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64" w:type="dxa"/>
        <w:jc w:val="center"/>
        <w:tblBorders>
          <w:top w:val="none" w:sz="6" w:space="0" w:color="auto"/>
          <w:left w:val="none" w:sz="6" w:space="0" w:color="auto"/>
          <w:right w:val="none" w:sz="6" w:space="0" w:color="auto"/>
        </w:tblBorders>
        <w:tblLayout w:type="fixed"/>
        <w:tblLook w:val="0000" w:firstRow="0" w:lastRow="0" w:firstColumn="0" w:lastColumn="0" w:noHBand="0" w:noVBand="0"/>
      </w:tblPr>
      <w:tblGrid>
        <w:gridCol w:w="3261"/>
        <w:gridCol w:w="6154"/>
        <w:gridCol w:w="49"/>
      </w:tblGrid>
      <w:tr w:rsidR="005F66C6" w:rsidRPr="005F66C6" w14:paraId="3C237A5F" w14:textId="77777777" w:rsidTr="00377256">
        <w:trPr>
          <w:gridAfter w:val="1"/>
          <w:wAfter w:w="49" w:type="dxa"/>
          <w:jc w:val="center"/>
        </w:trPr>
        <w:tc>
          <w:tcPr>
            <w:tcW w:w="3261" w:type="dxa"/>
            <w:tcBorders>
              <w:top w:val="none" w:sz="6" w:space="0" w:color="auto"/>
              <w:bottom w:val="none" w:sz="6" w:space="0" w:color="auto"/>
              <w:right w:val="none" w:sz="6" w:space="0" w:color="auto"/>
            </w:tcBorders>
            <w:tcMar>
              <w:top w:w="80" w:type="nil"/>
              <w:left w:w="80" w:type="nil"/>
              <w:bottom w:w="80" w:type="nil"/>
              <w:right w:w="80" w:type="nil"/>
            </w:tcMar>
          </w:tcPr>
          <w:p w14:paraId="1197A6F4" w14:textId="4A38D0D5" w:rsidR="00B01F5B" w:rsidRPr="005F66C6" w:rsidRDefault="00377256" w:rsidP="00A83F5B">
            <w:pPr>
              <w:autoSpaceDE w:val="0"/>
              <w:autoSpaceDN w:val="0"/>
              <w:adjustRightInd w:val="0"/>
              <w:spacing w:line="340" w:lineRule="exact"/>
              <w:jc w:val="center"/>
              <w:rPr>
                <w:rFonts w:ascii="Helvetica" w:hAnsi="Helvetica" w:cs="Helvetica"/>
                <w:kern w:val="1"/>
                <w:sz w:val="26"/>
                <w:szCs w:val="26"/>
              </w:rPr>
            </w:pPr>
            <w:r w:rsidRPr="005F66C6">
              <w:rPr>
                <w:rFonts w:ascii="Helvetica" w:hAnsi="Helvetica" w:cs="Helvetica"/>
                <w:noProof/>
                <w:kern w:val="1"/>
                <w:sz w:val="26"/>
                <w:szCs w:val="26"/>
              </w:rPr>
              <mc:AlternateContent>
                <mc:Choice Requires="wps">
                  <w:drawing>
                    <wp:anchor distT="0" distB="0" distL="114300" distR="114300" simplePos="0" relativeHeight="251655680" behindDoc="0" locked="0" layoutInCell="1" allowOverlap="1" wp14:anchorId="7CB40E02" wp14:editId="2CE32B4A">
                      <wp:simplePos x="0" y="0"/>
                      <wp:positionH relativeFrom="column">
                        <wp:posOffset>694426</wp:posOffset>
                      </wp:positionH>
                      <wp:positionV relativeFrom="paragraph">
                        <wp:posOffset>237490</wp:posOffset>
                      </wp:positionV>
                      <wp:extent cx="555956" cy="0"/>
                      <wp:effectExtent l="0" t="0" r="34925" b="19050"/>
                      <wp:wrapNone/>
                      <wp:docPr id="1" name="Straight Connector 1"/>
                      <wp:cNvGraphicFramePr/>
                      <a:graphic xmlns:a="http://schemas.openxmlformats.org/drawingml/2006/main">
                        <a:graphicData uri="http://schemas.microsoft.com/office/word/2010/wordprocessingShape">
                          <wps:wsp>
                            <wps:cNvCnPr/>
                            <wps:spPr>
                              <a:xfrm>
                                <a:off x="0" y="0"/>
                                <a:ext cx="55595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DBCC8B7" id="Straight Connector 1"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4.7pt,18.7pt" to="98.5pt,1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" strokecolor="black [3200]" strokeweight=".5pt">
                      <v:stroke joinstyle="miter"/>
                    </v:line>
                  </w:pict>
                </mc:Fallback>
              </mc:AlternateContent>
            </w:r>
            <w:r w:rsidR="00B01F5B" w:rsidRPr="005F66C6">
              <w:rPr>
                <w:rFonts w:ascii="Times New Roman" w:hAnsi="Times New Roman" w:cs="Times New Roman"/>
                <w:b/>
                <w:bCs/>
                <w:sz w:val="26"/>
                <w:szCs w:val="26"/>
              </w:rPr>
              <w:t>BỘ Y TẾ</w:t>
            </w:r>
          </w:p>
        </w:tc>
        <w:tc>
          <w:tcPr>
            <w:tcW w:w="6154" w:type="dxa"/>
            <w:tcBorders>
              <w:top w:val="none" w:sz="6" w:space="0" w:color="auto"/>
              <w:left w:val="none" w:sz="6" w:space="0" w:color="auto"/>
              <w:bottom w:val="none" w:sz="6" w:space="0" w:color="auto"/>
            </w:tcBorders>
            <w:tcMar>
              <w:top w:w="80" w:type="nil"/>
              <w:left w:w="80" w:type="nil"/>
              <w:bottom w:w="80" w:type="nil"/>
              <w:right w:w="80" w:type="nil"/>
            </w:tcMar>
          </w:tcPr>
          <w:p w14:paraId="01EC9904" w14:textId="3403B4D3" w:rsidR="00B01F5B" w:rsidRPr="005F66C6" w:rsidRDefault="00B01F5B" w:rsidP="00A83F5B">
            <w:pPr>
              <w:autoSpaceDE w:val="0"/>
              <w:autoSpaceDN w:val="0"/>
              <w:adjustRightInd w:val="0"/>
              <w:spacing w:line="340" w:lineRule="exact"/>
              <w:jc w:val="center"/>
              <w:rPr>
                <w:rFonts w:ascii="Times New Roman" w:hAnsi="Times New Roman" w:cs="Times New Roman"/>
                <w:b/>
                <w:bCs/>
                <w:sz w:val="26"/>
                <w:szCs w:val="26"/>
              </w:rPr>
            </w:pPr>
            <w:r w:rsidRPr="005F66C6">
              <w:rPr>
                <w:rFonts w:ascii="Times New Roman" w:hAnsi="Times New Roman" w:cs="Times New Roman"/>
                <w:b/>
                <w:bCs/>
                <w:sz w:val="26"/>
                <w:szCs w:val="26"/>
              </w:rPr>
              <w:t>CỘNG HÒA XÃ HỘI CHỦ NGHĨA VIỆT NAM</w:t>
            </w:r>
          </w:p>
          <w:p w14:paraId="3CD618A8" w14:textId="537C0C42" w:rsidR="00B01F5B" w:rsidRPr="005F66C6" w:rsidRDefault="00B01F5B" w:rsidP="00A83F5B">
            <w:pPr>
              <w:autoSpaceDE w:val="0"/>
              <w:autoSpaceDN w:val="0"/>
              <w:adjustRightInd w:val="0"/>
              <w:spacing w:line="340" w:lineRule="exact"/>
              <w:jc w:val="center"/>
              <w:rPr>
                <w:rFonts w:ascii="Times New Roman" w:hAnsi="Times New Roman" w:cs="Times New Roman"/>
                <w:b/>
                <w:bCs/>
                <w:sz w:val="26"/>
                <w:szCs w:val="26"/>
              </w:rPr>
            </w:pPr>
            <w:r w:rsidRPr="005F66C6">
              <w:rPr>
                <w:rFonts w:ascii="Times New Roman" w:hAnsi="Times New Roman" w:cs="Times New Roman"/>
                <w:b/>
                <w:bCs/>
                <w:sz w:val="26"/>
                <w:szCs w:val="26"/>
              </w:rPr>
              <w:t>Độc lập - Tự do - Hạnh phúc</w:t>
            </w:r>
          </w:p>
          <w:p w14:paraId="6CB6CEAB" w14:textId="58EF219B" w:rsidR="0002303B" w:rsidRPr="005F66C6" w:rsidRDefault="00377256" w:rsidP="00A83F5B">
            <w:pPr>
              <w:autoSpaceDE w:val="0"/>
              <w:autoSpaceDN w:val="0"/>
              <w:adjustRightInd w:val="0"/>
              <w:spacing w:line="340" w:lineRule="exact"/>
              <w:jc w:val="center"/>
              <w:rPr>
                <w:rFonts w:ascii="Helvetica" w:hAnsi="Helvetica" w:cs="Helvetica"/>
                <w:kern w:val="1"/>
              </w:rPr>
            </w:pPr>
            <w:r w:rsidRPr="005F66C6">
              <w:rPr>
                <w:rFonts w:ascii="Helvetica" w:hAnsi="Helvetica" w:cs="Helvetica"/>
                <w:noProof/>
                <w:kern w:val="1"/>
              </w:rPr>
              <mc:AlternateContent>
                <mc:Choice Requires="wps">
                  <w:drawing>
                    <wp:anchor distT="0" distB="0" distL="114300" distR="114300" simplePos="0" relativeHeight="251657728" behindDoc="0" locked="0" layoutInCell="1" allowOverlap="1" wp14:anchorId="3E75A77B" wp14:editId="775FD8C9">
                      <wp:simplePos x="0" y="0"/>
                      <wp:positionH relativeFrom="column">
                        <wp:posOffset>1102690</wp:posOffset>
                      </wp:positionH>
                      <wp:positionV relativeFrom="paragraph">
                        <wp:posOffset>18415</wp:posOffset>
                      </wp:positionV>
                      <wp:extent cx="1550823" cy="0"/>
                      <wp:effectExtent l="0" t="0" r="11430" b="12700"/>
                      <wp:wrapNone/>
                      <wp:docPr id="2" name="Straight Connector 2"/>
                      <wp:cNvGraphicFramePr/>
                      <a:graphic xmlns:a="http://schemas.openxmlformats.org/drawingml/2006/main">
                        <a:graphicData uri="http://schemas.microsoft.com/office/word/2010/wordprocessingShape">
                          <wps:wsp>
                            <wps:cNvCnPr/>
                            <wps:spPr>
                              <a:xfrm>
                                <a:off x="0" y="0"/>
                                <a:ext cx="155082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691A59B" id="Straight Connector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6.85pt,1.45pt" to="208.9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" strokecolor="black [3200]" strokeweight=".5pt">
                      <v:stroke joinstyle="miter"/>
                    </v:line>
                  </w:pict>
                </mc:Fallback>
              </mc:AlternateContent>
            </w:r>
          </w:p>
        </w:tc>
      </w:tr>
      <w:tr w:rsidR="009C0083" w:rsidRPr="005F66C6" w14:paraId="12424A9B" w14:textId="77777777" w:rsidTr="00377256">
        <w:trPr>
          <w:jc w:val="center"/>
        </w:trPr>
        <w:tc>
          <w:tcPr>
            <w:tcW w:w="3261" w:type="dxa"/>
            <w:tcBorders>
              <w:top w:val="none" w:sz="6" w:space="0" w:color="auto"/>
              <w:bottom w:val="none" w:sz="6" w:space="0" w:color="auto"/>
              <w:right w:val="none" w:sz="6" w:space="0" w:color="auto"/>
            </w:tcBorders>
            <w:tcMar>
              <w:top w:w="80" w:type="nil"/>
              <w:left w:w="80" w:type="nil"/>
              <w:bottom w:w="80" w:type="nil"/>
              <w:right w:w="80" w:type="nil"/>
            </w:tcMar>
          </w:tcPr>
          <w:p w14:paraId="381A6FD8" w14:textId="00891FB3" w:rsidR="00B01F5B" w:rsidRPr="005F66C6" w:rsidRDefault="00B01F5B" w:rsidP="00A83F5B">
            <w:pPr>
              <w:autoSpaceDE w:val="0"/>
              <w:autoSpaceDN w:val="0"/>
              <w:adjustRightInd w:val="0"/>
              <w:spacing w:line="340" w:lineRule="exact"/>
              <w:jc w:val="center"/>
              <w:rPr>
                <w:rFonts w:ascii="Helvetica" w:hAnsi="Helvetica" w:cs="Helvetica"/>
                <w:kern w:val="1"/>
                <w:sz w:val="28"/>
                <w:szCs w:val="28"/>
              </w:rPr>
            </w:pPr>
            <w:r w:rsidRPr="005F66C6">
              <w:rPr>
                <w:rFonts w:ascii="Times New Roman" w:hAnsi="Times New Roman" w:cs="Times New Roman"/>
                <w:sz w:val="28"/>
                <w:szCs w:val="28"/>
              </w:rPr>
              <w:t>Số:         /202</w:t>
            </w:r>
            <w:r w:rsidR="00271C20">
              <w:rPr>
                <w:rFonts w:ascii="Times New Roman" w:hAnsi="Times New Roman" w:cs="Times New Roman"/>
                <w:sz w:val="28"/>
                <w:szCs w:val="28"/>
              </w:rPr>
              <w:t>5</w:t>
            </w:r>
            <w:r w:rsidRPr="005F66C6">
              <w:rPr>
                <w:rFonts w:ascii="Times New Roman" w:hAnsi="Times New Roman" w:cs="Times New Roman"/>
                <w:sz w:val="28"/>
                <w:szCs w:val="28"/>
              </w:rPr>
              <w:t xml:space="preserve">/TT-BYT </w:t>
            </w:r>
          </w:p>
        </w:tc>
        <w:tc>
          <w:tcPr>
            <w:tcW w:w="6203" w:type="dxa"/>
            <w:gridSpan w:val="2"/>
            <w:tcBorders>
              <w:top w:val="none" w:sz="6" w:space="0" w:color="auto"/>
              <w:left w:val="none" w:sz="6" w:space="0" w:color="auto"/>
              <w:bottom w:val="none" w:sz="6" w:space="0" w:color="auto"/>
            </w:tcBorders>
            <w:tcMar>
              <w:top w:w="80" w:type="nil"/>
              <w:left w:w="80" w:type="nil"/>
              <w:bottom w:w="80" w:type="nil"/>
              <w:right w:w="80" w:type="nil"/>
            </w:tcMar>
          </w:tcPr>
          <w:p w14:paraId="6941896F" w14:textId="1F1FE936" w:rsidR="00B01F5B" w:rsidRPr="005F66C6" w:rsidRDefault="00B01F5B" w:rsidP="00A83F5B">
            <w:pPr>
              <w:autoSpaceDE w:val="0"/>
              <w:autoSpaceDN w:val="0"/>
              <w:adjustRightInd w:val="0"/>
              <w:spacing w:line="340" w:lineRule="exact"/>
              <w:jc w:val="center"/>
              <w:rPr>
                <w:rFonts w:ascii="Times New Roman" w:hAnsi="Times New Roman" w:cs="Times New Roman"/>
                <w:sz w:val="28"/>
                <w:szCs w:val="28"/>
              </w:rPr>
            </w:pPr>
            <w:r w:rsidRPr="005F66C6">
              <w:rPr>
                <w:rFonts w:ascii="Times New Roman" w:hAnsi="Times New Roman" w:cs="Times New Roman"/>
                <w:i/>
                <w:iCs/>
                <w:sz w:val="28"/>
                <w:szCs w:val="28"/>
              </w:rPr>
              <w:t>Hà Nội, ngày    tháng     năm 202</w:t>
            </w:r>
            <w:r w:rsidR="00271C20">
              <w:rPr>
                <w:rFonts w:ascii="Times New Roman" w:hAnsi="Times New Roman" w:cs="Times New Roman"/>
                <w:i/>
                <w:iCs/>
                <w:sz w:val="28"/>
                <w:szCs w:val="28"/>
              </w:rPr>
              <w:t>5</w:t>
            </w:r>
          </w:p>
        </w:tc>
      </w:tr>
    </w:tbl>
    <w:p w14:paraId="0674B106" w14:textId="6CC08D75" w:rsidR="0002303B" w:rsidRPr="005F66C6" w:rsidRDefault="00F85A8F" w:rsidP="00A83F5B">
      <w:pPr>
        <w:autoSpaceDE w:val="0"/>
        <w:autoSpaceDN w:val="0"/>
        <w:adjustRightInd w:val="0"/>
        <w:spacing w:after="120"/>
        <w:jc w:val="center"/>
        <w:rPr>
          <w:rFonts w:ascii="Times New Roman" w:hAnsi="Times New Roman" w:cs="Times New Roman"/>
          <w:b/>
          <w:bCs/>
          <w:sz w:val="28"/>
          <w:szCs w:val="28"/>
        </w:rPr>
      </w:pPr>
      <w:r>
        <w:rPr>
          <w:rFonts w:ascii="Times New Roman" w:hAnsi="Times New Roman" w:cs="Times New Roman"/>
          <w:b/>
          <w:bCs/>
          <w:noProof/>
          <w:sz w:val="28"/>
          <w:szCs w:val="28"/>
        </w:rPr>
        <mc:AlternateContent>
          <mc:Choice Requires="wps">
            <w:drawing>
              <wp:anchor distT="0" distB="0" distL="114300" distR="114300" simplePos="0" relativeHeight="251660800" behindDoc="0" locked="0" layoutInCell="1" allowOverlap="1" wp14:anchorId="31FFC1EF" wp14:editId="3C43C946">
                <wp:simplePos x="0" y="0"/>
                <wp:positionH relativeFrom="column">
                  <wp:posOffset>120643</wp:posOffset>
                </wp:positionH>
                <wp:positionV relativeFrom="paragraph">
                  <wp:posOffset>163028</wp:posOffset>
                </wp:positionV>
                <wp:extent cx="939521" cy="427054"/>
                <wp:effectExtent l="0" t="0" r="13335" b="11430"/>
                <wp:wrapNone/>
                <wp:docPr id="3" name="Text Box 3"/>
                <wp:cNvGraphicFramePr/>
                <a:graphic xmlns:a="http://schemas.openxmlformats.org/drawingml/2006/main">
                  <a:graphicData uri="http://schemas.microsoft.com/office/word/2010/wordprocessingShape">
                    <wps:wsp>
                      <wps:cNvSpPr txBox="1"/>
                      <wps:spPr>
                        <a:xfrm>
                          <a:off x="0" y="0"/>
                          <a:ext cx="939521" cy="427054"/>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CAC6CFA" w14:textId="280ED340" w:rsidR="00D85F4F" w:rsidRPr="00F85A8F" w:rsidRDefault="00D85F4F" w:rsidP="00F85A8F">
                            <w:pPr>
                              <w:jc w:val="center"/>
                              <w:rPr>
                                <w:rFonts w:ascii="Times New Roman" w:hAnsi="Times New Roman" w:cs="Times New Roman"/>
                                <w:b/>
                              </w:rPr>
                            </w:pPr>
                            <w:r w:rsidRPr="00F85A8F">
                              <w:rPr>
                                <w:rFonts w:ascii="Times New Roman" w:hAnsi="Times New Roman" w:cs="Times New Roman"/>
                                <w:b/>
                              </w:rPr>
                              <w:t>DỰ THẢO</w:t>
                            </w:r>
                            <w:r>
                              <w:rPr>
                                <w:rFonts w:ascii="Times New Roman" w:hAnsi="Times New Roman" w:cs="Times New Roman"/>
                                <w:b/>
                              </w:rPr>
                              <w:t xml:space="preserve"> 08.04.2025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9.5pt;margin-top:12.85pt;width:74pt;height:33.65pt;z-index:2516608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" fillcolor="white [3201]" strokeweight=".5pt">
                <v:textbox>
                  <w:txbxContent>
                    <w:p w14:paraId="7CAC6CFA" w14:textId="280ED340" w:rsidR="00D85F4F" w:rsidRPr="00F85A8F" w:rsidRDefault="00D85F4F" w:rsidP="00F85A8F">
                      <w:pPr>
                        <w:jc w:val="center"/>
                        <w:rPr>
                          <w:rFonts w:ascii="Times New Roman" w:hAnsi="Times New Roman" w:cs="Times New Roman"/>
                          <w:b/>
                        </w:rPr>
                      </w:pPr>
                      <w:r w:rsidRPr="00F85A8F">
                        <w:rPr>
                          <w:rFonts w:ascii="Times New Roman" w:hAnsi="Times New Roman" w:cs="Times New Roman"/>
                          <w:b/>
                        </w:rPr>
                        <w:t>DỰ THẢO</w:t>
                      </w:r>
                      <w:r>
                        <w:rPr>
                          <w:rFonts w:ascii="Times New Roman" w:hAnsi="Times New Roman" w:cs="Times New Roman"/>
                          <w:b/>
                        </w:rPr>
                        <w:t xml:space="preserve"> 08.04.2025</w:t>
                      </w:r>
                    </w:p>
                  </w:txbxContent>
                </v:textbox>
              </v:shape>
            </w:pict>
          </mc:Fallback>
        </mc:AlternateContent>
      </w:r>
    </w:p>
    <w:p w14:paraId="04494A9A" w14:textId="77777777" w:rsidR="009F70AA" w:rsidRPr="005F66C6" w:rsidRDefault="00B01F5B" w:rsidP="00A83F5B">
      <w:pPr>
        <w:autoSpaceDE w:val="0"/>
        <w:autoSpaceDN w:val="0"/>
        <w:adjustRightInd w:val="0"/>
        <w:spacing w:before="120" w:after="120" w:line="288" w:lineRule="auto"/>
        <w:jc w:val="center"/>
        <w:rPr>
          <w:rFonts w:ascii="Times New Roman" w:hAnsi="Times New Roman" w:cs="Times New Roman"/>
          <w:b/>
          <w:bCs/>
          <w:sz w:val="28"/>
          <w:szCs w:val="28"/>
        </w:rPr>
      </w:pPr>
      <w:r w:rsidRPr="005F66C6">
        <w:rPr>
          <w:rFonts w:ascii="Times New Roman" w:hAnsi="Times New Roman" w:cs="Times New Roman"/>
          <w:b/>
          <w:bCs/>
          <w:sz w:val="28"/>
          <w:szCs w:val="28"/>
        </w:rPr>
        <w:t>THÔNG TƯ</w:t>
      </w:r>
    </w:p>
    <w:p w14:paraId="74EA6730" w14:textId="4ED018CE" w:rsidR="009C0083" w:rsidRPr="005F66C6" w:rsidRDefault="00F30DE3" w:rsidP="00A83F5B">
      <w:pPr>
        <w:autoSpaceDE w:val="0"/>
        <w:autoSpaceDN w:val="0"/>
        <w:adjustRightInd w:val="0"/>
        <w:spacing w:before="120" w:after="120" w:line="288" w:lineRule="auto"/>
        <w:jc w:val="center"/>
        <w:rPr>
          <w:rFonts w:ascii="Times New Roman" w:hAnsi="Times New Roman" w:cs="Times New Roman"/>
          <w:b/>
          <w:bCs/>
          <w:sz w:val="28"/>
          <w:szCs w:val="28"/>
        </w:rPr>
      </w:pPr>
      <w:r w:rsidRPr="005F66C6">
        <w:rPr>
          <w:rFonts w:ascii="Times New Roman" w:hAnsi="Times New Roman" w:cs="Times New Roman"/>
          <w:b/>
          <w:bCs/>
          <w:noProof/>
          <w:sz w:val="28"/>
          <w:szCs w:val="28"/>
        </w:rPr>
        <mc:AlternateContent>
          <mc:Choice Requires="wps">
            <w:drawing>
              <wp:anchor distT="0" distB="0" distL="114300" distR="114300" simplePos="0" relativeHeight="251659776" behindDoc="0" locked="0" layoutInCell="1" allowOverlap="1" wp14:anchorId="42334B18" wp14:editId="1808BB94">
                <wp:simplePos x="0" y="0"/>
                <wp:positionH relativeFrom="column">
                  <wp:posOffset>1548130</wp:posOffset>
                </wp:positionH>
                <wp:positionV relativeFrom="paragraph">
                  <wp:posOffset>532660</wp:posOffset>
                </wp:positionV>
                <wp:extent cx="2676525" cy="0"/>
                <wp:effectExtent l="0" t="0" r="9525" b="19050"/>
                <wp:wrapNone/>
                <wp:docPr id="919041670" name="Straight Connector 1"/>
                <wp:cNvGraphicFramePr/>
                <a:graphic xmlns:a="http://schemas.openxmlformats.org/drawingml/2006/main">
                  <a:graphicData uri="http://schemas.microsoft.com/office/word/2010/wordprocessingShape">
                    <wps:wsp>
                      <wps:cNvCnPr/>
                      <wps:spPr>
                        <a:xfrm>
                          <a:off x="0" y="0"/>
                          <a:ext cx="26765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B5ED9F8" id="Straight Connector 1" o:spid="_x0000_s1026" style="position:absolute;z-index:251659776;visibility:visible;mso-wrap-style:square;mso-wrap-distance-left:9pt;mso-wrap-distance-top:0;mso-wrap-distance-right:9pt;mso-wrap-distance-bottom:0;mso-position-horizontal:absolute;mso-position-horizontal-relative:text;mso-position-vertical:absolute;mso-position-vertical-relative:text" from="121.9pt,41.95pt" to="332.65pt,4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" strokecolor="black [3200]" strokeweight=".5pt">
                <v:stroke joinstyle="miter"/>
              </v:line>
            </w:pict>
          </mc:Fallback>
        </mc:AlternateContent>
      </w:r>
      <w:r w:rsidR="00CC0289" w:rsidRPr="005F66C6">
        <w:rPr>
          <w:rFonts w:ascii="Times New Roman" w:hAnsi="Times New Roman" w:cs="Times New Roman"/>
          <w:b/>
          <w:bCs/>
          <w:sz w:val="28"/>
          <w:szCs w:val="28"/>
        </w:rPr>
        <w:t xml:space="preserve">Quy định việc đăng ký lưu hành </w:t>
      </w:r>
      <w:r w:rsidR="005767E5" w:rsidRPr="005F66C6">
        <w:rPr>
          <w:rFonts w:ascii="Times New Roman" w:hAnsi="Times New Roman" w:cs="Times New Roman"/>
          <w:b/>
          <w:bCs/>
          <w:sz w:val="28"/>
          <w:szCs w:val="28"/>
        </w:rPr>
        <w:t xml:space="preserve">                                                                             </w:t>
      </w:r>
      <w:r w:rsidR="00CC0289" w:rsidRPr="005F66C6">
        <w:rPr>
          <w:rFonts w:ascii="Times New Roman" w:hAnsi="Times New Roman" w:cs="Times New Roman"/>
          <w:b/>
          <w:bCs/>
          <w:sz w:val="28"/>
          <w:szCs w:val="28"/>
        </w:rPr>
        <w:t>thuốc cổ truyề</w:t>
      </w:r>
      <w:r w:rsidR="00F85A8F">
        <w:rPr>
          <w:rFonts w:ascii="Times New Roman" w:hAnsi="Times New Roman" w:cs="Times New Roman"/>
          <w:b/>
          <w:bCs/>
          <w:sz w:val="28"/>
          <w:szCs w:val="28"/>
        </w:rPr>
        <w:t xml:space="preserve">n, </w:t>
      </w:r>
      <w:r w:rsidR="00604A48">
        <w:rPr>
          <w:rFonts w:ascii="Times New Roman" w:hAnsi="Times New Roman" w:cs="Times New Roman"/>
          <w:b/>
          <w:bCs/>
          <w:sz w:val="28"/>
          <w:szCs w:val="28"/>
        </w:rPr>
        <w:t>vị thuốc cổ truyền</w:t>
      </w:r>
      <w:r w:rsidR="00F85A8F">
        <w:rPr>
          <w:rFonts w:ascii="Times New Roman" w:hAnsi="Times New Roman" w:cs="Times New Roman"/>
          <w:b/>
          <w:bCs/>
          <w:sz w:val="28"/>
          <w:szCs w:val="28"/>
        </w:rPr>
        <w:t>, dược liệu</w:t>
      </w:r>
    </w:p>
    <w:p w14:paraId="76B39BD1" w14:textId="77777777" w:rsidR="009F70AA" w:rsidRPr="005F66C6" w:rsidRDefault="009F70AA" w:rsidP="00A83F5B">
      <w:pPr>
        <w:autoSpaceDE w:val="0"/>
        <w:autoSpaceDN w:val="0"/>
        <w:adjustRightInd w:val="0"/>
        <w:spacing w:before="120" w:line="276" w:lineRule="auto"/>
        <w:jc w:val="center"/>
        <w:rPr>
          <w:rFonts w:ascii="Times New Roman" w:hAnsi="Times New Roman" w:cs="Times New Roman"/>
          <w:b/>
          <w:bCs/>
          <w:sz w:val="28"/>
          <w:szCs w:val="28"/>
        </w:rPr>
      </w:pPr>
    </w:p>
    <w:p w14:paraId="3CEB9DF6" w14:textId="6D659079" w:rsidR="00AE34E3" w:rsidRDefault="00AE34E3" w:rsidP="00FC6DD9">
      <w:pPr>
        <w:autoSpaceDE w:val="0"/>
        <w:autoSpaceDN w:val="0"/>
        <w:adjustRightInd w:val="0"/>
        <w:ind w:firstLine="720"/>
        <w:jc w:val="both"/>
        <w:rPr>
          <w:rFonts w:ascii="Times New Roman" w:hAnsi="Times New Roman" w:cs="Times New Roman"/>
          <w:i/>
          <w:iCs/>
          <w:sz w:val="28"/>
          <w:szCs w:val="28"/>
        </w:rPr>
      </w:pPr>
      <w:r w:rsidRPr="005F66C6">
        <w:rPr>
          <w:rFonts w:ascii="Times New Roman" w:hAnsi="Times New Roman" w:cs="Times New Roman"/>
          <w:i/>
          <w:iCs/>
          <w:sz w:val="28"/>
          <w:szCs w:val="28"/>
        </w:rPr>
        <w:t>Căn cứ Luật dược ngày 06 tháng 4 năm 2016;</w:t>
      </w:r>
    </w:p>
    <w:p w14:paraId="215E352C" w14:textId="37258C4A" w:rsidR="00AC50FA" w:rsidRPr="00AC50FA" w:rsidRDefault="00AC50FA" w:rsidP="00FC6DD9">
      <w:pPr>
        <w:autoSpaceDE w:val="0"/>
        <w:autoSpaceDN w:val="0"/>
        <w:adjustRightInd w:val="0"/>
        <w:ind w:firstLine="720"/>
        <w:jc w:val="both"/>
        <w:rPr>
          <w:rFonts w:ascii="Times New Roman" w:hAnsi="Times New Roman" w:cs="Times New Roman"/>
          <w:b/>
          <w:i/>
          <w:iCs/>
          <w:sz w:val="28"/>
          <w:szCs w:val="28"/>
        </w:rPr>
      </w:pPr>
      <w:r w:rsidRPr="005F66C6">
        <w:rPr>
          <w:rFonts w:ascii="Times New Roman" w:hAnsi="Times New Roman" w:cs="Times New Roman"/>
          <w:i/>
          <w:iCs/>
          <w:sz w:val="28"/>
          <w:szCs w:val="28"/>
        </w:rPr>
        <w:t>Căn cứ Luậ</w:t>
      </w:r>
      <w:r>
        <w:rPr>
          <w:rFonts w:ascii="Times New Roman" w:hAnsi="Times New Roman" w:cs="Times New Roman"/>
          <w:i/>
          <w:iCs/>
          <w:sz w:val="28"/>
          <w:szCs w:val="28"/>
        </w:rPr>
        <w:t>t sửa đổi, bổ sung một số điều của Luật dược</w:t>
      </w:r>
      <w:r w:rsidR="007C1543">
        <w:rPr>
          <w:rFonts w:ascii="Times New Roman" w:hAnsi="Times New Roman" w:cs="Times New Roman"/>
          <w:i/>
          <w:iCs/>
          <w:sz w:val="28"/>
          <w:szCs w:val="28"/>
          <w:lang w:val="vi-VN"/>
        </w:rPr>
        <w:t xml:space="preserve"> ngày 21 tháng 11 năm 2024</w:t>
      </w:r>
      <w:r w:rsidRPr="005F66C6">
        <w:rPr>
          <w:rFonts w:ascii="Times New Roman" w:hAnsi="Times New Roman" w:cs="Times New Roman"/>
          <w:i/>
          <w:iCs/>
          <w:sz w:val="28"/>
          <w:szCs w:val="28"/>
        </w:rPr>
        <w:t>;</w:t>
      </w:r>
    </w:p>
    <w:p w14:paraId="3617CD8B" w14:textId="42C87483" w:rsidR="00AE34E3" w:rsidRPr="00486C9F" w:rsidRDefault="00AE34E3" w:rsidP="00FC6DD9">
      <w:pPr>
        <w:autoSpaceDE w:val="0"/>
        <w:autoSpaceDN w:val="0"/>
        <w:adjustRightInd w:val="0"/>
        <w:ind w:firstLine="720"/>
        <w:jc w:val="both"/>
        <w:rPr>
          <w:rFonts w:ascii="Times New Roman" w:hAnsi="Times New Roman" w:cs="Times New Roman"/>
          <w:i/>
          <w:iCs/>
          <w:color w:val="FF0000"/>
          <w:sz w:val="28"/>
          <w:szCs w:val="28"/>
        </w:rPr>
      </w:pPr>
      <w:r w:rsidRPr="00486C9F">
        <w:rPr>
          <w:rFonts w:ascii="Times New Roman" w:hAnsi="Times New Roman" w:cs="Times New Roman"/>
          <w:i/>
          <w:iCs/>
          <w:color w:val="FF0000"/>
          <w:sz w:val="28"/>
          <w:szCs w:val="28"/>
        </w:rPr>
        <w:t xml:space="preserve">Căn cứ Nghị định số </w:t>
      </w:r>
      <w:r w:rsidR="00486C9F" w:rsidRPr="00486C9F">
        <w:rPr>
          <w:rFonts w:ascii="Times New Roman" w:hAnsi="Times New Roman" w:cs="Times New Roman"/>
          <w:i/>
          <w:iCs/>
          <w:color w:val="FF0000"/>
          <w:sz w:val="28"/>
          <w:szCs w:val="28"/>
        </w:rPr>
        <w:t>…</w:t>
      </w:r>
      <w:r w:rsidRPr="00486C9F">
        <w:rPr>
          <w:rFonts w:ascii="Times New Roman" w:hAnsi="Times New Roman" w:cs="Times New Roman"/>
          <w:i/>
          <w:iCs/>
          <w:color w:val="FF0000"/>
          <w:sz w:val="28"/>
          <w:szCs w:val="28"/>
        </w:rPr>
        <w:t>/20</w:t>
      </w:r>
      <w:r w:rsidR="003F5B8C">
        <w:rPr>
          <w:rFonts w:ascii="Times New Roman" w:hAnsi="Times New Roman" w:cs="Times New Roman"/>
          <w:i/>
          <w:iCs/>
          <w:color w:val="FF0000"/>
          <w:sz w:val="28"/>
          <w:szCs w:val="28"/>
        </w:rPr>
        <w:t xml:space="preserve">25/NĐ-CP ngày…tháng…năm </w:t>
      </w:r>
      <w:r w:rsidR="00486C9F" w:rsidRPr="00486C9F">
        <w:rPr>
          <w:rFonts w:ascii="Times New Roman" w:hAnsi="Times New Roman" w:cs="Times New Roman"/>
          <w:i/>
          <w:iCs/>
          <w:color w:val="FF0000"/>
          <w:sz w:val="28"/>
          <w:szCs w:val="28"/>
        </w:rPr>
        <w:t>2025</w:t>
      </w:r>
      <w:r w:rsidRPr="00486C9F">
        <w:rPr>
          <w:rFonts w:ascii="Times New Roman" w:hAnsi="Times New Roman" w:cs="Times New Roman"/>
          <w:i/>
          <w:iCs/>
          <w:color w:val="FF0000"/>
          <w:sz w:val="28"/>
          <w:szCs w:val="28"/>
        </w:rPr>
        <w:t xml:space="preserve"> của Chính phủ quy định chi tiết một số điều và biện pháp thi hành Luật dược;</w:t>
      </w:r>
    </w:p>
    <w:p w14:paraId="4A352BE8" w14:textId="09A13364" w:rsidR="00AE34E3" w:rsidRPr="005F66C6" w:rsidRDefault="00AE34E3" w:rsidP="00FC6DD9">
      <w:pPr>
        <w:autoSpaceDE w:val="0"/>
        <w:autoSpaceDN w:val="0"/>
        <w:adjustRightInd w:val="0"/>
        <w:ind w:firstLine="720"/>
        <w:jc w:val="both"/>
        <w:rPr>
          <w:rFonts w:ascii="Times New Roman" w:hAnsi="Times New Roman" w:cs="Times New Roman"/>
          <w:i/>
          <w:iCs/>
          <w:sz w:val="28"/>
          <w:szCs w:val="28"/>
        </w:rPr>
      </w:pPr>
      <w:r w:rsidRPr="005F66C6">
        <w:rPr>
          <w:rFonts w:ascii="Times New Roman" w:hAnsi="Times New Roman" w:cs="Times New Roman"/>
          <w:i/>
          <w:iCs/>
          <w:sz w:val="28"/>
          <w:szCs w:val="28"/>
        </w:rPr>
        <w:t xml:space="preserve">Căn cứ </w:t>
      </w:r>
      <w:r w:rsidR="00C93E4B" w:rsidRPr="005F66C6">
        <w:rPr>
          <w:rFonts w:ascii="Times New Roman" w:hAnsi="Times New Roman" w:cs="Times New Roman"/>
          <w:i/>
          <w:iCs/>
          <w:sz w:val="28"/>
          <w:szCs w:val="28"/>
        </w:rPr>
        <w:t>Nghị định số</w:t>
      </w:r>
      <w:r w:rsidR="002064C9">
        <w:rPr>
          <w:rFonts w:ascii="Times New Roman" w:hAnsi="Times New Roman" w:cs="Times New Roman"/>
          <w:i/>
          <w:iCs/>
          <w:sz w:val="28"/>
          <w:szCs w:val="28"/>
        </w:rPr>
        <w:t xml:space="preserve"> 42/2025/NĐ-CP ngày 27 tháng 02 năm 2025</w:t>
      </w:r>
      <w:r w:rsidR="00C93E4B" w:rsidRPr="005F66C6">
        <w:rPr>
          <w:rFonts w:ascii="Times New Roman" w:hAnsi="Times New Roman" w:cs="Times New Roman"/>
          <w:i/>
          <w:iCs/>
          <w:sz w:val="28"/>
          <w:szCs w:val="28"/>
        </w:rPr>
        <w:t xml:space="preserve"> </w:t>
      </w:r>
      <w:r w:rsidR="00993D80" w:rsidRPr="005F66C6">
        <w:rPr>
          <w:rFonts w:ascii="Times New Roman" w:hAnsi="Times New Roman" w:cs="Times New Roman"/>
          <w:i/>
          <w:iCs/>
          <w:sz w:val="28"/>
          <w:szCs w:val="28"/>
        </w:rPr>
        <w:t xml:space="preserve">               </w:t>
      </w:r>
      <w:r w:rsidR="00C93E4B" w:rsidRPr="005F66C6">
        <w:rPr>
          <w:rFonts w:ascii="Times New Roman" w:hAnsi="Times New Roman" w:cs="Times New Roman"/>
          <w:i/>
          <w:iCs/>
          <w:sz w:val="28"/>
          <w:szCs w:val="28"/>
        </w:rPr>
        <w:t>của Chính phủ quy định chức năng, nhiệm vụ, quyền hạn và cơ cấu tổ chức của Bộ Y tế</w:t>
      </w:r>
      <w:r w:rsidRPr="005F66C6">
        <w:rPr>
          <w:rFonts w:ascii="Times New Roman" w:hAnsi="Times New Roman" w:cs="Times New Roman"/>
          <w:i/>
          <w:iCs/>
          <w:sz w:val="28"/>
          <w:szCs w:val="28"/>
        </w:rPr>
        <w:t>;</w:t>
      </w:r>
    </w:p>
    <w:p w14:paraId="74E23806" w14:textId="6D4F9337" w:rsidR="00AE34E3" w:rsidRPr="005F66C6" w:rsidRDefault="00AE34E3" w:rsidP="00FC6DD9">
      <w:pPr>
        <w:autoSpaceDE w:val="0"/>
        <w:autoSpaceDN w:val="0"/>
        <w:adjustRightInd w:val="0"/>
        <w:ind w:firstLine="720"/>
        <w:jc w:val="both"/>
        <w:rPr>
          <w:rFonts w:ascii="Times New Roman" w:hAnsi="Times New Roman" w:cs="Times New Roman"/>
          <w:i/>
          <w:iCs/>
          <w:sz w:val="28"/>
          <w:szCs w:val="28"/>
        </w:rPr>
      </w:pPr>
      <w:r w:rsidRPr="005F66C6">
        <w:rPr>
          <w:rFonts w:ascii="Times New Roman" w:hAnsi="Times New Roman" w:cs="Times New Roman"/>
          <w:i/>
          <w:iCs/>
          <w:sz w:val="28"/>
          <w:szCs w:val="28"/>
        </w:rPr>
        <w:t>Theo đề nghị của Cục trưởng Cục Quả</w:t>
      </w:r>
      <w:r w:rsidR="005F73A0">
        <w:rPr>
          <w:rFonts w:ascii="Times New Roman" w:hAnsi="Times New Roman" w:cs="Times New Roman"/>
          <w:i/>
          <w:iCs/>
          <w:sz w:val="28"/>
          <w:szCs w:val="28"/>
        </w:rPr>
        <w:t>n lý Y, D</w:t>
      </w:r>
      <w:r w:rsidRPr="005F66C6">
        <w:rPr>
          <w:rFonts w:ascii="Times New Roman" w:hAnsi="Times New Roman" w:cs="Times New Roman"/>
          <w:i/>
          <w:iCs/>
          <w:sz w:val="28"/>
          <w:szCs w:val="28"/>
        </w:rPr>
        <w:t>ược cổ truyền;</w:t>
      </w:r>
    </w:p>
    <w:p w14:paraId="0D034CCD" w14:textId="15FE6B9F" w:rsidR="00AE34E3" w:rsidRPr="005F66C6" w:rsidRDefault="00AE34E3" w:rsidP="00FC6DD9">
      <w:pPr>
        <w:autoSpaceDE w:val="0"/>
        <w:autoSpaceDN w:val="0"/>
        <w:adjustRightInd w:val="0"/>
        <w:ind w:firstLine="720"/>
        <w:jc w:val="both"/>
        <w:rPr>
          <w:rFonts w:ascii="Times New Roman" w:hAnsi="Times New Roman" w:cs="Times New Roman"/>
          <w:i/>
          <w:iCs/>
          <w:sz w:val="28"/>
          <w:szCs w:val="28"/>
        </w:rPr>
      </w:pPr>
      <w:r w:rsidRPr="005F66C6">
        <w:rPr>
          <w:rFonts w:ascii="Times New Roman" w:hAnsi="Times New Roman" w:cs="Times New Roman"/>
          <w:i/>
          <w:iCs/>
          <w:sz w:val="28"/>
          <w:szCs w:val="28"/>
        </w:rPr>
        <w:t>Bộ trưởng Bộ Y tế ban hành Thông tư quy định việc đăng ký lưu hành thuốc cổ truyền,</w:t>
      </w:r>
      <w:r w:rsidR="00543F55">
        <w:rPr>
          <w:rFonts w:ascii="Times New Roman" w:hAnsi="Times New Roman" w:cs="Times New Roman"/>
          <w:i/>
          <w:iCs/>
          <w:sz w:val="28"/>
          <w:szCs w:val="28"/>
        </w:rPr>
        <w:t xml:space="preserve"> vị thuốc cổ truyền,</w:t>
      </w:r>
      <w:r w:rsidRPr="005F66C6">
        <w:rPr>
          <w:rFonts w:ascii="Times New Roman" w:hAnsi="Times New Roman" w:cs="Times New Roman"/>
          <w:i/>
          <w:iCs/>
          <w:sz w:val="28"/>
          <w:szCs w:val="28"/>
        </w:rPr>
        <w:t xml:space="preserve"> dược liệu.</w:t>
      </w:r>
    </w:p>
    <w:p w14:paraId="23E191B6" w14:textId="77777777" w:rsidR="00AE34E3" w:rsidRPr="005F66C6" w:rsidRDefault="00AE34E3" w:rsidP="00FC6DD9">
      <w:pPr>
        <w:ind w:left="2880" w:firstLine="720"/>
        <w:jc w:val="both"/>
        <w:rPr>
          <w:rFonts w:ascii="Times New Roman" w:eastAsia="Times New Roman" w:hAnsi="Times New Roman" w:cs="Times New Roman"/>
          <w:b/>
          <w:sz w:val="28"/>
          <w:szCs w:val="28"/>
        </w:rPr>
      </w:pPr>
      <w:r w:rsidRPr="005F66C6">
        <w:rPr>
          <w:rFonts w:ascii="Times New Roman" w:eastAsia="Times New Roman" w:hAnsi="Times New Roman" w:cs="Times New Roman"/>
          <w:b/>
          <w:sz w:val="28"/>
          <w:szCs w:val="28"/>
        </w:rPr>
        <w:t>Chương I</w:t>
      </w:r>
    </w:p>
    <w:p w14:paraId="1F9FBA3A" w14:textId="77777777" w:rsidR="00AE34E3" w:rsidRPr="005F66C6" w:rsidRDefault="00AE34E3" w:rsidP="00FC6DD9">
      <w:pPr>
        <w:jc w:val="center"/>
        <w:rPr>
          <w:rFonts w:ascii="Times New Roman" w:eastAsia="Times New Roman" w:hAnsi="Times New Roman" w:cs="Times New Roman"/>
          <w:b/>
          <w:sz w:val="28"/>
          <w:szCs w:val="28"/>
        </w:rPr>
      </w:pPr>
      <w:r w:rsidRPr="005F66C6">
        <w:rPr>
          <w:rFonts w:ascii="Times New Roman" w:eastAsia="Times New Roman" w:hAnsi="Times New Roman" w:cs="Times New Roman"/>
          <w:b/>
          <w:sz w:val="28"/>
          <w:szCs w:val="28"/>
        </w:rPr>
        <w:t>NHỮNG QUY ĐỊNH CHUNG</w:t>
      </w:r>
    </w:p>
    <w:p w14:paraId="4DB80502" w14:textId="1F3505F2" w:rsidR="00AE34E3" w:rsidRPr="00DC6B36" w:rsidRDefault="00AE34E3" w:rsidP="00FC6DD9">
      <w:pPr>
        <w:ind w:firstLine="720"/>
        <w:jc w:val="both"/>
        <w:rPr>
          <w:rFonts w:ascii="Times New Roman" w:eastAsia="Times New Roman" w:hAnsi="Times New Roman" w:cs="Times New Roman"/>
          <w:b/>
          <w:color w:val="FF0000"/>
          <w:sz w:val="28"/>
          <w:szCs w:val="28"/>
        </w:rPr>
      </w:pPr>
      <w:r w:rsidRPr="00DC6B36">
        <w:rPr>
          <w:rFonts w:ascii="Times New Roman" w:eastAsia="Times New Roman" w:hAnsi="Times New Roman" w:cs="Times New Roman"/>
          <w:b/>
          <w:color w:val="FF0000"/>
          <w:sz w:val="28"/>
          <w:szCs w:val="28"/>
        </w:rPr>
        <w:t>Điều 1. Phạm vi điều chỉnh</w:t>
      </w:r>
      <w:r w:rsidR="00DC6B36" w:rsidRPr="00DC6B36">
        <w:rPr>
          <w:rFonts w:ascii="Times New Roman" w:eastAsia="Times New Roman" w:hAnsi="Times New Roman" w:cs="Times New Roman"/>
          <w:b/>
          <w:color w:val="FF0000"/>
          <w:sz w:val="28"/>
          <w:szCs w:val="28"/>
        </w:rPr>
        <w:t xml:space="preserve"> và đối tượng áp dụng</w:t>
      </w:r>
    </w:p>
    <w:p w14:paraId="27A4F193" w14:textId="0ED382DB" w:rsidR="00AE34E3" w:rsidRDefault="00945ADD" w:rsidP="00FC6DD9">
      <w:pPr>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w:t>
      </w:r>
      <w:r w:rsidR="00AE34E3" w:rsidRPr="005F66C6">
        <w:rPr>
          <w:rFonts w:ascii="Times New Roman" w:eastAsia="Times New Roman" w:hAnsi="Times New Roman" w:cs="Times New Roman"/>
          <w:sz w:val="28"/>
          <w:szCs w:val="28"/>
        </w:rPr>
        <w:t>Thông tư này quy định chi tiết các nội dung sau đây:</w:t>
      </w:r>
    </w:p>
    <w:p w14:paraId="37C6903A" w14:textId="51017629" w:rsidR="00DC6B36" w:rsidRPr="005F66C6" w:rsidRDefault="00134AE8" w:rsidP="00891B10">
      <w:pPr>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w:t>
      </w:r>
      <w:r w:rsidR="00DC6B36" w:rsidRPr="005F66C6">
        <w:rPr>
          <w:rFonts w:ascii="Times New Roman" w:eastAsia="Times New Roman" w:hAnsi="Times New Roman" w:cs="Times New Roman"/>
          <w:sz w:val="28"/>
          <w:szCs w:val="28"/>
        </w:rPr>
        <w:t xml:space="preserve"> Hồ sơ, thủ tục cấp, gia hạn, thay đổi, bổ sung</w:t>
      </w:r>
      <w:r w:rsidR="0088191B">
        <w:rPr>
          <w:rFonts w:ascii="Times New Roman" w:eastAsia="Times New Roman" w:hAnsi="Times New Roman" w:cs="Times New Roman"/>
          <w:sz w:val="28"/>
          <w:szCs w:val="28"/>
        </w:rPr>
        <w:t>, thu hồi</w:t>
      </w:r>
      <w:r w:rsidR="00DC6B36" w:rsidRPr="005F66C6">
        <w:rPr>
          <w:rFonts w:ascii="Times New Roman" w:eastAsia="Times New Roman" w:hAnsi="Times New Roman" w:cs="Times New Roman"/>
          <w:sz w:val="28"/>
          <w:szCs w:val="28"/>
        </w:rPr>
        <w:t xml:space="preserve"> giấy đăn</w:t>
      </w:r>
      <w:r w:rsidR="00DC6B36">
        <w:rPr>
          <w:rFonts w:ascii="Times New Roman" w:eastAsia="Times New Roman" w:hAnsi="Times New Roman" w:cs="Times New Roman"/>
          <w:sz w:val="28"/>
          <w:szCs w:val="28"/>
        </w:rPr>
        <w:t xml:space="preserve">g ký lưu hành thuốc cổ truyền, vị thuốc cổ truyền, dược liệu </w:t>
      </w:r>
      <w:r w:rsidR="00945ADD">
        <w:rPr>
          <w:rFonts w:ascii="Times New Roman" w:eastAsia="Times New Roman" w:hAnsi="Times New Roman" w:cs="Times New Roman"/>
          <w:sz w:val="28"/>
          <w:szCs w:val="28"/>
        </w:rPr>
        <w:t xml:space="preserve">dùng cho người tại Việt Nam </w:t>
      </w:r>
      <w:r w:rsidR="00DC6B36">
        <w:rPr>
          <w:rFonts w:ascii="Times New Roman" w:eastAsia="Times New Roman" w:hAnsi="Times New Roman" w:cs="Times New Roman"/>
          <w:sz w:val="28"/>
          <w:szCs w:val="28"/>
        </w:rPr>
        <w:t>tr</w:t>
      </w:r>
      <w:r w:rsidR="00945ADD">
        <w:rPr>
          <w:rFonts w:ascii="Times New Roman" w:eastAsia="Times New Roman" w:hAnsi="Times New Roman" w:cs="Times New Roman"/>
          <w:sz w:val="28"/>
          <w:szCs w:val="28"/>
        </w:rPr>
        <w:t>ừ t</w:t>
      </w:r>
      <w:r w:rsidR="00DC6B36" w:rsidRPr="00111695">
        <w:rPr>
          <w:rFonts w:ascii="Times New Roman" w:eastAsia="Times New Roman" w:hAnsi="Times New Roman" w:cs="Times New Roman"/>
          <w:sz w:val="28"/>
          <w:szCs w:val="28"/>
        </w:rPr>
        <w:t>huốc cổ truyền quy định tại điểm b khoản 1 Điều 47, khoản 2 Điều 60 và khoản 1, khoản 2 Điều 70 Luật dược;</w:t>
      </w:r>
      <w:r w:rsidR="00B522A9">
        <w:rPr>
          <w:rFonts w:ascii="Times New Roman" w:eastAsia="Times New Roman" w:hAnsi="Times New Roman" w:cs="Times New Roman"/>
          <w:sz w:val="28"/>
          <w:szCs w:val="28"/>
        </w:rPr>
        <w:t xml:space="preserve"> </w:t>
      </w:r>
      <w:r w:rsidR="00DC6B36" w:rsidRPr="00111695">
        <w:rPr>
          <w:rFonts w:ascii="Times New Roman" w:eastAsia="Times New Roman" w:hAnsi="Times New Roman" w:cs="Times New Roman"/>
          <w:sz w:val="28"/>
          <w:szCs w:val="28"/>
        </w:rPr>
        <w:t>vị thuốc cổ truyền</w:t>
      </w:r>
      <w:r w:rsidR="00B522A9">
        <w:rPr>
          <w:rFonts w:ascii="Times New Roman" w:eastAsia="Times New Roman" w:hAnsi="Times New Roman" w:cs="Times New Roman"/>
          <w:sz w:val="28"/>
          <w:szCs w:val="28"/>
        </w:rPr>
        <w:t>, dược liệu</w:t>
      </w:r>
      <w:r w:rsidR="00DC6B36" w:rsidRPr="00111695">
        <w:rPr>
          <w:rFonts w:ascii="Times New Roman" w:eastAsia="Times New Roman" w:hAnsi="Times New Roman" w:cs="Times New Roman"/>
          <w:sz w:val="28"/>
          <w:szCs w:val="28"/>
        </w:rPr>
        <w:t xml:space="preserve"> quy định tại khoản 2 Điều 54 Luật dược và bán thành phẩm</w:t>
      </w:r>
      <w:r w:rsidR="00891B10">
        <w:rPr>
          <w:rFonts w:ascii="Times New Roman" w:eastAsia="Times New Roman" w:hAnsi="Times New Roman" w:cs="Times New Roman"/>
          <w:sz w:val="28"/>
          <w:szCs w:val="28"/>
        </w:rPr>
        <w:t xml:space="preserve"> vị thuốc cổ truyền</w:t>
      </w:r>
      <w:r w:rsidR="00B522A9">
        <w:rPr>
          <w:rFonts w:ascii="Times New Roman" w:eastAsia="Times New Roman" w:hAnsi="Times New Roman" w:cs="Times New Roman"/>
          <w:sz w:val="28"/>
          <w:szCs w:val="28"/>
        </w:rPr>
        <w:t>, dược liệu</w:t>
      </w:r>
      <w:r w:rsidR="00891B10">
        <w:rPr>
          <w:rFonts w:ascii="Times New Roman" w:eastAsia="Times New Roman" w:hAnsi="Times New Roman" w:cs="Times New Roman"/>
          <w:sz w:val="28"/>
          <w:szCs w:val="28"/>
        </w:rPr>
        <w:t>.</w:t>
      </w:r>
    </w:p>
    <w:p w14:paraId="7DD451B1" w14:textId="304596C8" w:rsidR="00AE34E3" w:rsidRPr="005F66C6" w:rsidRDefault="00134AE8" w:rsidP="00FC6DD9">
      <w:pPr>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b)</w:t>
      </w:r>
      <w:r w:rsidR="00AE34E3" w:rsidRPr="005F66C6">
        <w:rPr>
          <w:rFonts w:ascii="Times New Roman" w:eastAsia="Times New Roman" w:hAnsi="Times New Roman" w:cs="Times New Roman"/>
          <w:sz w:val="28"/>
          <w:szCs w:val="28"/>
        </w:rPr>
        <w:t xml:space="preserve"> Trường hợp thuốc cổ truyền được Bộ Y tế công nhận miễn thử lâm sàng; miễn một số giai đoạn thử lâm sàng, phải thử lâm sàng đầy đủ các giai đoạn và yêu cầu về dữ liệu lâm sàng để bảo đảm an toàn, hiệu quả trong hồ sơ đăng ký lưu hành thuốc cổ truyền.</w:t>
      </w:r>
    </w:p>
    <w:p w14:paraId="1DFD556E" w14:textId="1C210524" w:rsidR="00AE34E3" w:rsidRDefault="00D61800" w:rsidP="00FC6DD9">
      <w:pPr>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w:t>
      </w:r>
      <w:r w:rsidR="00AE34E3" w:rsidRPr="003B7929">
        <w:rPr>
          <w:rFonts w:ascii="Times New Roman" w:eastAsia="Times New Roman" w:hAnsi="Times New Roman" w:cs="Times New Roman"/>
          <w:sz w:val="28"/>
          <w:szCs w:val="28"/>
        </w:rPr>
        <w:t xml:space="preserve"> Hội đồng tư vấn cấp giấy đăng ký lưu hành thuốc cổ truyền, </w:t>
      </w:r>
      <w:r w:rsidR="00CC1904" w:rsidRPr="003B7929">
        <w:rPr>
          <w:rFonts w:ascii="Times New Roman" w:eastAsia="Times New Roman" w:hAnsi="Times New Roman" w:cs="Times New Roman"/>
          <w:sz w:val="28"/>
          <w:szCs w:val="28"/>
        </w:rPr>
        <w:t xml:space="preserve">vị thuốc cổ truyền, </w:t>
      </w:r>
      <w:r w:rsidR="00AE34E3" w:rsidRPr="003B7929">
        <w:rPr>
          <w:rFonts w:ascii="Times New Roman" w:eastAsia="Times New Roman" w:hAnsi="Times New Roman" w:cs="Times New Roman"/>
          <w:sz w:val="28"/>
          <w:szCs w:val="28"/>
        </w:rPr>
        <w:t>dược liệu (Sau đây gọi tắt là Hội đồng tư vấn) và chuyên gia thẩm định hồ sơ đăn</w:t>
      </w:r>
      <w:r w:rsidR="00CC1904" w:rsidRPr="003B7929">
        <w:rPr>
          <w:rFonts w:ascii="Times New Roman" w:eastAsia="Times New Roman" w:hAnsi="Times New Roman" w:cs="Times New Roman"/>
          <w:sz w:val="28"/>
          <w:szCs w:val="28"/>
        </w:rPr>
        <w:t xml:space="preserve">g ký </w:t>
      </w:r>
      <w:r w:rsidR="00AE34E3" w:rsidRPr="003B7929">
        <w:rPr>
          <w:rFonts w:ascii="Times New Roman" w:eastAsia="Times New Roman" w:hAnsi="Times New Roman" w:cs="Times New Roman"/>
          <w:sz w:val="28"/>
          <w:szCs w:val="28"/>
        </w:rPr>
        <w:t xml:space="preserve">lưu hành thuốc cổ truyền, </w:t>
      </w:r>
      <w:r w:rsidR="00D0382C" w:rsidRPr="003B7929">
        <w:rPr>
          <w:rFonts w:ascii="Times New Roman" w:eastAsia="Times New Roman" w:hAnsi="Times New Roman" w:cs="Times New Roman"/>
          <w:sz w:val="28"/>
          <w:szCs w:val="28"/>
        </w:rPr>
        <w:t xml:space="preserve">vị thuốc cổ truyền, </w:t>
      </w:r>
      <w:r w:rsidR="00AE34E3" w:rsidRPr="003B7929">
        <w:rPr>
          <w:rFonts w:ascii="Times New Roman" w:eastAsia="Times New Roman" w:hAnsi="Times New Roman" w:cs="Times New Roman"/>
          <w:sz w:val="28"/>
          <w:szCs w:val="28"/>
        </w:rPr>
        <w:t>dược liệu.</w:t>
      </w:r>
    </w:p>
    <w:p w14:paraId="0B40370B" w14:textId="4F8E7472" w:rsidR="00DC6B36" w:rsidRPr="003B7929" w:rsidRDefault="00116B5D" w:rsidP="00DC6B36">
      <w:pPr>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w:t>
      </w:r>
      <w:r w:rsidR="00DC6B36" w:rsidRPr="00DC6B36">
        <w:rPr>
          <w:rFonts w:ascii="Times New Roman" w:eastAsia="Times New Roman" w:hAnsi="Times New Roman" w:cs="Times New Roman"/>
          <w:sz w:val="28"/>
          <w:szCs w:val="28"/>
        </w:rPr>
        <w:t xml:space="preserve">Thông tư này áp dụng đối với cơ quan, tổ chức, cá nhân trong nước và nước ngoài liên quan đến đăng ký lưu hành </w:t>
      </w:r>
      <w:r w:rsidR="00DC6B36" w:rsidRPr="005F66C6">
        <w:rPr>
          <w:rFonts w:ascii="Times New Roman" w:eastAsia="Times New Roman" w:hAnsi="Times New Roman" w:cs="Times New Roman"/>
          <w:sz w:val="28"/>
          <w:szCs w:val="28"/>
        </w:rPr>
        <w:t xml:space="preserve">thuốc cổ truyền, </w:t>
      </w:r>
      <w:r w:rsidR="00DC6B36">
        <w:rPr>
          <w:rFonts w:ascii="Times New Roman" w:eastAsia="Times New Roman" w:hAnsi="Times New Roman" w:cs="Times New Roman"/>
          <w:sz w:val="28"/>
          <w:szCs w:val="28"/>
        </w:rPr>
        <w:t>vị thuốc cổ truyền,</w:t>
      </w:r>
      <w:r w:rsidR="00DC6B36" w:rsidRPr="005F66C6">
        <w:rPr>
          <w:rFonts w:ascii="Times New Roman" w:eastAsia="Times New Roman" w:hAnsi="Times New Roman" w:cs="Times New Roman"/>
          <w:sz w:val="28"/>
          <w:szCs w:val="28"/>
        </w:rPr>
        <w:t xml:space="preserve"> d</w:t>
      </w:r>
      <w:r w:rsidR="00DC6B36">
        <w:rPr>
          <w:rFonts w:ascii="Times New Roman" w:eastAsia="Times New Roman" w:hAnsi="Times New Roman" w:cs="Times New Roman"/>
          <w:sz w:val="28"/>
          <w:szCs w:val="28"/>
        </w:rPr>
        <w:t>ược liệu</w:t>
      </w:r>
      <w:r w:rsidR="00DC6B36" w:rsidRPr="00DC6B36">
        <w:rPr>
          <w:rFonts w:ascii="Times New Roman" w:eastAsia="Times New Roman" w:hAnsi="Times New Roman" w:cs="Times New Roman"/>
          <w:sz w:val="28"/>
          <w:szCs w:val="28"/>
        </w:rPr>
        <w:t xml:space="preserve"> tại Việt Nam.</w:t>
      </w:r>
    </w:p>
    <w:p w14:paraId="7C6C671A" w14:textId="7EB8C69E" w:rsidR="00AE34E3" w:rsidRPr="005F66C6" w:rsidRDefault="00AE34E3" w:rsidP="00FC6DD9">
      <w:pPr>
        <w:jc w:val="both"/>
        <w:rPr>
          <w:rFonts w:ascii="Times New Roman" w:eastAsia="Times New Roman" w:hAnsi="Times New Roman" w:cs="Times New Roman"/>
          <w:b/>
          <w:sz w:val="28"/>
          <w:szCs w:val="28"/>
        </w:rPr>
      </w:pPr>
      <w:r w:rsidRPr="005F66C6">
        <w:rPr>
          <w:rFonts w:ascii="Times New Roman" w:eastAsia="Times New Roman" w:hAnsi="Times New Roman" w:cs="Times New Roman"/>
          <w:sz w:val="28"/>
          <w:szCs w:val="28"/>
        </w:rPr>
        <w:tab/>
      </w:r>
      <w:r w:rsidR="003F3C27">
        <w:rPr>
          <w:rFonts w:ascii="Times New Roman" w:eastAsia="Times New Roman" w:hAnsi="Times New Roman" w:cs="Times New Roman"/>
          <w:b/>
          <w:sz w:val="28"/>
          <w:szCs w:val="28"/>
        </w:rPr>
        <w:t>Điều 2</w:t>
      </w:r>
      <w:r w:rsidRPr="005F66C6">
        <w:rPr>
          <w:rFonts w:ascii="Times New Roman" w:eastAsia="Times New Roman" w:hAnsi="Times New Roman" w:cs="Times New Roman"/>
          <w:b/>
          <w:sz w:val="28"/>
          <w:szCs w:val="28"/>
        </w:rPr>
        <w:t>. Giải thích từ ngữ</w:t>
      </w:r>
    </w:p>
    <w:p w14:paraId="65BC5524" w14:textId="77777777" w:rsidR="00AE34E3" w:rsidRPr="005F66C6" w:rsidRDefault="00AE34E3" w:rsidP="00FC6DD9">
      <w:pPr>
        <w:ind w:left="720"/>
        <w:jc w:val="both"/>
        <w:rPr>
          <w:rFonts w:ascii="Times New Roman" w:eastAsia="Times New Roman" w:hAnsi="Times New Roman" w:cs="Times New Roman"/>
          <w:sz w:val="28"/>
          <w:szCs w:val="28"/>
        </w:rPr>
      </w:pPr>
      <w:r w:rsidRPr="005F66C6">
        <w:rPr>
          <w:rFonts w:ascii="Times New Roman" w:eastAsia="Times New Roman" w:hAnsi="Times New Roman" w:cs="Times New Roman"/>
          <w:sz w:val="28"/>
          <w:szCs w:val="28"/>
        </w:rPr>
        <w:t>Trong Thông tư này, các từ ngữ dưới đây được hiểu như sau:</w:t>
      </w:r>
    </w:p>
    <w:p w14:paraId="7C43BA90" w14:textId="77A45A17" w:rsidR="00AE34E3" w:rsidRPr="005F66C6" w:rsidRDefault="00AE34E3" w:rsidP="00FC6DD9">
      <w:pPr>
        <w:jc w:val="both"/>
        <w:rPr>
          <w:rFonts w:ascii="Times New Roman" w:eastAsia="Times New Roman" w:hAnsi="Times New Roman" w:cs="Times New Roman"/>
          <w:sz w:val="28"/>
          <w:szCs w:val="28"/>
        </w:rPr>
      </w:pPr>
      <w:r w:rsidRPr="005F66C6">
        <w:rPr>
          <w:rFonts w:ascii="Times New Roman" w:eastAsia="Times New Roman" w:hAnsi="Times New Roman" w:cs="Times New Roman"/>
          <w:sz w:val="28"/>
          <w:szCs w:val="28"/>
        </w:rPr>
        <w:lastRenderedPageBreak/>
        <w:t xml:space="preserve">         </w:t>
      </w:r>
      <w:r w:rsidR="00111695">
        <w:rPr>
          <w:rFonts w:ascii="Times New Roman" w:eastAsia="Times New Roman" w:hAnsi="Times New Roman" w:cs="Times New Roman"/>
          <w:sz w:val="28"/>
          <w:szCs w:val="28"/>
        </w:rPr>
        <w:tab/>
        <w:t>1</w:t>
      </w:r>
      <w:r w:rsidRPr="005F66C6">
        <w:rPr>
          <w:rFonts w:ascii="Times New Roman" w:eastAsia="Times New Roman" w:hAnsi="Times New Roman" w:cs="Times New Roman"/>
          <w:sz w:val="28"/>
          <w:szCs w:val="28"/>
        </w:rPr>
        <w:t>.</w:t>
      </w:r>
      <w:r w:rsidRPr="005F66C6">
        <w:rPr>
          <w:rFonts w:ascii="Times New Roman" w:eastAsia="Times New Roman" w:hAnsi="Times New Roman" w:cs="Times New Roman"/>
          <w:i/>
          <w:sz w:val="28"/>
          <w:szCs w:val="28"/>
        </w:rPr>
        <w:t xml:space="preserve"> Cơ sở đăng ký </w:t>
      </w:r>
      <w:r w:rsidRPr="005F66C6">
        <w:rPr>
          <w:rFonts w:ascii="Times New Roman" w:eastAsia="Times New Roman" w:hAnsi="Times New Roman" w:cs="Times New Roman"/>
          <w:sz w:val="28"/>
          <w:szCs w:val="28"/>
        </w:rPr>
        <w:t>là</w:t>
      </w:r>
      <w:r w:rsidRPr="005F66C6">
        <w:rPr>
          <w:rFonts w:ascii="Times New Roman" w:eastAsia="Times New Roman" w:hAnsi="Times New Roman" w:cs="Times New Roman"/>
          <w:i/>
          <w:sz w:val="28"/>
          <w:szCs w:val="28"/>
        </w:rPr>
        <w:t xml:space="preserve"> </w:t>
      </w:r>
      <w:r w:rsidRPr="005F66C6">
        <w:rPr>
          <w:rFonts w:ascii="Times New Roman" w:eastAsia="Times New Roman" w:hAnsi="Times New Roman" w:cs="Times New Roman"/>
          <w:sz w:val="28"/>
          <w:szCs w:val="28"/>
        </w:rPr>
        <w:t>cơ sở đứng tên nộp đơn đề nghị</w:t>
      </w:r>
      <w:r w:rsidR="001F476D">
        <w:rPr>
          <w:rFonts w:ascii="Times New Roman" w:eastAsia="Times New Roman" w:hAnsi="Times New Roman" w:cs="Times New Roman"/>
          <w:sz w:val="28"/>
          <w:szCs w:val="28"/>
        </w:rPr>
        <w:t xml:space="preserve"> cấp, gia hạn, thay đổi, </w:t>
      </w:r>
      <w:r w:rsidR="001F476D" w:rsidRPr="0004534A">
        <w:rPr>
          <w:rFonts w:ascii="Times New Roman" w:eastAsia="Times New Roman" w:hAnsi="Times New Roman" w:cs="Times New Roman"/>
          <w:sz w:val="28"/>
          <w:szCs w:val="28"/>
        </w:rPr>
        <w:t>bổ sun</w:t>
      </w:r>
      <w:r w:rsidR="00CC44DF" w:rsidRPr="0004534A">
        <w:rPr>
          <w:rFonts w:ascii="Times New Roman" w:eastAsia="Times New Roman" w:hAnsi="Times New Roman" w:cs="Times New Roman"/>
          <w:sz w:val="28"/>
          <w:szCs w:val="28"/>
        </w:rPr>
        <w:t>g</w:t>
      </w:r>
      <w:r w:rsidRPr="0004534A">
        <w:rPr>
          <w:rFonts w:ascii="Times New Roman" w:eastAsia="Times New Roman" w:hAnsi="Times New Roman" w:cs="Times New Roman"/>
          <w:sz w:val="28"/>
          <w:szCs w:val="28"/>
        </w:rPr>
        <w:t xml:space="preserve"> giấy đăng ký lưu hành thuốc cổ truyền, </w:t>
      </w:r>
      <w:r w:rsidR="009F490C" w:rsidRPr="0004534A">
        <w:rPr>
          <w:rFonts w:ascii="Times New Roman" w:eastAsia="Times New Roman" w:hAnsi="Times New Roman" w:cs="Times New Roman"/>
          <w:sz w:val="28"/>
          <w:szCs w:val="28"/>
        </w:rPr>
        <w:t xml:space="preserve">vị thuốc cổ truyền, </w:t>
      </w:r>
      <w:r w:rsidRPr="0004534A">
        <w:rPr>
          <w:rFonts w:ascii="Times New Roman" w:eastAsia="Times New Roman" w:hAnsi="Times New Roman" w:cs="Times New Roman"/>
          <w:sz w:val="28"/>
          <w:szCs w:val="28"/>
        </w:rPr>
        <w:t>dược liệu.</w:t>
      </w:r>
    </w:p>
    <w:p w14:paraId="4D5917E7" w14:textId="7B6FD293" w:rsidR="00AE34E3" w:rsidRPr="005F66C6" w:rsidRDefault="00111695" w:rsidP="00FC6DD9">
      <w:pPr>
        <w:tabs>
          <w:tab w:val="left" w:pos="709"/>
        </w:tabs>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2</w:t>
      </w:r>
      <w:r w:rsidR="00AE34E3" w:rsidRPr="005F66C6">
        <w:rPr>
          <w:rFonts w:ascii="Times New Roman" w:eastAsia="Times New Roman" w:hAnsi="Times New Roman" w:cs="Times New Roman"/>
          <w:sz w:val="28"/>
          <w:szCs w:val="28"/>
        </w:rPr>
        <w:t xml:space="preserve">. </w:t>
      </w:r>
      <w:r w:rsidR="00AE34E3" w:rsidRPr="005F66C6">
        <w:rPr>
          <w:rFonts w:ascii="Times New Roman" w:eastAsia="Times New Roman" w:hAnsi="Times New Roman" w:cs="Times New Roman"/>
          <w:i/>
          <w:sz w:val="28"/>
          <w:szCs w:val="28"/>
        </w:rPr>
        <w:t xml:space="preserve">Thể bệnh y học cổ truyền </w:t>
      </w:r>
      <w:r w:rsidR="00AE34E3" w:rsidRPr="005F66C6">
        <w:rPr>
          <w:rFonts w:ascii="Times New Roman" w:eastAsia="Times New Roman" w:hAnsi="Times New Roman" w:cs="Times New Roman"/>
          <w:sz w:val="28"/>
          <w:szCs w:val="28"/>
        </w:rPr>
        <w:t>là tình trạng bệnh của người bệnh được chẩn đoán, xác định theo y lý của y học cổ truyền.</w:t>
      </w:r>
    </w:p>
    <w:p w14:paraId="6DF6E0D7" w14:textId="52782523" w:rsidR="00AE34E3" w:rsidRPr="00111695" w:rsidRDefault="00111695" w:rsidP="00FC6DD9">
      <w:pPr>
        <w:tabs>
          <w:tab w:val="left" w:pos="709"/>
        </w:tabs>
        <w:ind w:firstLine="709"/>
        <w:jc w:val="both"/>
        <w:rPr>
          <w:rFonts w:ascii="Times New Roman" w:eastAsia="Times New Roman" w:hAnsi="Times New Roman" w:cs="Times New Roman"/>
          <w:b/>
          <w:bCs/>
          <w:sz w:val="28"/>
          <w:szCs w:val="28"/>
        </w:rPr>
      </w:pPr>
      <w:r w:rsidRPr="00111695">
        <w:rPr>
          <w:rFonts w:ascii="Times New Roman" w:eastAsia="Times New Roman" w:hAnsi="Times New Roman" w:cs="Times New Roman"/>
          <w:sz w:val="28"/>
          <w:szCs w:val="28"/>
        </w:rPr>
        <w:t>3</w:t>
      </w:r>
      <w:r w:rsidR="00FE3C9F" w:rsidRPr="00111695">
        <w:rPr>
          <w:rFonts w:ascii="Times New Roman" w:eastAsia="Times New Roman" w:hAnsi="Times New Roman" w:cs="Times New Roman"/>
          <w:sz w:val="28"/>
          <w:szCs w:val="28"/>
        </w:rPr>
        <w:t>.</w:t>
      </w:r>
      <w:r w:rsidR="00FE3C9F" w:rsidRPr="00111695">
        <w:rPr>
          <w:rFonts w:ascii="Times New Roman" w:eastAsia="Times New Roman" w:hAnsi="Times New Roman" w:cs="Times New Roman"/>
          <w:i/>
          <w:iCs/>
          <w:sz w:val="28"/>
          <w:szCs w:val="28"/>
        </w:rPr>
        <w:t xml:space="preserve"> </w:t>
      </w:r>
      <w:r w:rsidR="00AE34E3" w:rsidRPr="00111695">
        <w:rPr>
          <w:rFonts w:ascii="Times New Roman" w:eastAsia="Times New Roman" w:hAnsi="Times New Roman" w:cs="Times New Roman"/>
          <w:i/>
          <w:iCs/>
          <w:sz w:val="28"/>
          <w:szCs w:val="28"/>
        </w:rPr>
        <w:t>Thay đổi lớn</w:t>
      </w:r>
      <w:r w:rsidR="00AE34E3" w:rsidRPr="00111695">
        <w:rPr>
          <w:rFonts w:ascii="Times New Roman" w:eastAsia="Times New Roman" w:hAnsi="Times New Roman" w:cs="Times New Roman"/>
          <w:sz w:val="28"/>
          <w:szCs w:val="28"/>
        </w:rPr>
        <w:t xml:space="preserve"> là những thay đổi có ảnh hưởng rõ rệt, trực tiếp đến chất lượng, an toàn và hiệu quả của thuốc cổ truyền, </w:t>
      </w:r>
      <w:r w:rsidR="00443AE4" w:rsidRPr="00111695">
        <w:rPr>
          <w:rFonts w:ascii="Times New Roman" w:eastAsia="Times New Roman" w:hAnsi="Times New Roman" w:cs="Times New Roman"/>
          <w:sz w:val="28"/>
          <w:szCs w:val="28"/>
        </w:rPr>
        <w:t xml:space="preserve">vị thuốc cổ truyền, </w:t>
      </w:r>
      <w:r w:rsidR="00AE34E3" w:rsidRPr="00111695">
        <w:rPr>
          <w:rFonts w:ascii="Times New Roman" w:eastAsia="Times New Roman" w:hAnsi="Times New Roman" w:cs="Times New Roman"/>
          <w:sz w:val="28"/>
          <w:szCs w:val="28"/>
        </w:rPr>
        <w:t>dược liệu được quy định tại Phụ lục II ban hành kèm theo Thông tư này.</w:t>
      </w:r>
    </w:p>
    <w:p w14:paraId="331C95D6" w14:textId="328594BF" w:rsidR="00AE34E3" w:rsidRPr="00111695" w:rsidRDefault="00111695" w:rsidP="00FC6DD9">
      <w:pPr>
        <w:tabs>
          <w:tab w:val="left" w:pos="709"/>
        </w:tabs>
        <w:ind w:firstLine="709"/>
        <w:jc w:val="both"/>
        <w:rPr>
          <w:rFonts w:ascii="Times New Roman" w:eastAsia="Times New Roman" w:hAnsi="Times New Roman" w:cs="Times New Roman"/>
          <w:b/>
          <w:bCs/>
          <w:sz w:val="28"/>
          <w:szCs w:val="28"/>
        </w:rPr>
      </w:pPr>
      <w:r w:rsidRPr="00111695">
        <w:rPr>
          <w:rFonts w:ascii="Times New Roman" w:eastAsia="Times New Roman" w:hAnsi="Times New Roman" w:cs="Times New Roman"/>
          <w:sz w:val="28"/>
          <w:szCs w:val="28"/>
        </w:rPr>
        <w:t>4</w:t>
      </w:r>
      <w:r w:rsidR="00AE34E3" w:rsidRPr="00111695">
        <w:rPr>
          <w:rFonts w:ascii="Times New Roman" w:eastAsia="Times New Roman" w:hAnsi="Times New Roman" w:cs="Times New Roman"/>
          <w:sz w:val="28"/>
          <w:szCs w:val="28"/>
        </w:rPr>
        <w:t>.</w:t>
      </w:r>
      <w:r w:rsidR="00FE3C9F" w:rsidRPr="00111695">
        <w:rPr>
          <w:rFonts w:ascii="Times New Roman" w:eastAsia="Times New Roman" w:hAnsi="Times New Roman" w:cs="Times New Roman"/>
          <w:i/>
          <w:iCs/>
          <w:sz w:val="28"/>
          <w:szCs w:val="28"/>
        </w:rPr>
        <w:t xml:space="preserve"> </w:t>
      </w:r>
      <w:r w:rsidR="00AE34E3" w:rsidRPr="00111695">
        <w:rPr>
          <w:rFonts w:ascii="Times New Roman" w:eastAsia="Times New Roman" w:hAnsi="Times New Roman" w:cs="Times New Roman"/>
          <w:i/>
          <w:iCs/>
          <w:sz w:val="28"/>
          <w:szCs w:val="28"/>
        </w:rPr>
        <w:t>Thay đổi nhỏ</w:t>
      </w:r>
      <w:r w:rsidR="00AE34E3" w:rsidRPr="00111695">
        <w:rPr>
          <w:rFonts w:ascii="Times New Roman" w:eastAsia="Times New Roman" w:hAnsi="Times New Roman" w:cs="Times New Roman"/>
          <w:sz w:val="28"/>
          <w:szCs w:val="28"/>
        </w:rPr>
        <w:t xml:space="preserve"> là những thay đổi không ảnh hưởng hoặc ảnh hưởng rất ít đến hiệu quả, chất lượng và an toàn của thuốc cổ truyền,</w:t>
      </w:r>
      <w:r w:rsidR="00443AE4" w:rsidRPr="00111695">
        <w:rPr>
          <w:rFonts w:ascii="Times New Roman" w:eastAsia="Times New Roman" w:hAnsi="Times New Roman" w:cs="Times New Roman"/>
          <w:sz w:val="28"/>
          <w:szCs w:val="28"/>
        </w:rPr>
        <w:t xml:space="preserve"> vị thuốc cổ truyền,</w:t>
      </w:r>
      <w:r w:rsidR="00AE34E3" w:rsidRPr="00111695">
        <w:rPr>
          <w:rFonts w:ascii="Times New Roman" w:eastAsia="Times New Roman" w:hAnsi="Times New Roman" w:cs="Times New Roman"/>
          <w:sz w:val="28"/>
          <w:szCs w:val="28"/>
        </w:rPr>
        <w:t xml:space="preserve"> dược liệu được quy định tại Phụ lục II ban hành kèm theo Thông tư này.</w:t>
      </w:r>
    </w:p>
    <w:p w14:paraId="6AAD04C9" w14:textId="536A6C76" w:rsidR="00AE34E3" w:rsidRPr="005F66C6" w:rsidRDefault="00111695" w:rsidP="00FC6DD9">
      <w:pPr>
        <w:tabs>
          <w:tab w:val="left" w:pos="709"/>
        </w:tabs>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AE34E3" w:rsidRPr="005F66C6">
        <w:rPr>
          <w:rFonts w:ascii="Times New Roman" w:eastAsia="Times New Roman" w:hAnsi="Times New Roman" w:cs="Times New Roman"/>
          <w:sz w:val="28"/>
          <w:szCs w:val="28"/>
        </w:rPr>
        <w:t>. </w:t>
      </w:r>
      <w:r w:rsidR="00AE34E3" w:rsidRPr="005F66C6">
        <w:rPr>
          <w:rFonts w:ascii="Times New Roman" w:eastAsia="Times New Roman" w:hAnsi="Times New Roman" w:cs="Times New Roman"/>
          <w:i/>
          <w:iCs/>
          <w:sz w:val="28"/>
          <w:szCs w:val="28"/>
        </w:rPr>
        <w:t>Giấy</w:t>
      </w:r>
      <w:r w:rsidR="00D51382" w:rsidRPr="005F66C6">
        <w:rPr>
          <w:rFonts w:ascii="Times New Roman" w:eastAsia="Times New Roman" w:hAnsi="Times New Roman" w:cs="Times New Roman"/>
          <w:i/>
          <w:iCs/>
          <w:sz w:val="28"/>
          <w:szCs w:val="28"/>
        </w:rPr>
        <w:t xml:space="preserve"> chứng nhận sản phẩm dược phẩm -</w:t>
      </w:r>
      <w:r w:rsidR="00AE34E3" w:rsidRPr="005F66C6">
        <w:rPr>
          <w:rFonts w:ascii="Times New Roman" w:eastAsia="Times New Roman" w:hAnsi="Times New Roman" w:cs="Times New Roman"/>
          <w:i/>
          <w:iCs/>
          <w:sz w:val="28"/>
          <w:szCs w:val="28"/>
        </w:rPr>
        <w:t xml:space="preserve"> Certificate of Pharmaceutical Product (viết tắt là CPP)</w:t>
      </w:r>
      <w:r w:rsidR="00AE34E3" w:rsidRPr="005F66C6">
        <w:rPr>
          <w:rFonts w:ascii="Times New Roman" w:eastAsia="Times New Roman" w:hAnsi="Times New Roman" w:cs="Times New Roman"/>
          <w:sz w:val="28"/>
          <w:szCs w:val="28"/>
        </w:rPr>
        <w:t> là giấy chứng nhận được cấp theo Hệ thống chứng nhận chất lượng các sản phẩm dược phẩm lưu hành trong thương mại quốc tế của Tổ chức Y tế thế giới (WHO).</w:t>
      </w:r>
    </w:p>
    <w:p w14:paraId="0A9D8F41" w14:textId="0C6B71E5" w:rsidR="00AE34E3" w:rsidRPr="005F66C6" w:rsidRDefault="00C252F0" w:rsidP="00FC6DD9">
      <w:pPr>
        <w:ind w:firstLine="7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Điều 3</w:t>
      </w:r>
      <w:r w:rsidR="00AE34E3" w:rsidRPr="00111695">
        <w:rPr>
          <w:rFonts w:ascii="Times New Roman" w:eastAsia="Times New Roman" w:hAnsi="Times New Roman" w:cs="Times New Roman"/>
          <w:b/>
          <w:sz w:val="28"/>
          <w:szCs w:val="28"/>
        </w:rPr>
        <w:t>. Ngôn ngữ, hình thức, tính pháp lý của hồ s</w:t>
      </w:r>
      <w:r w:rsidR="00AE34E3" w:rsidRPr="00111695">
        <w:rPr>
          <w:rFonts w:ascii="Times New Roman" w:eastAsia="Times New Roman" w:hAnsi="Times New Roman" w:cs="Times New Roman" w:hint="eastAsia"/>
          <w:b/>
          <w:sz w:val="28"/>
          <w:szCs w:val="28"/>
        </w:rPr>
        <w:t>ơ</w:t>
      </w:r>
      <w:r w:rsidR="00AE34E3" w:rsidRPr="00111695">
        <w:rPr>
          <w:rFonts w:ascii="Times New Roman" w:eastAsia="Times New Roman" w:hAnsi="Times New Roman" w:cs="Times New Roman"/>
          <w:b/>
          <w:sz w:val="28"/>
          <w:szCs w:val="28"/>
        </w:rPr>
        <w:t xml:space="preserve"> đề nghị cấp, gia hạn, thay đổi, bổ sung giấy đăng ký lưu hành thuốc</w:t>
      </w:r>
      <w:r w:rsidR="00E04AC8" w:rsidRPr="00111695">
        <w:rPr>
          <w:rFonts w:ascii="Times New Roman" w:eastAsia="Times New Roman" w:hAnsi="Times New Roman" w:cs="Times New Roman"/>
          <w:b/>
          <w:sz w:val="28"/>
          <w:szCs w:val="28"/>
        </w:rPr>
        <w:t xml:space="preserve"> cổ truyền</w:t>
      </w:r>
      <w:r w:rsidR="00AE34E3" w:rsidRPr="00111695">
        <w:rPr>
          <w:rFonts w:ascii="Times New Roman" w:eastAsia="Times New Roman" w:hAnsi="Times New Roman" w:cs="Times New Roman"/>
          <w:b/>
          <w:sz w:val="28"/>
          <w:szCs w:val="28"/>
        </w:rPr>
        <w:t>,</w:t>
      </w:r>
      <w:r w:rsidR="00E04AC8" w:rsidRPr="00111695">
        <w:rPr>
          <w:rFonts w:ascii="Times New Roman" w:eastAsia="Times New Roman" w:hAnsi="Times New Roman" w:cs="Times New Roman"/>
          <w:b/>
          <w:sz w:val="28"/>
          <w:szCs w:val="28"/>
        </w:rPr>
        <w:t xml:space="preserve"> vị thuốc cổ truyền,</w:t>
      </w:r>
      <w:r w:rsidR="00B107B7">
        <w:rPr>
          <w:rFonts w:ascii="Times New Roman" w:eastAsia="Times New Roman" w:hAnsi="Times New Roman" w:cs="Times New Roman"/>
          <w:b/>
          <w:sz w:val="28"/>
          <w:szCs w:val="28"/>
        </w:rPr>
        <w:t xml:space="preserve"> dược liệu</w:t>
      </w:r>
    </w:p>
    <w:p w14:paraId="598D6A3B" w14:textId="0972A693" w:rsidR="00AE34E3" w:rsidRPr="005F66C6" w:rsidRDefault="00AE34E3" w:rsidP="00FC6DD9">
      <w:pPr>
        <w:ind w:firstLine="720"/>
        <w:jc w:val="both"/>
        <w:rPr>
          <w:rFonts w:ascii="Times New Roman" w:eastAsia="Times New Roman" w:hAnsi="Times New Roman" w:cs="Times New Roman"/>
          <w:sz w:val="28"/>
          <w:szCs w:val="28"/>
        </w:rPr>
      </w:pPr>
      <w:r w:rsidRPr="005F66C6">
        <w:rPr>
          <w:rFonts w:ascii="Times New Roman" w:eastAsia="Times New Roman" w:hAnsi="Times New Roman" w:cs="Times New Roman"/>
          <w:sz w:val="28"/>
          <w:szCs w:val="28"/>
        </w:rPr>
        <w:t>1. Ngôn ngữ sử dụng trong hồ sơ đề nghị cấp, gia hạn, thay đổi, bổ sung giấy đăng ký lưu hành thuốc</w:t>
      </w:r>
      <w:r w:rsidR="00E04AC8" w:rsidRPr="005F66C6">
        <w:rPr>
          <w:rFonts w:ascii="Times New Roman" w:eastAsia="Times New Roman" w:hAnsi="Times New Roman" w:cs="Times New Roman"/>
          <w:sz w:val="28"/>
          <w:szCs w:val="28"/>
        </w:rPr>
        <w:t xml:space="preserve"> cổ truyền</w:t>
      </w:r>
      <w:r w:rsidRPr="005F66C6">
        <w:rPr>
          <w:rFonts w:ascii="Times New Roman" w:eastAsia="Times New Roman" w:hAnsi="Times New Roman" w:cs="Times New Roman"/>
          <w:sz w:val="28"/>
          <w:szCs w:val="28"/>
        </w:rPr>
        <w:t>,</w:t>
      </w:r>
      <w:r w:rsidR="00E04AC8" w:rsidRPr="005F66C6">
        <w:rPr>
          <w:rFonts w:ascii="Times New Roman" w:eastAsia="Times New Roman" w:hAnsi="Times New Roman" w:cs="Times New Roman"/>
          <w:sz w:val="28"/>
          <w:szCs w:val="28"/>
        </w:rPr>
        <w:t xml:space="preserve"> vị thuốc cổ truyền,</w:t>
      </w:r>
      <w:r w:rsidRPr="005F66C6">
        <w:rPr>
          <w:rFonts w:ascii="Times New Roman" w:eastAsia="Times New Roman" w:hAnsi="Times New Roman" w:cs="Times New Roman"/>
          <w:sz w:val="28"/>
          <w:szCs w:val="28"/>
        </w:rPr>
        <w:t xml:space="preserve"> dược liệu:</w:t>
      </w:r>
    </w:p>
    <w:p w14:paraId="21314D6D" w14:textId="09183BC8" w:rsidR="00AE34E3" w:rsidRPr="005F66C6" w:rsidRDefault="00AE34E3" w:rsidP="00FC6DD9">
      <w:pPr>
        <w:ind w:firstLine="720"/>
        <w:jc w:val="both"/>
        <w:rPr>
          <w:rFonts w:ascii="Times New Roman" w:eastAsia="Times New Roman" w:hAnsi="Times New Roman" w:cs="Times New Roman"/>
          <w:sz w:val="28"/>
          <w:szCs w:val="28"/>
        </w:rPr>
      </w:pPr>
      <w:r w:rsidRPr="005F66C6">
        <w:rPr>
          <w:rFonts w:ascii="Times New Roman" w:eastAsia="Times New Roman" w:hAnsi="Times New Roman" w:cs="Times New Roman"/>
          <w:sz w:val="28"/>
          <w:szCs w:val="28"/>
        </w:rPr>
        <w:t xml:space="preserve">a) Hồ sơ đăng ký của </w:t>
      </w:r>
      <w:r w:rsidR="00E04AC8" w:rsidRPr="005F66C6">
        <w:rPr>
          <w:rFonts w:ascii="Times New Roman" w:eastAsia="Times New Roman" w:hAnsi="Times New Roman" w:cs="Times New Roman"/>
          <w:sz w:val="28"/>
          <w:szCs w:val="28"/>
        </w:rPr>
        <w:t>thuốc cổ truyền, vị thuốc cổ truyền</w:t>
      </w:r>
      <w:r w:rsidR="00FD4216">
        <w:rPr>
          <w:rFonts w:ascii="Times New Roman" w:eastAsia="Times New Roman" w:hAnsi="Times New Roman" w:cs="Times New Roman"/>
          <w:sz w:val="28"/>
          <w:szCs w:val="28"/>
        </w:rPr>
        <w:t>,</w:t>
      </w:r>
      <w:r w:rsidR="00E04AC8" w:rsidRPr="005F66C6">
        <w:rPr>
          <w:rFonts w:ascii="Times New Roman" w:eastAsia="Times New Roman" w:hAnsi="Times New Roman" w:cs="Times New Roman"/>
          <w:sz w:val="28"/>
          <w:szCs w:val="28"/>
        </w:rPr>
        <w:t xml:space="preserve"> dược liệu</w:t>
      </w:r>
      <w:r w:rsidRPr="005F66C6">
        <w:rPr>
          <w:rFonts w:ascii="Times New Roman" w:eastAsia="Times New Roman" w:hAnsi="Times New Roman" w:cs="Times New Roman"/>
          <w:sz w:val="28"/>
          <w:szCs w:val="28"/>
        </w:rPr>
        <w:t xml:space="preserve"> sản xuất trong nước phải viết bằng tiếng Việt;</w:t>
      </w:r>
    </w:p>
    <w:p w14:paraId="7B7408F7" w14:textId="5CDCA8D0" w:rsidR="00AE34E3" w:rsidRPr="005F66C6" w:rsidRDefault="00AE34E3" w:rsidP="00FC6DD9">
      <w:pPr>
        <w:ind w:firstLine="720"/>
        <w:jc w:val="both"/>
        <w:rPr>
          <w:rFonts w:ascii="Times New Roman" w:eastAsia="Times New Roman" w:hAnsi="Times New Roman" w:cs="Times New Roman"/>
          <w:spacing w:val="-2"/>
          <w:sz w:val="28"/>
          <w:szCs w:val="28"/>
        </w:rPr>
      </w:pPr>
      <w:r w:rsidRPr="005F66C6">
        <w:rPr>
          <w:rFonts w:ascii="Times New Roman" w:eastAsia="Times New Roman" w:hAnsi="Times New Roman" w:cs="Times New Roman"/>
          <w:spacing w:val="-2"/>
          <w:sz w:val="28"/>
          <w:szCs w:val="28"/>
        </w:rPr>
        <w:t xml:space="preserve">b) Hồ sơ đăng ký của </w:t>
      </w:r>
      <w:r w:rsidR="00E04AC8" w:rsidRPr="005F66C6">
        <w:rPr>
          <w:rFonts w:ascii="Times New Roman" w:eastAsia="Times New Roman" w:hAnsi="Times New Roman" w:cs="Times New Roman"/>
          <w:sz w:val="28"/>
          <w:szCs w:val="28"/>
        </w:rPr>
        <w:t>thuốc cổ truyền, vị thuốc cổ truyền, dược liệu</w:t>
      </w:r>
      <w:r w:rsidRPr="005F66C6">
        <w:rPr>
          <w:rFonts w:ascii="Times New Roman" w:eastAsia="Times New Roman" w:hAnsi="Times New Roman" w:cs="Times New Roman"/>
          <w:spacing w:val="-2"/>
          <w:sz w:val="28"/>
          <w:szCs w:val="28"/>
        </w:rPr>
        <w:t xml:space="preserve"> nhập khẩu phải được viết bằng tiếng Việt hoặc tiếng Anh. Trường hợp viết bằng tiếng Anh, Tờ hướng dẫn sử dụng sản phẩm và Tóm tắt đặc tính sản phẩm phải được viết bằng tiếng Việt. </w:t>
      </w:r>
    </w:p>
    <w:p w14:paraId="2D88D8AD" w14:textId="58FC4BA6" w:rsidR="00AE34E3" w:rsidRPr="005F66C6" w:rsidRDefault="00AE34E3" w:rsidP="00FC6DD9">
      <w:pPr>
        <w:ind w:firstLine="720"/>
        <w:jc w:val="both"/>
        <w:rPr>
          <w:rFonts w:ascii="Times New Roman" w:eastAsia="Times New Roman" w:hAnsi="Times New Roman" w:cs="Times New Roman"/>
          <w:spacing w:val="-2"/>
          <w:sz w:val="28"/>
          <w:szCs w:val="28"/>
        </w:rPr>
      </w:pPr>
      <w:r w:rsidRPr="005F66C6">
        <w:rPr>
          <w:rFonts w:ascii="Times New Roman" w:eastAsia="Times New Roman" w:hAnsi="Times New Roman" w:cs="Times New Roman"/>
          <w:spacing w:val="-2"/>
          <w:sz w:val="28"/>
          <w:szCs w:val="28"/>
        </w:rPr>
        <w:t>2. Quy định về chuẩn bị hồ sơ:</w:t>
      </w:r>
    </w:p>
    <w:p w14:paraId="75ED42E1" w14:textId="72071138" w:rsidR="00AE34E3" w:rsidRPr="000B1A89" w:rsidRDefault="00AE34E3" w:rsidP="00FC6DD9">
      <w:pPr>
        <w:ind w:firstLine="720"/>
        <w:jc w:val="both"/>
        <w:rPr>
          <w:rFonts w:ascii="Times New Roman" w:eastAsia="Times New Roman" w:hAnsi="Times New Roman" w:cs="Times New Roman"/>
          <w:spacing w:val="-2"/>
          <w:sz w:val="28"/>
          <w:szCs w:val="28"/>
        </w:rPr>
      </w:pPr>
      <w:r w:rsidRPr="000B1A89">
        <w:rPr>
          <w:rFonts w:ascii="Times New Roman" w:eastAsia="Times New Roman" w:hAnsi="Times New Roman" w:cs="Times New Roman"/>
          <w:spacing w:val="-2"/>
          <w:sz w:val="28"/>
          <w:szCs w:val="28"/>
        </w:rPr>
        <w:t xml:space="preserve">a) Trường hợp nộp hồ sơ trực tiếp hoặc qua đường bưu điện: Hồ sơ đăng ký phải được chuẩn bị trên khổ giấy A4, đóng chắc chắn. Hồ sơ phải có trang bìa, tờ thông tin sản phẩm, sắp xếp theo đúng trình tự của mục lục, có phân cách giữa các phần; các phần phân cách phải được đánh số thứ tự và có dấu xác nhận của cơ sở đăng ký hoặc cơ sở sản xuất ở trong toàn bộ hồ sơ; riêng tiêu chuẩn chất lượng, phương pháp kiểm nghiệm, phiếu kiểm nghiệm </w:t>
      </w:r>
      <w:r w:rsidR="00150244" w:rsidRPr="000B1A89">
        <w:rPr>
          <w:rFonts w:ascii="Times New Roman" w:eastAsia="Times New Roman" w:hAnsi="Times New Roman" w:cs="Times New Roman"/>
          <w:spacing w:val="-2"/>
          <w:sz w:val="28"/>
          <w:szCs w:val="28"/>
        </w:rPr>
        <w:t>thuốc cổ truyền, vị thuốc cổ truyền</w:t>
      </w:r>
      <w:r w:rsidR="007F5A8E" w:rsidRPr="000B1A89">
        <w:rPr>
          <w:rFonts w:ascii="Times New Roman" w:eastAsia="Times New Roman" w:hAnsi="Times New Roman" w:cs="Times New Roman"/>
          <w:spacing w:val="-2"/>
          <w:sz w:val="28"/>
          <w:szCs w:val="28"/>
        </w:rPr>
        <w:t>,</w:t>
      </w:r>
      <w:r w:rsidR="00150244" w:rsidRPr="000B1A89">
        <w:rPr>
          <w:rFonts w:ascii="Times New Roman" w:eastAsia="Times New Roman" w:hAnsi="Times New Roman" w:cs="Times New Roman"/>
          <w:spacing w:val="-2"/>
          <w:sz w:val="28"/>
          <w:szCs w:val="28"/>
        </w:rPr>
        <w:t xml:space="preserve"> dược liệu</w:t>
      </w:r>
      <w:r w:rsidRPr="000B1A89">
        <w:rPr>
          <w:rFonts w:ascii="Times New Roman" w:eastAsia="Times New Roman" w:hAnsi="Times New Roman" w:cs="Times New Roman"/>
          <w:spacing w:val="-2"/>
          <w:sz w:val="28"/>
          <w:szCs w:val="28"/>
        </w:rPr>
        <w:t xml:space="preserve"> phải có chữ ký của người có thẩm quyền và dấu xác nhận của </w:t>
      </w:r>
      <w:r w:rsidR="00111FBC" w:rsidRPr="000B1A89">
        <w:rPr>
          <w:rFonts w:ascii="Times New Roman" w:eastAsia="Times New Roman" w:hAnsi="Times New Roman" w:cs="Times New Roman"/>
          <w:spacing w:val="-2"/>
          <w:sz w:val="28"/>
          <w:szCs w:val="28"/>
        </w:rPr>
        <w:t xml:space="preserve">cơ sở </w:t>
      </w:r>
      <w:r w:rsidRPr="000B1A89">
        <w:rPr>
          <w:rFonts w:ascii="Times New Roman" w:eastAsia="Times New Roman" w:hAnsi="Times New Roman" w:cs="Times New Roman"/>
          <w:spacing w:val="-2"/>
          <w:sz w:val="28"/>
          <w:szCs w:val="28"/>
        </w:rPr>
        <w:t>sản xuất.</w:t>
      </w:r>
    </w:p>
    <w:p w14:paraId="18D261C1" w14:textId="6BB16C23" w:rsidR="00DD08BC" w:rsidRPr="00AF180B" w:rsidRDefault="00AE34E3" w:rsidP="00FC6DD9">
      <w:pPr>
        <w:ind w:firstLine="720"/>
        <w:jc w:val="both"/>
        <w:rPr>
          <w:rFonts w:ascii="Times New Roman" w:eastAsia="Times New Roman" w:hAnsi="Times New Roman" w:cs="Times New Roman"/>
          <w:spacing w:val="-2"/>
          <w:sz w:val="28"/>
          <w:szCs w:val="28"/>
        </w:rPr>
      </w:pPr>
      <w:r w:rsidRPr="00AF180B">
        <w:rPr>
          <w:rFonts w:ascii="Times New Roman" w:eastAsia="Times New Roman" w:hAnsi="Times New Roman" w:cs="Times New Roman"/>
          <w:spacing w:val="-2"/>
          <w:sz w:val="28"/>
          <w:szCs w:val="28"/>
        </w:rPr>
        <w:t xml:space="preserve">b) Trường hợp nộp hồ sơ trực tuyến: </w:t>
      </w:r>
      <w:r w:rsidR="00DD08BC" w:rsidRPr="00AF180B">
        <w:rPr>
          <w:rFonts w:ascii="Times New Roman" w:eastAsia="Times New Roman" w:hAnsi="Times New Roman" w:cs="Times New Roman"/>
          <w:spacing w:val="-2"/>
          <w:sz w:val="28"/>
          <w:szCs w:val="28"/>
        </w:rPr>
        <w:t xml:space="preserve">Hồ sơ được khai báo trên </w:t>
      </w:r>
      <w:r w:rsidR="00862E13" w:rsidRPr="00AF180B">
        <w:rPr>
          <w:rFonts w:ascii="Times New Roman" w:eastAsia="Times New Roman" w:hAnsi="Times New Roman" w:cs="Times New Roman"/>
          <w:spacing w:val="-2"/>
          <w:sz w:val="28"/>
          <w:szCs w:val="28"/>
        </w:rPr>
        <w:t>hệ thống</w:t>
      </w:r>
      <w:r w:rsidR="00DD08BC" w:rsidRPr="00AF180B">
        <w:rPr>
          <w:rFonts w:ascii="Times New Roman" w:eastAsia="Times New Roman" w:hAnsi="Times New Roman" w:cs="Times New Roman"/>
          <w:spacing w:val="-2"/>
          <w:sz w:val="28"/>
          <w:szCs w:val="28"/>
        </w:rPr>
        <w:t xml:space="preserve"> dịch vụ công trực tuyến</w:t>
      </w:r>
      <w:r w:rsidR="00987D89" w:rsidRPr="00AF180B">
        <w:rPr>
          <w:rFonts w:ascii="Times New Roman" w:eastAsia="Times New Roman" w:hAnsi="Times New Roman" w:cs="Times New Roman"/>
          <w:spacing w:val="-2"/>
          <w:sz w:val="28"/>
          <w:szCs w:val="28"/>
        </w:rPr>
        <w:t>,</w:t>
      </w:r>
      <w:r w:rsidR="00862E13" w:rsidRPr="00AF180B">
        <w:rPr>
          <w:rFonts w:ascii="Times New Roman" w:eastAsia="Times New Roman" w:hAnsi="Times New Roman" w:cs="Times New Roman"/>
          <w:spacing w:val="-2"/>
          <w:sz w:val="28"/>
          <w:szCs w:val="28"/>
        </w:rPr>
        <w:t xml:space="preserve"> trường hợp hồ sơ phải scan</w:t>
      </w:r>
      <w:r w:rsidR="00987D89" w:rsidRPr="00AF180B">
        <w:rPr>
          <w:rFonts w:ascii="Times New Roman" w:eastAsia="Times New Roman" w:hAnsi="Times New Roman" w:cs="Times New Roman"/>
          <w:spacing w:val="-2"/>
          <w:sz w:val="28"/>
          <w:szCs w:val="28"/>
        </w:rPr>
        <w:t xml:space="preserve"> </w:t>
      </w:r>
      <w:r w:rsidR="00862E13" w:rsidRPr="00AF180B">
        <w:rPr>
          <w:rFonts w:ascii="Times New Roman" w:eastAsia="Times New Roman" w:hAnsi="Times New Roman" w:cs="Times New Roman"/>
          <w:spacing w:val="-2"/>
          <w:sz w:val="28"/>
          <w:szCs w:val="28"/>
        </w:rPr>
        <w:t>thì được trình bày trên khổ giấy A4. Mỗi tài liệu được sắp xếp theo thứ tự của mục lục để thuận lợi tra cứu và rà soát trong quá trình thẩm định.</w:t>
      </w:r>
    </w:p>
    <w:p w14:paraId="1D370228" w14:textId="77777777" w:rsidR="00B34DF2" w:rsidRPr="000B1A89" w:rsidRDefault="00AE34E3" w:rsidP="00FC6DD9">
      <w:pPr>
        <w:ind w:firstLine="720"/>
        <w:jc w:val="both"/>
        <w:rPr>
          <w:rFonts w:ascii="Times New Roman" w:eastAsia="Times New Roman" w:hAnsi="Times New Roman" w:cs="Times New Roman"/>
          <w:spacing w:val="-2"/>
          <w:sz w:val="28"/>
          <w:szCs w:val="28"/>
          <w:lang w:val="it-IT"/>
        </w:rPr>
      </w:pPr>
      <w:r w:rsidRPr="000B1A89">
        <w:rPr>
          <w:rFonts w:ascii="Times New Roman" w:eastAsia="Times New Roman" w:hAnsi="Times New Roman" w:cs="Times New Roman"/>
          <w:spacing w:val="-2"/>
          <w:sz w:val="28"/>
          <w:szCs w:val="28"/>
        </w:rPr>
        <w:t xml:space="preserve">3. </w:t>
      </w:r>
      <w:r w:rsidRPr="000B1A89">
        <w:rPr>
          <w:rFonts w:ascii="Times New Roman" w:eastAsia="Times New Roman" w:hAnsi="Times New Roman" w:cs="Times New Roman"/>
          <w:spacing w:val="-2"/>
          <w:sz w:val="28"/>
          <w:szCs w:val="28"/>
          <w:lang w:val="it-IT"/>
        </w:rPr>
        <w:t xml:space="preserve">Nhãn </w:t>
      </w:r>
      <w:r w:rsidR="00150244" w:rsidRPr="000B1A89">
        <w:rPr>
          <w:rFonts w:ascii="Times New Roman" w:eastAsia="Times New Roman" w:hAnsi="Times New Roman" w:cs="Times New Roman"/>
          <w:spacing w:val="-2"/>
          <w:sz w:val="28"/>
          <w:szCs w:val="28"/>
          <w:lang w:val="it-IT"/>
        </w:rPr>
        <w:t>thuốc cổ truyền, vị thuốc cổ truyền</w:t>
      </w:r>
      <w:r w:rsidR="009D3561" w:rsidRPr="000B1A89">
        <w:rPr>
          <w:rFonts w:ascii="Times New Roman" w:eastAsia="Times New Roman" w:hAnsi="Times New Roman" w:cs="Times New Roman"/>
          <w:spacing w:val="-2"/>
          <w:sz w:val="28"/>
          <w:szCs w:val="28"/>
          <w:lang w:val="it-IT"/>
        </w:rPr>
        <w:t>,</w:t>
      </w:r>
      <w:r w:rsidR="00150244" w:rsidRPr="000B1A89">
        <w:rPr>
          <w:rFonts w:ascii="Times New Roman" w:eastAsia="Times New Roman" w:hAnsi="Times New Roman" w:cs="Times New Roman"/>
          <w:spacing w:val="-2"/>
          <w:sz w:val="28"/>
          <w:szCs w:val="28"/>
          <w:lang w:val="it-IT"/>
        </w:rPr>
        <w:t xml:space="preserve"> dược liệu</w:t>
      </w:r>
      <w:r w:rsidRPr="000B1A89">
        <w:rPr>
          <w:rFonts w:ascii="Times New Roman" w:eastAsia="Times New Roman" w:hAnsi="Times New Roman" w:cs="Times New Roman"/>
          <w:spacing w:val="-2"/>
          <w:sz w:val="28"/>
          <w:szCs w:val="28"/>
          <w:lang w:val="it-IT"/>
        </w:rPr>
        <w:t>:</w:t>
      </w:r>
    </w:p>
    <w:p w14:paraId="714FBD86" w14:textId="29B08E52" w:rsidR="00776485" w:rsidRPr="000B1A89" w:rsidRDefault="00B34DF2" w:rsidP="00776485">
      <w:pPr>
        <w:ind w:firstLine="720"/>
        <w:jc w:val="both"/>
        <w:rPr>
          <w:rFonts w:ascii="Times New Roman" w:eastAsia="Times New Roman" w:hAnsi="Times New Roman" w:cs="Times New Roman"/>
          <w:strike/>
          <w:spacing w:val="-2"/>
          <w:sz w:val="28"/>
          <w:szCs w:val="28"/>
          <w:lang w:val="it-IT"/>
        </w:rPr>
      </w:pPr>
      <w:r w:rsidRPr="000B1A89">
        <w:rPr>
          <w:rFonts w:ascii="Times New Roman" w:eastAsia="Times New Roman" w:hAnsi="Times New Roman" w:cs="Times New Roman"/>
          <w:spacing w:val="-2"/>
          <w:sz w:val="28"/>
          <w:szCs w:val="28"/>
          <w:lang w:val="it-IT"/>
        </w:rPr>
        <w:t xml:space="preserve">a) </w:t>
      </w:r>
      <w:r w:rsidR="00AE34E3" w:rsidRPr="000B1A89">
        <w:rPr>
          <w:rFonts w:ascii="Times New Roman" w:eastAsia="Times New Roman" w:hAnsi="Times New Roman" w:cs="Times New Roman"/>
          <w:spacing w:val="-2"/>
          <w:sz w:val="28"/>
          <w:szCs w:val="28"/>
          <w:lang w:val="it-IT"/>
        </w:rPr>
        <w:t xml:space="preserve"> </w:t>
      </w:r>
      <w:r w:rsidRPr="000B1A89">
        <w:rPr>
          <w:rFonts w:ascii="Times New Roman" w:eastAsia="Times New Roman" w:hAnsi="Times New Roman" w:cs="Times New Roman"/>
          <w:spacing w:val="-2"/>
          <w:sz w:val="28"/>
          <w:szCs w:val="28"/>
          <w:lang w:val="it-IT"/>
        </w:rPr>
        <w:t xml:space="preserve">Nội dung, cách </w:t>
      </w:r>
      <w:r w:rsidRPr="0004534A">
        <w:rPr>
          <w:rFonts w:ascii="Times New Roman" w:eastAsia="Times New Roman" w:hAnsi="Times New Roman" w:cs="Times New Roman"/>
          <w:spacing w:val="-2"/>
          <w:sz w:val="28"/>
          <w:szCs w:val="28"/>
          <w:lang w:val="it-IT"/>
        </w:rPr>
        <w:t>ghi nhãn của thuốc cổ truyền</w:t>
      </w:r>
      <w:r w:rsidR="00F967D1" w:rsidRPr="0004534A">
        <w:rPr>
          <w:rFonts w:ascii="Times New Roman" w:eastAsia="Times New Roman" w:hAnsi="Times New Roman" w:cs="Times New Roman"/>
          <w:spacing w:val="-2"/>
          <w:sz w:val="28"/>
          <w:szCs w:val="28"/>
          <w:lang w:val="it-IT"/>
        </w:rPr>
        <w:t>, vị thuốc cổ truyền, dược liệu</w:t>
      </w:r>
      <w:r w:rsidRPr="0004534A">
        <w:rPr>
          <w:rFonts w:ascii="Times New Roman" w:eastAsia="Times New Roman" w:hAnsi="Times New Roman" w:cs="Times New Roman"/>
          <w:spacing w:val="-2"/>
          <w:sz w:val="28"/>
          <w:szCs w:val="28"/>
          <w:lang w:val="it-IT"/>
        </w:rPr>
        <w:t xml:space="preserve"> được thực hiện theo quy định tại Thô</w:t>
      </w:r>
      <w:r w:rsidR="006511FE" w:rsidRPr="0004534A">
        <w:rPr>
          <w:rFonts w:ascii="Times New Roman" w:eastAsia="Times New Roman" w:hAnsi="Times New Roman" w:cs="Times New Roman"/>
          <w:spacing w:val="-2"/>
          <w:sz w:val="28"/>
          <w:szCs w:val="28"/>
          <w:lang w:val="it-IT"/>
        </w:rPr>
        <w:t xml:space="preserve">ng tư số 01/2018/TT-BYT ngày 18 </w:t>
      </w:r>
      <w:r w:rsidR="00CC44DF" w:rsidRPr="0004534A">
        <w:rPr>
          <w:rFonts w:ascii="Times New Roman" w:eastAsia="Times New Roman" w:hAnsi="Times New Roman" w:cs="Times New Roman"/>
          <w:spacing w:val="-2"/>
          <w:sz w:val="28"/>
          <w:szCs w:val="28"/>
          <w:lang w:val="it-IT"/>
        </w:rPr>
        <w:t>tháng</w:t>
      </w:r>
      <w:r w:rsidR="006511FE" w:rsidRPr="0004534A">
        <w:rPr>
          <w:rFonts w:ascii="Times New Roman" w:eastAsia="Times New Roman" w:hAnsi="Times New Roman" w:cs="Times New Roman"/>
          <w:spacing w:val="-2"/>
          <w:sz w:val="28"/>
          <w:szCs w:val="28"/>
          <w:lang w:val="it-IT"/>
        </w:rPr>
        <w:t xml:space="preserve"> 01 năm </w:t>
      </w:r>
      <w:r w:rsidRPr="0004534A">
        <w:rPr>
          <w:rFonts w:ascii="Times New Roman" w:eastAsia="Times New Roman" w:hAnsi="Times New Roman" w:cs="Times New Roman"/>
          <w:spacing w:val="-2"/>
          <w:sz w:val="28"/>
          <w:szCs w:val="28"/>
          <w:lang w:val="it-IT"/>
        </w:rPr>
        <w:t>2018 của Bộ trưởng Bộ Y tế quy định ghi nhãn thuốc, nguyên liệu làm thuốc và tờ hướng dẫn</w:t>
      </w:r>
      <w:r w:rsidRPr="000B1A89">
        <w:rPr>
          <w:rFonts w:ascii="Times New Roman" w:eastAsia="Times New Roman" w:hAnsi="Times New Roman" w:cs="Times New Roman"/>
          <w:spacing w:val="-2"/>
          <w:sz w:val="28"/>
          <w:szCs w:val="28"/>
          <w:lang w:val="it-IT"/>
        </w:rPr>
        <w:t xml:space="preserve"> sử dụng thuốc</w:t>
      </w:r>
      <w:r w:rsidR="00507677">
        <w:rPr>
          <w:rFonts w:ascii="Times New Roman" w:eastAsia="Times New Roman" w:hAnsi="Times New Roman" w:cs="Times New Roman"/>
          <w:spacing w:val="-2"/>
          <w:sz w:val="28"/>
          <w:szCs w:val="28"/>
          <w:lang w:val="it-IT"/>
        </w:rPr>
        <w:t xml:space="preserve"> và </w:t>
      </w:r>
      <w:r w:rsidR="006511FE">
        <w:rPr>
          <w:rFonts w:ascii="Times New Roman" w:eastAsia="Times New Roman" w:hAnsi="Times New Roman" w:cs="Times New Roman"/>
          <w:spacing w:val="-2"/>
          <w:sz w:val="28"/>
          <w:szCs w:val="28"/>
          <w:lang w:val="it-IT"/>
        </w:rPr>
        <w:t xml:space="preserve">Thông tư số </w:t>
      </w:r>
      <w:r w:rsidR="006511FE" w:rsidRPr="00CC44DF">
        <w:rPr>
          <w:rFonts w:ascii="Times New Roman" w:eastAsia="Times New Roman" w:hAnsi="Times New Roman" w:cs="Times New Roman"/>
          <w:spacing w:val="-2"/>
          <w:sz w:val="28"/>
          <w:szCs w:val="28"/>
          <w:lang w:val="it-IT"/>
        </w:rPr>
        <w:t xml:space="preserve">23/2023/TT-BYT ngày 30 ngày 11 tháng 2023 của Bộ trưởng Bộ Y tế quy định sửa đổi, bổ sung một số điều tại Thông tư số 01/2018/TT-BYT ngày 18 tháng 01 năm 2018  của </w:t>
      </w:r>
      <w:r w:rsidR="006511FE" w:rsidRPr="00CC44DF">
        <w:rPr>
          <w:rFonts w:ascii="Times New Roman" w:eastAsia="Times New Roman" w:hAnsi="Times New Roman" w:cs="Times New Roman"/>
          <w:spacing w:val="-2"/>
          <w:sz w:val="28"/>
          <w:szCs w:val="28"/>
          <w:lang w:val="it-IT"/>
        </w:rPr>
        <w:lastRenderedPageBreak/>
        <w:t>Bộ trưởng Bộ Y tế quy định ghi nhãn thuốc, nguyên liệu làm thuốc và tờ hướng dẫn sử dụng thuốc</w:t>
      </w:r>
      <w:r w:rsidRPr="000B1A89">
        <w:rPr>
          <w:rFonts w:ascii="Times New Roman" w:eastAsia="Times New Roman" w:hAnsi="Times New Roman" w:cs="Times New Roman"/>
          <w:spacing w:val="-2"/>
          <w:sz w:val="28"/>
          <w:szCs w:val="28"/>
          <w:lang w:val="it-IT"/>
        </w:rPr>
        <w:t>.</w:t>
      </w:r>
      <w:r w:rsidR="00776485" w:rsidRPr="000B1A89">
        <w:rPr>
          <w:rFonts w:ascii="Times New Roman" w:eastAsia="Times New Roman" w:hAnsi="Times New Roman" w:cs="Times New Roman"/>
          <w:spacing w:val="-2"/>
          <w:sz w:val="28"/>
          <w:szCs w:val="28"/>
          <w:lang w:val="it-IT"/>
        </w:rPr>
        <w:t xml:space="preserve"> </w:t>
      </w:r>
      <w:r w:rsidR="00DF2525" w:rsidRPr="000B1A89">
        <w:rPr>
          <w:rFonts w:ascii="Times New Roman" w:eastAsia="Times New Roman" w:hAnsi="Times New Roman" w:cs="Times New Roman"/>
          <w:spacing w:val="-2"/>
          <w:sz w:val="28"/>
          <w:szCs w:val="28"/>
          <w:lang w:val="it-IT"/>
        </w:rPr>
        <w:t>C</w:t>
      </w:r>
      <w:r w:rsidR="007B12AB" w:rsidRPr="000B1A89">
        <w:rPr>
          <w:rFonts w:ascii="Times New Roman" w:eastAsia="Times New Roman" w:hAnsi="Times New Roman" w:cs="Times New Roman"/>
          <w:spacing w:val="-2"/>
          <w:sz w:val="28"/>
          <w:szCs w:val="28"/>
          <w:lang w:val="it-IT"/>
        </w:rPr>
        <w:t xml:space="preserve">ơ sở </w:t>
      </w:r>
      <w:r w:rsidR="007C6D3D">
        <w:rPr>
          <w:rFonts w:ascii="Times New Roman" w:eastAsia="Times New Roman" w:hAnsi="Times New Roman" w:cs="Times New Roman"/>
          <w:spacing w:val="-2"/>
          <w:sz w:val="28"/>
          <w:szCs w:val="28"/>
          <w:lang w:val="it-IT"/>
        </w:rPr>
        <w:t xml:space="preserve">tự </w:t>
      </w:r>
      <w:r w:rsidR="007B12AB" w:rsidRPr="000B1A89">
        <w:rPr>
          <w:rFonts w:ascii="Times New Roman" w:eastAsia="Times New Roman" w:hAnsi="Times New Roman" w:cs="Times New Roman"/>
          <w:spacing w:val="-2"/>
          <w:sz w:val="28"/>
          <w:szCs w:val="28"/>
          <w:lang w:val="it-IT"/>
        </w:rPr>
        <w:t>chịu trách nh</w:t>
      </w:r>
      <w:r w:rsidR="007C6D3D">
        <w:rPr>
          <w:rFonts w:ascii="Times New Roman" w:eastAsia="Times New Roman" w:hAnsi="Times New Roman" w:cs="Times New Roman"/>
          <w:spacing w:val="-2"/>
          <w:sz w:val="28"/>
          <w:szCs w:val="28"/>
          <w:lang w:val="it-IT"/>
        </w:rPr>
        <w:t xml:space="preserve">iệm </w:t>
      </w:r>
      <w:r w:rsidR="00111FF5">
        <w:rPr>
          <w:rFonts w:ascii="Times New Roman" w:eastAsia="Times New Roman" w:hAnsi="Times New Roman" w:cs="Times New Roman"/>
          <w:spacing w:val="-2"/>
          <w:sz w:val="28"/>
          <w:szCs w:val="28"/>
          <w:lang w:val="it-IT"/>
        </w:rPr>
        <w:t xml:space="preserve">về nội dung </w:t>
      </w:r>
      <w:r w:rsidR="007C6D3D">
        <w:rPr>
          <w:rFonts w:ascii="Times New Roman" w:eastAsia="Times New Roman" w:hAnsi="Times New Roman" w:cs="Times New Roman"/>
          <w:spacing w:val="-2"/>
          <w:sz w:val="28"/>
          <w:szCs w:val="28"/>
          <w:lang w:val="it-IT"/>
        </w:rPr>
        <w:t xml:space="preserve">nhãn </w:t>
      </w:r>
      <w:r w:rsidR="007B12AB" w:rsidRPr="000B1A89">
        <w:rPr>
          <w:rFonts w:ascii="Times New Roman" w:eastAsia="Times New Roman" w:hAnsi="Times New Roman" w:cs="Times New Roman"/>
          <w:spacing w:val="-2"/>
          <w:sz w:val="28"/>
          <w:szCs w:val="28"/>
          <w:lang w:val="it-IT"/>
        </w:rPr>
        <w:t>vị thuốc cổ truyền</w:t>
      </w:r>
      <w:r w:rsidR="007C6D3D">
        <w:rPr>
          <w:rFonts w:ascii="Times New Roman" w:eastAsia="Times New Roman" w:hAnsi="Times New Roman" w:cs="Times New Roman"/>
          <w:spacing w:val="-2"/>
          <w:sz w:val="28"/>
          <w:szCs w:val="28"/>
          <w:lang w:val="it-IT"/>
        </w:rPr>
        <w:t>, dược liệu.</w:t>
      </w:r>
    </w:p>
    <w:p w14:paraId="6919DF16" w14:textId="201B29FF" w:rsidR="00AE34E3" w:rsidRPr="000B1A89" w:rsidRDefault="00B34DF2" w:rsidP="00AE6F93">
      <w:pPr>
        <w:ind w:firstLine="720"/>
        <w:jc w:val="both"/>
        <w:rPr>
          <w:rFonts w:ascii="Times New Roman" w:eastAsia="Times New Roman" w:hAnsi="Times New Roman" w:cs="Times New Roman"/>
          <w:strike/>
          <w:spacing w:val="-2"/>
          <w:sz w:val="28"/>
          <w:szCs w:val="28"/>
          <w:lang w:val="it-IT"/>
        </w:rPr>
      </w:pPr>
      <w:r w:rsidRPr="000B1A89">
        <w:rPr>
          <w:rFonts w:ascii="Times New Roman" w:eastAsia="Times New Roman" w:hAnsi="Times New Roman" w:cs="Times New Roman"/>
          <w:spacing w:val="-2"/>
          <w:sz w:val="28"/>
          <w:szCs w:val="28"/>
          <w:lang w:val="it-IT"/>
        </w:rPr>
        <w:t>b</w:t>
      </w:r>
      <w:r w:rsidR="00690403" w:rsidRPr="000B1A89">
        <w:rPr>
          <w:rFonts w:ascii="Times New Roman" w:eastAsia="Times New Roman" w:hAnsi="Times New Roman" w:cs="Times New Roman"/>
          <w:spacing w:val="-2"/>
          <w:sz w:val="28"/>
          <w:szCs w:val="28"/>
          <w:lang w:val="it-IT"/>
        </w:rPr>
        <w:t>) Trường hợp hồ sơ nộp trực tiếp hoặc qua đường bưu điện: m</w:t>
      </w:r>
      <w:r w:rsidR="00AE34E3" w:rsidRPr="000B1A89">
        <w:rPr>
          <w:rFonts w:ascii="Times New Roman" w:eastAsia="Times New Roman" w:hAnsi="Times New Roman" w:cs="Times New Roman"/>
          <w:spacing w:val="-2"/>
          <w:sz w:val="28"/>
          <w:szCs w:val="28"/>
          <w:lang w:val="it-IT"/>
        </w:rPr>
        <w:t xml:space="preserve">ỗi </w:t>
      </w:r>
      <w:r w:rsidR="00222954" w:rsidRPr="000B1A89">
        <w:rPr>
          <w:rFonts w:ascii="Times New Roman" w:eastAsia="Times New Roman" w:hAnsi="Times New Roman" w:cs="Times New Roman"/>
          <w:spacing w:val="-2"/>
          <w:sz w:val="28"/>
          <w:szCs w:val="28"/>
          <w:lang w:val="it-IT"/>
        </w:rPr>
        <w:t>thuốc cổ truyền</w:t>
      </w:r>
      <w:r w:rsidR="009D7481">
        <w:rPr>
          <w:rFonts w:ascii="Times New Roman" w:eastAsia="Times New Roman" w:hAnsi="Times New Roman" w:cs="Times New Roman"/>
          <w:spacing w:val="-2"/>
          <w:sz w:val="28"/>
          <w:szCs w:val="28"/>
          <w:lang w:val="it-IT"/>
        </w:rPr>
        <w:t>,</w:t>
      </w:r>
      <w:r w:rsidR="009D7481" w:rsidRPr="000B1A89">
        <w:rPr>
          <w:rFonts w:ascii="Times New Roman" w:eastAsia="Times New Roman" w:hAnsi="Times New Roman" w:cs="Times New Roman"/>
          <w:spacing w:val="-2"/>
          <w:sz w:val="28"/>
          <w:szCs w:val="28"/>
          <w:lang w:val="it-IT"/>
        </w:rPr>
        <w:t xml:space="preserve"> vị thuốc cổ truyền, dược liệu</w:t>
      </w:r>
      <w:r w:rsidR="000E6588" w:rsidRPr="000B1A89">
        <w:rPr>
          <w:rFonts w:ascii="Times New Roman" w:eastAsia="Times New Roman" w:hAnsi="Times New Roman" w:cs="Times New Roman"/>
          <w:spacing w:val="-2"/>
          <w:sz w:val="28"/>
          <w:szCs w:val="28"/>
          <w:lang w:val="it-IT"/>
        </w:rPr>
        <w:t xml:space="preserve"> phải có 02</w:t>
      </w:r>
      <w:r w:rsidR="00694FA5" w:rsidRPr="000B1A89">
        <w:rPr>
          <w:rFonts w:ascii="Times New Roman" w:eastAsia="Times New Roman" w:hAnsi="Times New Roman" w:cs="Times New Roman"/>
          <w:spacing w:val="-2"/>
          <w:sz w:val="28"/>
          <w:szCs w:val="28"/>
          <w:lang w:val="it-IT"/>
        </w:rPr>
        <w:t xml:space="preserve"> (hai</w:t>
      </w:r>
      <w:r w:rsidR="00AE34E3" w:rsidRPr="000B1A89">
        <w:rPr>
          <w:rFonts w:ascii="Times New Roman" w:eastAsia="Times New Roman" w:hAnsi="Times New Roman" w:cs="Times New Roman"/>
          <w:spacing w:val="-2"/>
          <w:sz w:val="28"/>
          <w:szCs w:val="28"/>
          <w:lang w:val="it-IT"/>
        </w:rPr>
        <w:t xml:space="preserve">) bộ mẫu </w:t>
      </w:r>
      <w:r w:rsidR="00B357F0" w:rsidRPr="000B1A89">
        <w:rPr>
          <w:rFonts w:ascii="Times New Roman" w:eastAsia="Times New Roman" w:hAnsi="Times New Roman" w:cs="Times New Roman"/>
          <w:spacing w:val="-2"/>
          <w:sz w:val="28"/>
          <w:szCs w:val="28"/>
          <w:lang w:val="it-IT"/>
        </w:rPr>
        <w:t>nhãn; đối với</w:t>
      </w:r>
      <w:r w:rsidR="00AE34E3" w:rsidRPr="000B1A89">
        <w:rPr>
          <w:rFonts w:ascii="Times New Roman" w:eastAsia="Times New Roman" w:hAnsi="Times New Roman" w:cs="Times New Roman"/>
          <w:spacing w:val="-2"/>
          <w:sz w:val="28"/>
          <w:szCs w:val="28"/>
          <w:lang w:val="it-IT"/>
        </w:rPr>
        <w:t xml:space="preserve"> </w:t>
      </w:r>
      <w:r w:rsidR="00DB16E9" w:rsidRPr="000B1A89">
        <w:rPr>
          <w:rFonts w:ascii="Times New Roman" w:eastAsia="Times New Roman" w:hAnsi="Times New Roman" w:cs="Times New Roman"/>
          <w:spacing w:val="-2"/>
          <w:sz w:val="28"/>
          <w:szCs w:val="28"/>
          <w:lang w:val="it-IT"/>
        </w:rPr>
        <w:t xml:space="preserve">thuốc cổ truyền nhập khẩu phải có </w:t>
      </w:r>
      <w:r w:rsidR="00DB16E9">
        <w:rPr>
          <w:rFonts w:ascii="Times New Roman" w:eastAsia="Times New Roman" w:hAnsi="Times New Roman" w:cs="Times New Roman"/>
          <w:spacing w:val="-2"/>
          <w:sz w:val="28"/>
          <w:szCs w:val="28"/>
          <w:lang w:val="it-IT"/>
        </w:rPr>
        <w:t>thêm</w:t>
      </w:r>
      <w:r w:rsidR="005B0D94">
        <w:rPr>
          <w:rFonts w:ascii="Times New Roman" w:eastAsia="Times New Roman" w:hAnsi="Times New Roman" w:cs="Times New Roman"/>
          <w:spacing w:val="-2"/>
          <w:sz w:val="28"/>
          <w:szCs w:val="28"/>
          <w:lang w:val="it-IT"/>
        </w:rPr>
        <w:t xml:space="preserve"> </w:t>
      </w:r>
      <w:r w:rsidR="00AE34E3" w:rsidRPr="000B1A89">
        <w:rPr>
          <w:rFonts w:ascii="Times New Roman" w:eastAsia="Times New Roman" w:hAnsi="Times New Roman" w:cs="Times New Roman"/>
          <w:spacing w:val="-2"/>
          <w:sz w:val="28"/>
          <w:szCs w:val="28"/>
          <w:lang w:val="it-IT"/>
        </w:rPr>
        <w:t xml:space="preserve">01 (một) bộ </w:t>
      </w:r>
      <w:r w:rsidR="00DB16E9">
        <w:rPr>
          <w:rFonts w:ascii="Times New Roman" w:eastAsia="Times New Roman" w:hAnsi="Times New Roman" w:cs="Times New Roman"/>
          <w:spacing w:val="-2"/>
          <w:sz w:val="28"/>
          <w:szCs w:val="28"/>
          <w:lang w:val="it-IT"/>
        </w:rPr>
        <w:t xml:space="preserve">mẫu </w:t>
      </w:r>
      <w:r w:rsidR="00AE34E3" w:rsidRPr="000B1A89">
        <w:rPr>
          <w:rFonts w:ascii="Times New Roman" w:eastAsia="Times New Roman" w:hAnsi="Times New Roman" w:cs="Times New Roman"/>
          <w:spacing w:val="-2"/>
          <w:sz w:val="28"/>
          <w:szCs w:val="28"/>
          <w:lang w:val="it-IT"/>
        </w:rPr>
        <w:t>nhãn thực tế</w:t>
      </w:r>
      <w:r w:rsidR="00602DA3" w:rsidRPr="000B1A89">
        <w:rPr>
          <w:rFonts w:ascii="Times New Roman" w:eastAsia="Times New Roman" w:hAnsi="Times New Roman" w:cs="Times New Roman"/>
          <w:spacing w:val="-2"/>
          <w:sz w:val="28"/>
          <w:szCs w:val="28"/>
          <w:lang w:val="it-IT"/>
        </w:rPr>
        <w:t xml:space="preserve"> lưu hành tại nước xuất khẩu</w:t>
      </w:r>
      <w:r w:rsidR="00AE34E3" w:rsidRPr="000B1A89">
        <w:rPr>
          <w:rFonts w:ascii="Times New Roman" w:eastAsia="Times New Roman" w:hAnsi="Times New Roman" w:cs="Times New Roman"/>
          <w:spacing w:val="-2"/>
          <w:sz w:val="28"/>
          <w:szCs w:val="28"/>
          <w:lang w:val="it-IT"/>
        </w:rPr>
        <w:t xml:space="preserve">. </w:t>
      </w:r>
      <w:r w:rsidR="00AE6F93" w:rsidRPr="000B1A89">
        <w:rPr>
          <w:rFonts w:ascii="Times New Roman" w:eastAsia="Times New Roman" w:hAnsi="Times New Roman" w:cs="Times New Roman"/>
          <w:spacing w:val="-2"/>
          <w:sz w:val="28"/>
          <w:szCs w:val="28"/>
          <w:lang w:val="it-IT"/>
        </w:rPr>
        <w:t>Mẫu nhãn được đóng dấu của cơ sở đăng ký.</w:t>
      </w:r>
    </w:p>
    <w:p w14:paraId="0AF81AC8" w14:textId="7819E138" w:rsidR="00DB16E9" w:rsidRDefault="00B34DF2" w:rsidP="009D7481">
      <w:pPr>
        <w:ind w:firstLine="720"/>
        <w:jc w:val="both"/>
        <w:rPr>
          <w:rFonts w:ascii="Times New Roman" w:eastAsia="Times New Roman" w:hAnsi="Times New Roman" w:cs="Times New Roman"/>
          <w:spacing w:val="-2"/>
          <w:sz w:val="28"/>
          <w:szCs w:val="28"/>
          <w:lang w:val="it-IT"/>
        </w:rPr>
      </w:pPr>
      <w:r w:rsidRPr="000B1A89">
        <w:rPr>
          <w:rFonts w:ascii="Times New Roman" w:eastAsia="Times New Roman" w:hAnsi="Times New Roman" w:cs="Times New Roman"/>
          <w:spacing w:val="-2"/>
          <w:sz w:val="28"/>
          <w:szCs w:val="28"/>
          <w:lang w:val="it-IT"/>
        </w:rPr>
        <w:t>c</w:t>
      </w:r>
      <w:r w:rsidR="005767E5" w:rsidRPr="000B1A89">
        <w:rPr>
          <w:rFonts w:ascii="Times New Roman" w:eastAsia="Times New Roman" w:hAnsi="Times New Roman" w:cs="Times New Roman"/>
          <w:spacing w:val="-2"/>
          <w:sz w:val="28"/>
          <w:szCs w:val="28"/>
          <w:lang w:val="it-IT"/>
        </w:rPr>
        <w:t xml:space="preserve">) Trường hợp hồ sơ nộp trực tuyến: </w:t>
      </w:r>
      <w:r w:rsidR="00DB16E9">
        <w:rPr>
          <w:rFonts w:ascii="Times New Roman" w:eastAsia="Times New Roman" w:hAnsi="Times New Roman" w:cs="Times New Roman"/>
          <w:spacing w:val="-2"/>
          <w:sz w:val="28"/>
          <w:szCs w:val="28"/>
          <w:lang w:val="it-IT"/>
        </w:rPr>
        <w:t>bộ mẫu nhãn được chuẩn bị bằng file pdf</w:t>
      </w:r>
      <w:r w:rsidR="009D7481">
        <w:rPr>
          <w:rFonts w:ascii="Times New Roman" w:eastAsia="Times New Roman" w:hAnsi="Times New Roman" w:cs="Times New Roman"/>
          <w:spacing w:val="-2"/>
          <w:sz w:val="28"/>
          <w:szCs w:val="28"/>
          <w:lang w:val="it-IT"/>
        </w:rPr>
        <w:t xml:space="preserve"> bao gồm:</w:t>
      </w:r>
      <w:r w:rsidR="00DB16E9">
        <w:rPr>
          <w:rFonts w:ascii="Times New Roman" w:eastAsia="Times New Roman" w:hAnsi="Times New Roman" w:cs="Times New Roman"/>
          <w:spacing w:val="-2"/>
          <w:sz w:val="28"/>
          <w:szCs w:val="28"/>
          <w:lang w:val="it-IT"/>
        </w:rPr>
        <w:t xml:space="preserve"> </w:t>
      </w:r>
      <w:r w:rsidR="009D7481">
        <w:rPr>
          <w:rFonts w:ascii="Times New Roman" w:eastAsia="Times New Roman" w:hAnsi="Times New Roman" w:cs="Times New Roman"/>
          <w:spacing w:val="-2"/>
          <w:sz w:val="28"/>
          <w:szCs w:val="28"/>
          <w:lang w:val="it-IT"/>
        </w:rPr>
        <w:t xml:space="preserve">01 (một) bộ mẫu nhãn </w:t>
      </w:r>
      <w:r w:rsidR="009D7481" w:rsidRPr="000B1A89">
        <w:rPr>
          <w:rFonts w:ascii="Times New Roman" w:eastAsia="Times New Roman" w:hAnsi="Times New Roman" w:cs="Times New Roman"/>
          <w:spacing w:val="-2"/>
          <w:sz w:val="28"/>
          <w:szCs w:val="28"/>
          <w:lang w:val="it-IT"/>
        </w:rPr>
        <w:t>thuốc cổ truyền</w:t>
      </w:r>
      <w:r w:rsidR="009D7481">
        <w:rPr>
          <w:rFonts w:ascii="Times New Roman" w:eastAsia="Times New Roman" w:hAnsi="Times New Roman" w:cs="Times New Roman"/>
          <w:spacing w:val="-2"/>
          <w:sz w:val="28"/>
          <w:szCs w:val="28"/>
          <w:lang w:val="it-IT"/>
        </w:rPr>
        <w:t>,</w:t>
      </w:r>
      <w:r w:rsidR="009D7481" w:rsidRPr="000B1A89">
        <w:rPr>
          <w:rFonts w:ascii="Times New Roman" w:eastAsia="Times New Roman" w:hAnsi="Times New Roman" w:cs="Times New Roman"/>
          <w:spacing w:val="-2"/>
          <w:sz w:val="28"/>
          <w:szCs w:val="28"/>
          <w:lang w:val="it-IT"/>
        </w:rPr>
        <w:t xml:space="preserve"> vị thuốc cổ truyền, dược liệu</w:t>
      </w:r>
      <w:r w:rsidR="009D7481">
        <w:rPr>
          <w:rFonts w:ascii="Times New Roman" w:eastAsia="Times New Roman" w:hAnsi="Times New Roman" w:cs="Times New Roman"/>
          <w:spacing w:val="-2"/>
          <w:sz w:val="28"/>
          <w:szCs w:val="28"/>
          <w:lang w:val="it-IT"/>
        </w:rPr>
        <w:t xml:space="preserve">; </w:t>
      </w:r>
      <w:r w:rsidR="00DB16E9">
        <w:rPr>
          <w:rFonts w:ascii="Times New Roman" w:eastAsia="Times New Roman" w:hAnsi="Times New Roman" w:cs="Times New Roman"/>
          <w:spacing w:val="-2"/>
          <w:sz w:val="28"/>
          <w:szCs w:val="28"/>
          <w:lang w:val="it-IT"/>
        </w:rPr>
        <w:t xml:space="preserve">đối với </w:t>
      </w:r>
      <w:r w:rsidR="00DB16E9" w:rsidRPr="000B1A89">
        <w:rPr>
          <w:rFonts w:ascii="Times New Roman" w:eastAsia="Times New Roman" w:hAnsi="Times New Roman" w:cs="Times New Roman"/>
          <w:spacing w:val="-2"/>
          <w:sz w:val="28"/>
          <w:szCs w:val="28"/>
          <w:lang w:val="it-IT"/>
        </w:rPr>
        <w:t xml:space="preserve">thuốc cổ truyền nhập khẩu phải có </w:t>
      </w:r>
      <w:r w:rsidR="00DB16E9">
        <w:rPr>
          <w:rFonts w:ascii="Times New Roman" w:eastAsia="Times New Roman" w:hAnsi="Times New Roman" w:cs="Times New Roman"/>
          <w:spacing w:val="-2"/>
          <w:sz w:val="28"/>
          <w:szCs w:val="28"/>
          <w:lang w:val="it-IT"/>
        </w:rPr>
        <w:t xml:space="preserve">thêm </w:t>
      </w:r>
      <w:r w:rsidR="009D7481" w:rsidRPr="000B1A89">
        <w:rPr>
          <w:rFonts w:ascii="Times New Roman" w:eastAsia="Times New Roman" w:hAnsi="Times New Roman" w:cs="Times New Roman"/>
          <w:spacing w:val="-2"/>
          <w:sz w:val="28"/>
          <w:szCs w:val="28"/>
          <w:lang w:val="it-IT"/>
        </w:rPr>
        <w:t xml:space="preserve">01 (một) bộ </w:t>
      </w:r>
      <w:r w:rsidR="009D7481">
        <w:rPr>
          <w:rFonts w:ascii="Times New Roman" w:eastAsia="Times New Roman" w:hAnsi="Times New Roman" w:cs="Times New Roman"/>
          <w:spacing w:val="-2"/>
          <w:sz w:val="28"/>
          <w:szCs w:val="28"/>
          <w:lang w:val="it-IT"/>
        </w:rPr>
        <w:t xml:space="preserve">mẫu </w:t>
      </w:r>
      <w:r w:rsidR="009D7481" w:rsidRPr="000B1A89">
        <w:rPr>
          <w:rFonts w:ascii="Times New Roman" w:eastAsia="Times New Roman" w:hAnsi="Times New Roman" w:cs="Times New Roman"/>
          <w:spacing w:val="-2"/>
          <w:sz w:val="28"/>
          <w:szCs w:val="28"/>
          <w:lang w:val="it-IT"/>
        </w:rPr>
        <w:t>nhãn thực tế lưu hành tại nước xuất khẩu</w:t>
      </w:r>
      <w:r w:rsidR="009D7481">
        <w:rPr>
          <w:rFonts w:ascii="Times New Roman" w:eastAsia="Times New Roman" w:hAnsi="Times New Roman" w:cs="Times New Roman"/>
          <w:spacing w:val="-2"/>
          <w:sz w:val="28"/>
          <w:szCs w:val="28"/>
          <w:lang w:val="it-IT"/>
        </w:rPr>
        <w:t>.</w:t>
      </w:r>
    </w:p>
    <w:p w14:paraId="566E5857" w14:textId="77777777" w:rsidR="00776485" w:rsidRPr="000B1A89" w:rsidRDefault="00AE34E3" w:rsidP="00FC6DD9">
      <w:pPr>
        <w:ind w:firstLine="720"/>
        <w:jc w:val="both"/>
        <w:rPr>
          <w:rFonts w:ascii="Times New Roman" w:eastAsia="Times New Roman" w:hAnsi="Times New Roman" w:cs="Times New Roman"/>
          <w:spacing w:val="-2"/>
          <w:sz w:val="28"/>
          <w:szCs w:val="28"/>
          <w:lang w:val="it-IT"/>
        </w:rPr>
      </w:pPr>
      <w:r w:rsidRPr="000B1A89">
        <w:rPr>
          <w:rFonts w:ascii="Times New Roman" w:eastAsia="Times New Roman" w:hAnsi="Times New Roman" w:cs="Times New Roman"/>
          <w:spacing w:val="-2"/>
          <w:sz w:val="28"/>
          <w:szCs w:val="28"/>
          <w:lang w:val="it-IT"/>
        </w:rPr>
        <w:t>4. Tờ hướng dẫn sử dụng của thuốc cổ truyền</w:t>
      </w:r>
      <w:r w:rsidR="00776485" w:rsidRPr="000B1A89">
        <w:rPr>
          <w:rFonts w:ascii="Times New Roman" w:eastAsia="Times New Roman" w:hAnsi="Times New Roman" w:cs="Times New Roman"/>
          <w:spacing w:val="-2"/>
          <w:sz w:val="28"/>
          <w:szCs w:val="28"/>
          <w:lang w:val="it-IT"/>
        </w:rPr>
        <w:t>:</w:t>
      </w:r>
      <w:r w:rsidRPr="000B1A89">
        <w:rPr>
          <w:rFonts w:ascii="Times New Roman" w:eastAsia="Times New Roman" w:hAnsi="Times New Roman" w:cs="Times New Roman"/>
          <w:spacing w:val="-2"/>
          <w:sz w:val="28"/>
          <w:szCs w:val="28"/>
          <w:lang w:val="it-IT"/>
        </w:rPr>
        <w:t xml:space="preserve"> </w:t>
      </w:r>
    </w:p>
    <w:p w14:paraId="20904023" w14:textId="267FD057" w:rsidR="00AE34E3" w:rsidRPr="000B1A89" w:rsidRDefault="00776485" w:rsidP="00776485">
      <w:pPr>
        <w:ind w:firstLine="720"/>
        <w:jc w:val="both"/>
        <w:rPr>
          <w:rFonts w:ascii="Times New Roman" w:eastAsia="Times New Roman" w:hAnsi="Times New Roman" w:cs="Times New Roman"/>
          <w:spacing w:val="-2"/>
          <w:sz w:val="28"/>
          <w:szCs w:val="28"/>
          <w:lang w:val="it-IT"/>
        </w:rPr>
      </w:pPr>
      <w:r w:rsidRPr="000B1A89">
        <w:rPr>
          <w:rFonts w:ascii="Times New Roman" w:eastAsia="Times New Roman" w:hAnsi="Times New Roman" w:cs="Times New Roman"/>
          <w:spacing w:val="-2"/>
          <w:sz w:val="28"/>
          <w:szCs w:val="28"/>
          <w:lang w:val="it-IT"/>
        </w:rPr>
        <w:t xml:space="preserve">a) Nội dung, cách ghi tờ hướng dẫn sử dụng của thuốc cổ truyền được thực hiện theo quy định tại </w:t>
      </w:r>
      <w:r w:rsidR="00C36706" w:rsidRPr="00C36706">
        <w:rPr>
          <w:rFonts w:ascii="Times New Roman" w:eastAsia="Times New Roman" w:hAnsi="Times New Roman" w:cs="Times New Roman"/>
          <w:spacing w:val="-2"/>
          <w:sz w:val="28"/>
          <w:szCs w:val="28"/>
          <w:lang w:val="it-IT"/>
        </w:rPr>
        <w:t>Thông tư số 01/2018/TT-BYT ngày 18 ngày 01 năm 2018 của Bộ trưởng Bộ Y tế quy định ghi nhãn thuốc, nguyên liệu làm thuốc và tờ hướng dẫn sử dụng thuốc và Thông tư số 23/2023/TT-BYT ngày 30 ngày 11 tháng 2023 của Bộ trưởng Bộ Y tế quy định sửa đổi, bổ sung một số điều tại Thông tư số 01/2018/TT-BYT ngày 18 tháng 01 năm 2018  của Bộ trưởng Bộ Y tế quy định ghi nhãn thuốc, nguyên liệu làm thuốc và tờ hướng dẫn sử dụng thuốc</w:t>
      </w:r>
      <w:r w:rsidR="00AE34E3" w:rsidRPr="000B1A89">
        <w:rPr>
          <w:rFonts w:ascii="Times New Roman" w:eastAsia="Times New Roman" w:hAnsi="Times New Roman" w:cs="Times New Roman"/>
          <w:spacing w:val="-2"/>
          <w:sz w:val="28"/>
          <w:szCs w:val="28"/>
          <w:lang w:val="it-IT"/>
        </w:rPr>
        <w:t xml:space="preserve">. Nội dung về </w:t>
      </w:r>
      <w:r w:rsidRPr="000B1A89">
        <w:rPr>
          <w:rFonts w:ascii="Times New Roman" w:eastAsia="Times New Roman" w:hAnsi="Times New Roman" w:cs="Times New Roman"/>
          <w:spacing w:val="-2"/>
          <w:sz w:val="28"/>
          <w:szCs w:val="28"/>
          <w:lang w:val="it-IT"/>
        </w:rPr>
        <w:t xml:space="preserve">tác dụng, </w:t>
      </w:r>
      <w:r w:rsidR="00626527" w:rsidRPr="000B1A89">
        <w:rPr>
          <w:rFonts w:ascii="Times New Roman" w:eastAsia="Times New Roman" w:hAnsi="Times New Roman" w:cs="Times New Roman"/>
          <w:spacing w:val="-2"/>
          <w:sz w:val="28"/>
          <w:szCs w:val="28"/>
          <w:lang w:val="it-IT"/>
        </w:rPr>
        <w:t xml:space="preserve">chỉ định, cách dùng, </w:t>
      </w:r>
      <w:r w:rsidRPr="000B1A89">
        <w:rPr>
          <w:rFonts w:ascii="Times New Roman" w:eastAsia="Times New Roman" w:hAnsi="Times New Roman" w:cs="Times New Roman"/>
          <w:spacing w:val="-2"/>
          <w:sz w:val="28"/>
          <w:szCs w:val="28"/>
          <w:lang w:val="it-IT"/>
        </w:rPr>
        <w:t>liều</w:t>
      </w:r>
      <w:r w:rsidR="00AE34E3" w:rsidRPr="000B1A89">
        <w:rPr>
          <w:rFonts w:ascii="Times New Roman" w:eastAsia="Times New Roman" w:hAnsi="Times New Roman" w:cs="Times New Roman"/>
          <w:spacing w:val="-2"/>
          <w:sz w:val="28"/>
          <w:szCs w:val="28"/>
          <w:lang w:val="it-IT"/>
        </w:rPr>
        <w:t xml:space="preserve"> dùng </w:t>
      </w:r>
      <w:r w:rsidR="00626527" w:rsidRPr="000B1A89">
        <w:rPr>
          <w:rFonts w:ascii="Times New Roman" w:eastAsia="Times New Roman" w:hAnsi="Times New Roman" w:cs="Times New Roman"/>
          <w:spacing w:val="-2"/>
          <w:sz w:val="28"/>
          <w:szCs w:val="28"/>
          <w:lang w:val="it-IT"/>
        </w:rPr>
        <w:t>phù hợp với</w:t>
      </w:r>
      <w:r w:rsidR="00AE34E3" w:rsidRPr="000B1A89">
        <w:rPr>
          <w:rFonts w:ascii="Times New Roman" w:eastAsia="Times New Roman" w:hAnsi="Times New Roman" w:cs="Times New Roman"/>
          <w:spacing w:val="-2"/>
          <w:sz w:val="28"/>
          <w:szCs w:val="28"/>
          <w:lang w:val="it-IT"/>
        </w:rPr>
        <w:t xml:space="preserve"> thể bệnh y học cổ truyền. Không yêu cầu tờ hướng dẫn sử dụng đối với vị thuốc cổ truyền</w:t>
      </w:r>
      <w:r w:rsidR="00DA7F72" w:rsidRPr="000B1A89">
        <w:rPr>
          <w:rFonts w:ascii="Times New Roman" w:eastAsia="Times New Roman" w:hAnsi="Times New Roman" w:cs="Times New Roman"/>
          <w:spacing w:val="-2"/>
          <w:sz w:val="28"/>
          <w:szCs w:val="28"/>
          <w:lang w:val="it-IT"/>
        </w:rPr>
        <w:t>, dược liệu</w:t>
      </w:r>
      <w:r w:rsidR="00AE34E3" w:rsidRPr="000B1A89">
        <w:rPr>
          <w:rFonts w:ascii="Times New Roman" w:eastAsia="Times New Roman" w:hAnsi="Times New Roman" w:cs="Times New Roman"/>
          <w:spacing w:val="-2"/>
          <w:sz w:val="28"/>
          <w:szCs w:val="28"/>
          <w:lang w:val="it-IT"/>
        </w:rPr>
        <w:t>.</w:t>
      </w:r>
      <w:r w:rsidR="00DA0F92" w:rsidRPr="000B1A89">
        <w:rPr>
          <w:rFonts w:ascii="Times New Roman" w:eastAsia="Times New Roman" w:hAnsi="Times New Roman" w:cs="Times New Roman"/>
          <w:spacing w:val="-2"/>
          <w:sz w:val="28"/>
          <w:szCs w:val="28"/>
          <w:lang w:val="it-IT"/>
        </w:rPr>
        <w:t xml:space="preserve"> </w:t>
      </w:r>
    </w:p>
    <w:p w14:paraId="1991ADAB" w14:textId="4AD01E46" w:rsidR="00776485" w:rsidRPr="00701FA2" w:rsidRDefault="00776485" w:rsidP="00776485">
      <w:pPr>
        <w:ind w:firstLine="720"/>
        <w:jc w:val="both"/>
        <w:rPr>
          <w:rFonts w:ascii="Times New Roman" w:eastAsia="Times New Roman" w:hAnsi="Times New Roman" w:cs="Times New Roman"/>
          <w:strike/>
          <w:spacing w:val="-2"/>
          <w:sz w:val="28"/>
          <w:szCs w:val="28"/>
          <w:lang w:val="it-IT"/>
        </w:rPr>
      </w:pPr>
      <w:r w:rsidRPr="00701FA2">
        <w:rPr>
          <w:rFonts w:ascii="Times New Roman" w:eastAsia="Times New Roman" w:hAnsi="Times New Roman" w:cs="Times New Roman"/>
          <w:spacing w:val="-2"/>
          <w:sz w:val="28"/>
          <w:szCs w:val="28"/>
          <w:lang w:val="it-IT"/>
        </w:rPr>
        <w:t>b) Trường hợp hồ sơ nộp trực tiếp hoặc qua đường bưu điện</w:t>
      </w:r>
      <w:r w:rsidR="009801A4" w:rsidRPr="00701FA2">
        <w:rPr>
          <w:rFonts w:ascii="Times New Roman" w:eastAsia="Times New Roman" w:hAnsi="Times New Roman" w:cs="Times New Roman"/>
          <w:spacing w:val="-2"/>
          <w:sz w:val="28"/>
          <w:szCs w:val="28"/>
          <w:lang w:val="it-IT"/>
        </w:rPr>
        <w:t xml:space="preserve">: mỗi thuốc cổ truyền </w:t>
      </w:r>
      <w:r w:rsidR="00B85381" w:rsidRPr="00701FA2">
        <w:rPr>
          <w:rFonts w:ascii="Times New Roman" w:eastAsia="Times New Roman" w:hAnsi="Times New Roman" w:cs="Times New Roman"/>
          <w:spacing w:val="-2"/>
          <w:sz w:val="28"/>
          <w:szCs w:val="28"/>
          <w:lang w:val="it-IT"/>
        </w:rPr>
        <w:t>phải có 02 (hai) tờ hướng dẫn sử dụng; đối với thuốc cổ truyền nhập khẩu phải có thêm 01 (một) tờ hướng dẫn sử dụng lưu hành tại nước xuất khẩu. Tờ hướng dẫn sử dụng được đóng dấu của cơ sở đăng ký.</w:t>
      </w:r>
    </w:p>
    <w:p w14:paraId="7CC203D2" w14:textId="652A4C8B" w:rsidR="00B85381" w:rsidRPr="00701FA2" w:rsidRDefault="00B85381" w:rsidP="00B85381">
      <w:pPr>
        <w:ind w:firstLine="720"/>
        <w:jc w:val="both"/>
        <w:rPr>
          <w:rFonts w:ascii="Times New Roman" w:eastAsia="Times New Roman" w:hAnsi="Times New Roman" w:cs="Times New Roman"/>
          <w:spacing w:val="-2"/>
          <w:sz w:val="28"/>
          <w:szCs w:val="28"/>
          <w:lang w:val="it-IT"/>
        </w:rPr>
      </w:pPr>
      <w:r w:rsidRPr="00701FA2">
        <w:rPr>
          <w:rFonts w:ascii="Times New Roman" w:eastAsia="Times New Roman" w:hAnsi="Times New Roman" w:cs="Times New Roman"/>
          <w:spacing w:val="-2"/>
          <w:sz w:val="28"/>
          <w:szCs w:val="28"/>
          <w:lang w:val="it-IT"/>
        </w:rPr>
        <w:t>c) Trường hợp hồ sơ nộp trực tuyến: tờ hướng dẫn sử dụng được chuẩn bị bằng file pdf bao gồm: 01 (một) tờ hướng dẫn sử dụng; đối với thuốc cổ truyền nhập khẩu phải có thêm 01 (một) tờ hướng dẫn sử dụng thực tế lưu hành tại nước xuất khẩu.</w:t>
      </w:r>
    </w:p>
    <w:p w14:paraId="58F93CD4" w14:textId="77777777" w:rsidR="00AE34E3" w:rsidRPr="005F66C6" w:rsidRDefault="00AE34E3" w:rsidP="00FC6DD9">
      <w:pPr>
        <w:ind w:firstLine="720"/>
        <w:jc w:val="both"/>
        <w:rPr>
          <w:rFonts w:ascii="Times New Roman" w:eastAsia="Times New Roman" w:hAnsi="Times New Roman" w:cs="Times New Roman"/>
          <w:spacing w:val="-2"/>
          <w:sz w:val="28"/>
          <w:szCs w:val="28"/>
          <w:lang w:val="it-IT"/>
        </w:rPr>
      </w:pPr>
      <w:r w:rsidRPr="005F66C6">
        <w:rPr>
          <w:rFonts w:ascii="Times New Roman" w:eastAsia="Times New Roman" w:hAnsi="Times New Roman" w:cs="Times New Roman"/>
          <w:spacing w:val="-2"/>
          <w:sz w:val="28"/>
          <w:szCs w:val="28"/>
          <w:lang w:val="it-IT"/>
        </w:rPr>
        <w:t>5. Các tài liệu khác:</w:t>
      </w:r>
    </w:p>
    <w:p w14:paraId="23E558FA" w14:textId="6E6289E0" w:rsidR="00FE1317" w:rsidRPr="009801A4" w:rsidRDefault="00AE34E3" w:rsidP="00FC6DD9">
      <w:pPr>
        <w:ind w:firstLine="720"/>
        <w:jc w:val="both"/>
        <w:rPr>
          <w:rFonts w:ascii="Times New Roman" w:eastAsia="Times New Roman" w:hAnsi="Times New Roman" w:cs="Times New Roman"/>
          <w:sz w:val="28"/>
          <w:szCs w:val="28"/>
          <w:lang w:val="it-IT"/>
        </w:rPr>
      </w:pPr>
      <w:r w:rsidRPr="009801A4">
        <w:rPr>
          <w:rFonts w:ascii="Times New Roman" w:eastAsia="Times New Roman" w:hAnsi="Times New Roman" w:cs="Times New Roman"/>
          <w:sz w:val="28"/>
          <w:szCs w:val="28"/>
          <w:lang w:val="it-IT"/>
        </w:rPr>
        <w:t>a) Đơn đăng ký</w:t>
      </w:r>
      <w:r w:rsidR="00FE1317" w:rsidRPr="009801A4">
        <w:rPr>
          <w:rFonts w:ascii="Times New Roman" w:eastAsia="Times New Roman" w:hAnsi="Times New Roman" w:cs="Times New Roman"/>
          <w:sz w:val="28"/>
          <w:szCs w:val="28"/>
          <w:lang w:val="it-IT"/>
        </w:rPr>
        <w:t>:</w:t>
      </w:r>
      <w:r w:rsidRPr="009801A4">
        <w:rPr>
          <w:rFonts w:ascii="Times New Roman" w:eastAsia="Times New Roman" w:hAnsi="Times New Roman" w:cs="Times New Roman"/>
          <w:sz w:val="28"/>
          <w:szCs w:val="28"/>
          <w:lang w:val="it-IT"/>
        </w:rPr>
        <w:t xml:space="preserve"> </w:t>
      </w:r>
    </w:p>
    <w:p w14:paraId="6C9F811B" w14:textId="26209E67" w:rsidR="00AE34E3" w:rsidRPr="009801A4" w:rsidRDefault="00FE1317" w:rsidP="00FC6DD9">
      <w:pPr>
        <w:ind w:firstLine="720"/>
        <w:jc w:val="both"/>
        <w:rPr>
          <w:rFonts w:ascii="Times New Roman" w:eastAsia="Times New Roman" w:hAnsi="Times New Roman" w:cs="Times New Roman"/>
          <w:sz w:val="28"/>
          <w:szCs w:val="28"/>
          <w:lang w:val="it-IT"/>
        </w:rPr>
      </w:pPr>
      <w:r w:rsidRPr="009801A4">
        <w:rPr>
          <w:rFonts w:ascii="Times New Roman" w:eastAsia="Times New Roman" w:hAnsi="Times New Roman" w:cs="Times New Roman"/>
          <w:sz w:val="28"/>
          <w:szCs w:val="28"/>
          <w:lang w:val="it-IT"/>
        </w:rPr>
        <w:t>- Đối với hồ sơ nộp trực tiếp</w:t>
      </w:r>
      <w:r w:rsidR="004E0B0C" w:rsidRPr="009801A4">
        <w:rPr>
          <w:rFonts w:ascii="Times New Roman" w:eastAsia="Times New Roman" w:hAnsi="Times New Roman" w:cs="Times New Roman"/>
          <w:sz w:val="28"/>
          <w:szCs w:val="28"/>
          <w:lang w:val="it-IT"/>
        </w:rPr>
        <w:t xml:space="preserve"> </w:t>
      </w:r>
      <w:r w:rsidR="004E0B0C" w:rsidRPr="009801A4">
        <w:rPr>
          <w:rFonts w:ascii="Times New Roman" w:eastAsia="Times New Roman" w:hAnsi="Times New Roman" w:cs="Times New Roman"/>
          <w:spacing w:val="-2"/>
          <w:sz w:val="28"/>
          <w:szCs w:val="28"/>
          <w:lang w:val="it-IT"/>
        </w:rPr>
        <w:t>hoặc qua đường bưu điện</w:t>
      </w:r>
      <w:r w:rsidRPr="009801A4">
        <w:rPr>
          <w:rFonts w:ascii="Times New Roman" w:eastAsia="Times New Roman" w:hAnsi="Times New Roman" w:cs="Times New Roman"/>
          <w:sz w:val="28"/>
          <w:szCs w:val="28"/>
          <w:lang w:val="it-IT"/>
        </w:rPr>
        <w:t xml:space="preserve">: Đơn đăng ký </w:t>
      </w:r>
      <w:r w:rsidR="00AE34E3" w:rsidRPr="009801A4">
        <w:rPr>
          <w:rFonts w:ascii="Times New Roman" w:eastAsia="Times New Roman" w:hAnsi="Times New Roman" w:cs="Times New Roman"/>
          <w:sz w:val="28"/>
          <w:szCs w:val="28"/>
          <w:lang w:val="it-IT"/>
        </w:rPr>
        <w:t>phải do người đứng đầu của cơ sở đăng ký hoặc đại diện được ủy quyền của cơ sở đăng ký ký trực ti</w:t>
      </w:r>
      <w:r w:rsidR="00780240" w:rsidRPr="009801A4">
        <w:rPr>
          <w:rFonts w:ascii="Times New Roman" w:eastAsia="Times New Roman" w:hAnsi="Times New Roman" w:cs="Times New Roman"/>
          <w:sz w:val="28"/>
          <w:szCs w:val="28"/>
          <w:lang w:val="it-IT"/>
        </w:rPr>
        <w:t>ếp trên đơn và đóng dấu</w:t>
      </w:r>
      <w:r w:rsidR="00AE34E3" w:rsidRPr="009801A4">
        <w:rPr>
          <w:rFonts w:ascii="Times New Roman" w:eastAsia="Times New Roman" w:hAnsi="Times New Roman" w:cs="Times New Roman"/>
          <w:sz w:val="28"/>
          <w:szCs w:val="28"/>
          <w:lang w:val="it-IT"/>
        </w:rPr>
        <w:t xml:space="preserve"> của cơ sở đăng ký, không được dùng chữ ký dấu;</w:t>
      </w:r>
    </w:p>
    <w:p w14:paraId="6CCC3732" w14:textId="60EAA10A" w:rsidR="004E0B0C" w:rsidRPr="00537FDE" w:rsidRDefault="004E0B0C" w:rsidP="004E0B0C">
      <w:pPr>
        <w:ind w:firstLine="720"/>
        <w:jc w:val="both"/>
        <w:rPr>
          <w:rFonts w:ascii="Times New Roman" w:eastAsia="Times New Roman" w:hAnsi="Times New Roman" w:cs="Times New Roman"/>
          <w:sz w:val="28"/>
          <w:szCs w:val="28"/>
          <w:lang w:val="it-IT"/>
        </w:rPr>
      </w:pPr>
      <w:r w:rsidRPr="00537FDE">
        <w:rPr>
          <w:rFonts w:ascii="Times New Roman" w:eastAsia="Times New Roman" w:hAnsi="Times New Roman" w:cs="Times New Roman"/>
          <w:sz w:val="28"/>
          <w:szCs w:val="28"/>
          <w:lang w:val="it-IT"/>
        </w:rPr>
        <w:t>- Đối với hồ sơ nộp trực tuyến: Đơn đăng ký phải do người đứng đầu của cơ sở đăng ký hoặc đại diện đ</w:t>
      </w:r>
      <w:r w:rsidR="003113B7" w:rsidRPr="00537FDE">
        <w:rPr>
          <w:rFonts w:ascii="Times New Roman" w:eastAsia="Times New Roman" w:hAnsi="Times New Roman" w:cs="Times New Roman"/>
          <w:sz w:val="28"/>
          <w:szCs w:val="28"/>
          <w:lang w:val="it-IT"/>
        </w:rPr>
        <w:t xml:space="preserve">ược ủy quyền </w:t>
      </w:r>
      <w:r w:rsidR="00E83941" w:rsidRPr="00537FDE">
        <w:rPr>
          <w:rFonts w:ascii="Times New Roman" w:eastAsia="Times New Roman" w:hAnsi="Times New Roman" w:cs="Times New Roman"/>
          <w:sz w:val="28"/>
          <w:szCs w:val="28"/>
          <w:lang w:val="it-IT"/>
        </w:rPr>
        <w:t xml:space="preserve">khai báo </w:t>
      </w:r>
      <w:r w:rsidR="003113B7" w:rsidRPr="00537FDE">
        <w:rPr>
          <w:rFonts w:ascii="Times New Roman" w:eastAsia="Times New Roman" w:hAnsi="Times New Roman" w:cs="Times New Roman"/>
          <w:sz w:val="28"/>
          <w:szCs w:val="28"/>
          <w:lang w:val="it-IT"/>
        </w:rPr>
        <w:t>trên hệ thống</w:t>
      </w:r>
      <w:r w:rsidRPr="00537FDE">
        <w:rPr>
          <w:rFonts w:ascii="Times New Roman" w:eastAsia="Times New Roman" w:hAnsi="Times New Roman" w:cs="Times New Roman"/>
          <w:sz w:val="28"/>
          <w:szCs w:val="28"/>
          <w:lang w:val="it-IT"/>
        </w:rPr>
        <w:t xml:space="preserve"> dịch vụ công trực tuyến</w:t>
      </w:r>
      <w:r w:rsidR="005D6726" w:rsidRPr="00537FDE">
        <w:rPr>
          <w:rFonts w:ascii="Times New Roman" w:eastAsia="Times New Roman" w:hAnsi="Times New Roman" w:cs="Times New Roman"/>
          <w:sz w:val="28"/>
          <w:szCs w:val="28"/>
          <w:lang w:val="it-IT"/>
        </w:rPr>
        <w:t>.</w:t>
      </w:r>
    </w:p>
    <w:p w14:paraId="3E28DED2" w14:textId="2705E1A6" w:rsidR="00AE34E3" w:rsidRPr="009801A4" w:rsidRDefault="00AE34E3" w:rsidP="00FC6DD9">
      <w:pPr>
        <w:ind w:firstLine="720"/>
        <w:jc w:val="both"/>
        <w:rPr>
          <w:rFonts w:ascii="Times New Roman" w:eastAsia="Times New Roman" w:hAnsi="Times New Roman" w:cs="Times New Roman"/>
          <w:sz w:val="28"/>
          <w:szCs w:val="28"/>
          <w:lang w:val="it-IT"/>
        </w:rPr>
      </w:pPr>
      <w:r w:rsidRPr="009801A4">
        <w:rPr>
          <w:rFonts w:ascii="Times New Roman" w:eastAsia="Times New Roman" w:hAnsi="Times New Roman" w:cs="Times New Roman"/>
          <w:sz w:val="28"/>
          <w:szCs w:val="28"/>
          <w:lang w:val="it-IT"/>
        </w:rPr>
        <w:t xml:space="preserve">b) Trong trường hợp có ủy quyền, hồ sơ phải nộp kèm một giấy ủy quyền bản </w:t>
      </w:r>
      <w:r w:rsidR="00863B13" w:rsidRPr="009801A4">
        <w:rPr>
          <w:rFonts w:ascii="Times New Roman" w:eastAsia="Times New Roman" w:hAnsi="Times New Roman" w:cs="Times New Roman"/>
          <w:sz w:val="28"/>
          <w:szCs w:val="28"/>
          <w:lang w:val="it-IT"/>
        </w:rPr>
        <w:t>sao</w:t>
      </w:r>
      <w:r w:rsidRPr="009801A4">
        <w:rPr>
          <w:rFonts w:ascii="Times New Roman" w:eastAsia="Times New Roman" w:hAnsi="Times New Roman" w:cs="Times New Roman"/>
          <w:sz w:val="28"/>
          <w:szCs w:val="28"/>
          <w:lang w:val="it-IT"/>
        </w:rPr>
        <w:t xml:space="preserve"> và được thực hiện theo các trường hợp sau đây:</w:t>
      </w:r>
    </w:p>
    <w:p w14:paraId="40F8FB6D" w14:textId="3D503D31" w:rsidR="00AE34E3" w:rsidRPr="009801A4" w:rsidRDefault="00AE34E3" w:rsidP="00FC6DD9">
      <w:pPr>
        <w:ind w:firstLine="720"/>
        <w:jc w:val="both"/>
        <w:rPr>
          <w:rFonts w:ascii="Times New Roman" w:eastAsia="Times New Roman" w:hAnsi="Times New Roman" w:cs="Times New Roman"/>
          <w:sz w:val="28"/>
          <w:szCs w:val="28"/>
          <w:lang w:val="it-IT"/>
        </w:rPr>
      </w:pPr>
      <w:r w:rsidRPr="009801A4">
        <w:rPr>
          <w:rFonts w:ascii="Times New Roman" w:eastAsia="Times New Roman" w:hAnsi="Times New Roman" w:cs="Times New Roman"/>
          <w:sz w:val="28"/>
          <w:szCs w:val="28"/>
          <w:lang w:val="it-IT"/>
        </w:rPr>
        <w:t xml:space="preserve">- </w:t>
      </w:r>
      <w:r w:rsidRPr="009801A4">
        <w:rPr>
          <w:rFonts w:ascii="Times New Roman" w:eastAsia="Times New Roman" w:hAnsi="Times New Roman" w:cs="Times New Roman"/>
          <w:caps/>
          <w:sz w:val="28"/>
          <w:szCs w:val="28"/>
          <w:lang w:val="it-IT"/>
        </w:rPr>
        <w:t>Ủ</w:t>
      </w:r>
      <w:r w:rsidRPr="009801A4">
        <w:rPr>
          <w:rFonts w:ascii="Times New Roman" w:eastAsia="Times New Roman" w:hAnsi="Times New Roman" w:cs="Times New Roman"/>
          <w:sz w:val="28"/>
          <w:szCs w:val="28"/>
          <w:lang w:val="it-IT"/>
        </w:rPr>
        <w:t xml:space="preserve">y quyền được đứng tên cơ sở đăng ký theo Mẫu số 09A ban hành kèm theo Thông tư này trong trường hợp cơ sở đứng tên đăng ký không phải là cơ sở sản xuất thuốc cổ truyền, </w:t>
      </w:r>
      <w:r w:rsidR="00DA7F72" w:rsidRPr="009801A4">
        <w:rPr>
          <w:rFonts w:ascii="Times New Roman" w:eastAsia="Times New Roman" w:hAnsi="Times New Roman" w:cs="Times New Roman"/>
          <w:sz w:val="28"/>
          <w:szCs w:val="28"/>
          <w:lang w:val="it-IT"/>
        </w:rPr>
        <w:t xml:space="preserve">vị thuốc cổ truyền, </w:t>
      </w:r>
      <w:r w:rsidR="005D6726" w:rsidRPr="009801A4">
        <w:rPr>
          <w:rFonts w:ascii="Times New Roman" w:eastAsia="Times New Roman" w:hAnsi="Times New Roman" w:cs="Times New Roman"/>
          <w:sz w:val="28"/>
          <w:szCs w:val="28"/>
          <w:lang w:val="it-IT"/>
        </w:rPr>
        <w:t>dược liệu hoặc</w:t>
      </w:r>
      <w:r w:rsidRPr="009801A4">
        <w:rPr>
          <w:rFonts w:ascii="Times New Roman" w:eastAsia="Times New Roman" w:hAnsi="Times New Roman" w:cs="Times New Roman"/>
          <w:sz w:val="28"/>
          <w:szCs w:val="28"/>
          <w:lang w:val="it-IT"/>
        </w:rPr>
        <w:t xml:space="preserve"> cơ sở sản xuất </w:t>
      </w:r>
      <w:r w:rsidR="005D6726" w:rsidRPr="009801A4">
        <w:rPr>
          <w:rFonts w:ascii="Times New Roman" w:eastAsia="Times New Roman" w:hAnsi="Times New Roman" w:cs="Times New Roman"/>
          <w:sz w:val="28"/>
          <w:szCs w:val="28"/>
          <w:lang w:val="it-IT"/>
        </w:rPr>
        <w:t>thuốc cổ truyền, vị thuốc cổ truyền, dược liệu</w:t>
      </w:r>
      <w:r w:rsidRPr="009801A4">
        <w:rPr>
          <w:rFonts w:ascii="Times New Roman" w:eastAsia="Times New Roman" w:hAnsi="Times New Roman" w:cs="Times New Roman"/>
          <w:sz w:val="28"/>
          <w:szCs w:val="28"/>
          <w:lang w:val="it-IT"/>
        </w:rPr>
        <w:t xml:space="preserve"> nước ngoài không có văn phòng đại diện tại Việt Nam; </w:t>
      </w:r>
    </w:p>
    <w:p w14:paraId="2AD255F9" w14:textId="74815352" w:rsidR="00AE34E3" w:rsidRPr="009801A4" w:rsidRDefault="00AE34E3" w:rsidP="00FC6DD9">
      <w:pPr>
        <w:ind w:firstLine="720"/>
        <w:jc w:val="both"/>
        <w:rPr>
          <w:rFonts w:ascii="Times New Roman" w:eastAsia="Times New Roman" w:hAnsi="Times New Roman" w:cs="Times New Roman"/>
          <w:sz w:val="28"/>
          <w:szCs w:val="28"/>
          <w:lang w:val="it-IT"/>
        </w:rPr>
      </w:pPr>
      <w:r w:rsidRPr="009801A4">
        <w:rPr>
          <w:rFonts w:ascii="Times New Roman" w:eastAsia="Times New Roman" w:hAnsi="Times New Roman" w:cs="Times New Roman"/>
          <w:sz w:val="28"/>
          <w:szCs w:val="28"/>
          <w:lang w:val="it-IT"/>
        </w:rPr>
        <w:lastRenderedPageBreak/>
        <w:t>- Ủy quyền ký tên vào hồ sơ đăng ký khi cơ sở đăng ký ủy quyền cho văn phòng đại diện của cơ sở đăng ký thuốc cổ truyền,</w:t>
      </w:r>
      <w:r w:rsidR="00DA7F72" w:rsidRPr="009801A4">
        <w:rPr>
          <w:rFonts w:ascii="Times New Roman" w:eastAsia="Times New Roman" w:hAnsi="Times New Roman" w:cs="Times New Roman"/>
          <w:sz w:val="28"/>
          <w:szCs w:val="28"/>
          <w:lang w:val="it-IT"/>
        </w:rPr>
        <w:t xml:space="preserve"> vị thuốc cổ truyền,</w:t>
      </w:r>
      <w:r w:rsidRPr="009801A4">
        <w:rPr>
          <w:rFonts w:ascii="Times New Roman" w:eastAsia="Times New Roman" w:hAnsi="Times New Roman" w:cs="Times New Roman"/>
          <w:sz w:val="28"/>
          <w:szCs w:val="28"/>
          <w:lang w:val="it-IT"/>
        </w:rPr>
        <w:t xml:space="preserve"> dược liệu tại Việt Nam theo Mẫu số 09B ban hành kèm theo Thông tư này; </w:t>
      </w:r>
    </w:p>
    <w:p w14:paraId="6238EEF9" w14:textId="5DBF6518" w:rsidR="00AE34E3" w:rsidRPr="009801A4" w:rsidRDefault="00AE34E3" w:rsidP="00FC6DD9">
      <w:pPr>
        <w:ind w:firstLine="720"/>
        <w:jc w:val="both"/>
        <w:rPr>
          <w:rFonts w:ascii="Times New Roman" w:eastAsia="Times New Roman" w:hAnsi="Times New Roman" w:cs="Times New Roman"/>
          <w:sz w:val="28"/>
          <w:szCs w:val="28"/>
          <w:lang w:val="it-IT"/>
        </w:rPr>
      </w:pPr>
      <w:r w:rsidRPr="009801A4">
        <w:rPr>
          <w:rFonts w:ascii="Times New Roman" w:eastAsia="Times New Roman" w:hAnsi="Times New Roman" w:cs="Times New Roman"/>
          <w:sz w:val="28"/>
          <w:szCs w:val="28"/>
          <w:lang w:val="it-IT"/>
        </w:rPr>
        <w:t xml:space="preserve">- </w:t>
      </w:r>
      <w:r w:rsidRPr="009801A4">
        <w:rPr>
          <w:rFonts w:ascii="Times New Roman" w:eastAsia="Times New Roman" w:hAnsi="Times New Roman" w:cs="Times New Roman"/>
          <w:caps/>
          <w:sz w:val="28"/>
          <w:szCs w:val="28"/>
          <w:lang w:val="it-IT"/>
        </w:rPr>
        <w:t>Ủ</w:t>
      </w:r>
      <w:r w:rsidRPr="009801A4">
        <w:rPr>
          <w:rFonts w:ascii="Times New Roman" w:eastAsia="Times New Roman" w:hAnsi="Times New Roman" w:cs="Times New Roman"/>
          <w:sz w:val="28"/>
          <w:szCs w:val="28"/>
          <w:lang w:val="it-IT"/>
        </w:rPr>
        <w:t xml:space="preserve">y quyền sử dụng tên </w:t>
      </w:r>
      <w:r w:rsidR="00DA7F72" w:rsidRPr="009801A4">
        <w:rPr>
          <w:rFonts w:ascii="Times New Roman" w:eastAsia="Times New Roman" w:hAnsi="Times New Roman" w:cs="Times New Roman"/>
          <w:sz w:val="28"/>
          <w:szCs w:val="28"/>
          <w:lang w:val="it-IT"/>
        </w:rPr>
        <w:t>thuốc cổ truyền, vị thuốc cổ truyền, dược liệu</w:t>
      </w:r>
      <w:r w:rsidRPr="009801A4">
        <w:rPr>
          <w:rFonts w:ascii="Times New Roman" w:eastAsia="Times New Roman" w:hAnsi="Times New Roman" w:cs="Times New Roman"/>
          <w:sz w:val="28"/>
          <w:szCs w:val="28"/>
          <w:lang w:val="it-IT"/>
        </w:rPr>
        <w:t xml:space="preserve"> có đăng ký nhãn hiệu hàng hoá khi chủ sở hữu nhãn hiệu hàng hoá không phải là cơ sở đăng ký </w:t>
      </w:r>
      <w:r w:rsidR="00DA7F72" w:rsidRPr="009801A4">
        <w:rPr>
          <w:rFonts w:ascii="Times New Roman" w:eastAsia="Times New Roman" w:hAnsi="Times New Roman" w:cs="Times New Roman"/>
          <w:sz w:val="28"/>
          <w:szCs w:val="28"/>
          <w:lang w:val="it-IT"/>
        </w:rPr>
        <w:t>thuốc cổ truyền, vị thuốc cổ truyền, dược liệu</w:t>
      </w:r>
      <w:r w:rsidRPr="009801A4">
        <w:rPr>
          <w:rFonts w:ascii="Times New Roman" w:eastAsia="Times New Roman" w:hAnsi="Times New Roman" w:cs="Times New Roman"/>
          <w:sz w:val="28"/>
          <w:szCs w:val="28"/>
          <w:lang w:val="it-IT"/>
        </w:rPr>
        <w:t xml:space="preserve"> theo Mẫu số 09C ban hành kèm theo Thông tư này.</w:t>
      </w:r>
    </w:p>
    <w:p w14:paraId="12962117" w14:textId="0B920490" w:rsidR="005D6726" w:rsidRPr="00E73272" w:rsidRDefault="005D6726" w:rsidP="00FC6DD9">
      <w:pPr>
        <w:ind w:firstLine="720"/>
        <w:jc w:val="both"/>
        <w:rPr>
          <w:rFonts w:ascii="Times New Roman" w:eastAsia="Times New Roman" w:hAnsi="Times New Roman" w:cs="Times New Roman"/>
          <w:sz w:val="28"/>
          <w:szCs w:val="28"/>
          <w:lang w:val="it-IT"/>
        </w:rPr>
      </w:pPr>
      <w:r w:rsidRPr="00E73272">
        <w:rPr>
          <w:rFonts w:ascii="Times New Roman" w:eastAsia="Times New Roman" w:hAnsi="Times New Roman" w:cs="Times New Roman"/>
          <w:sz w:val="28"/>
          <w:szCs w:val="28"/>
          <w:lang w:val="it-IT"/>
        </w:rPr>
        <w:t xml:space="preserve">- Ủy quyền </w:t>
      </w:r>
      <w:r w:rsidR="008F553D" w:rsidRPr="00E73272">
        <w:rPr>
          <w:rFonts w:ascii="Times New Roman" w:eastAsia="Times New Roman" w:hAnsi="Times New Roman" w:cs="Times New Roman"/>
          <w:sz w:val="28"/>
          <w:szCs w:val="28"/>
          <w:lang w:val="it-IT"/>
        </w:rPr>
        <w:t>ký tên vào hồ sơ đăng ký</w:t>
      </w:r>
      <w:r w:rsidR="002C2933" w:rsidRPr="00E73272">
        <w:rPr>
          <w:rFonts w:ascii="Times New Roman" w:eastAsia="Times New Roman" w:hAnsi="Times New Roman" w:cs="Times New Roman"/>
          <w:sz w:val="28"/>
          <w:szCs w:val="28"/>
          <w:lang w:val="it-IT"/>
        </w:rPr>
        <w:t xml:space="preserve"> của </w:t>
      </w:r>
      <w:r w:rsidR="001C5285" w:rsidRPr="00E73272">
        <w:rPr>
          <w:rFonts w:ascii="Times New Roman" w:eastAsia="Times New Roman" w:hAnsi="Times New Roman" w:cs="Times New Roman"/>
          <w:sz w:val="28"/>
          <w:szCs w:val="28"/>
          <w:lang w:val="it-IT"/>
        </w:rPr>
        <w:t>người đại diện pháp luật</w:t>
      </w:r>
      <w:r w:rsidR="002C2933" w:rsidRPr="00E73272">
        <w:rPr>
          <w:rFonts w:ascii="Times New Roman" w:eastAsia="Times New Roman" w:hAnsi="Times New Roman" w:cs="Times New Roman"/>
          <w:sz w:val="28"/>
          <w:szCs w:val="28"/>
          <w:lang w:val="it-IT"/>
        </w:rPr>
        <w:t xml:space="preserve"> cho người được ủy quyền</w:t>
      </w:r>
      <w:r w:rsidR="00354C65" w:rsidRPr="00E73272">
        <w:rPr>
          <w:rFonts w:ascii="Times New Roman" w:eastAsia="Times New Roman" w:hAnsi="Times New Roman" w:cs="Times New Roman"/>
          <w:sz w:val="28"/>
          <w:szCs w:val="28"/>
          <w:lang w:val="it-IT"/>
        </w:rPr>
        <w:t xml:space="preserve"> của cơ sở</w:t>
      </w:r>
      <w:r w:rsidR="002C2933" w:rsidRPr="00E73272">
        <w:rPr>
          <w:rFonts w:ascii="Times New Roman" w:eastAsia="Times New Roman" w:hAnsi="Times New Roman" w:cs="Times New Roman"/>
          <w:sz w:val="28"/>
          <w:szCs w:val="28"/>
          <w:lang w:val="it-IT"/>
        </w:rPr>
        <w:t xml:space="preserve"> theo Mẫu số 09D</w:t>
      </w:r>
      <w:r w:rsidR="009768E3" w:rsidRPr="00E73272">
        <w:rPr>
          <w:rFonts w:ascii="Times New Roman" w:eastAsia="Times New Roman" w:hAnsi="Times New Roman" w:cs="Times New Roman"/>
          <w:sz w:val="28"/>
          <w:szCs w:val="28"/>
          <w:lang w:val="it-IT"/>
        </w:rPr>
        <w:t xml:space="preserve"> ban hành kèm theo Thông tư này.</w:t>
      </w:r>
    </w:p>
    <w:p w14:paraId="53136770" w14:textId="77777777" w:rsidR="00AE34E3" w:rsidRPr="005F66C6" w:rsidRDefault="00AE34E3" w:rsidP="00FC6DD9">
      <w:pPr>
        <w:ind w:firstLine="720"/>
        <w:jc w:val="both"/>
        <w:rPr>
          <w:rFonts w:ascii="Times New Roman" w:eastAsia="Times New Roman" w:hAnsi="Times New Roman" w:cs="Times New Roman"/>
          <w:sz w:val="28"/>
          <w:szCs w:val="28"/>
          <w:lang w:val="it-IT"/>
        </w:rPr>
      </w:pPr>
      <w:r w:rsidRPr="005F66C6">
        <w:rPr>
          <w:rFonts w:ascii="Times New Roman" w:eastAsia="Times New Roman" w:hAnsi="Times New Roman" w:cs="Times New Roman"/>
          <w:sz w:val="28"/>
          <w:szCs w:val="28"/>
          <w:lang w:val="it-IT"/>
        </w:rPr>
        <w:t>6. Đối với hồ sơ pháp lý của doanh nghiệp nước ngoài còn phải đáp ứng các quy định sau:</w:t>
      </w:r>
    </w:p>
    <w:p w14:paraId="2A741A44" w14:textId="0830A769" w:rsidR="00AE34E3" w:rsidRPr="00893396" w:rsidRDefault="00AE34E3" w:rsidP="00FC6DD9">
      <w:pPr>
        <w:autoSpaceDE w:val="0"/>
        <w:autoSpaceDN w:val="0"/>
        <w:adjustRightInd w:val="0"/>
        <w:ind w:firstLine="709"/>
        <w:jc w:val="both"/>
        <w:rPr>
          <w:rFonts w:ascii="Times New Roman" w:eastAsia="Times New Roman" w:hAnsi="Times New Roman" w:cs="Times New Roman"/>
          <w:sz w:val="28"/>
          <w:szCs w:val="28"/>
          <w:lang w:val="vi-VN"/>
        </w:rPr>
      </w:pPr>
      <w:r w:rsidRPr="00893396">
        <w:rPr>
          <w:rFonts w:ascii="Times New Roman" w:eastAsia="Times New Roman" w:hAnsi="Times New Roman" w:cs="Times New Roman"/>
          <w:sz w:val="28"/>
          <w:szCs w:val="28"/>
          <w:lang w:val="vi-VN"/>
        </w:rPr>
        <w:t>a)</w:t>
      </w:r>
      <w:r w:rsidR="00FE3C9F" w:rsidRPr="00893396">
        <w:rPr>
          <w:rFonts w:ascii="Times New Roman" w:eastAsia="Times New Roman" w:hAnsi="Times New Roman" w:cs="Times New Roman"/>
          <w:sz w:val="28"/>
          <w:szCs w:val="28"/>
          <w:lang w:val="vi-VN"/>
        </w:rPr>
        <w:t xml:space="preserve"> </w:t>
      </w:r>
      <w:r w:rsidRPr="00893396">
        <w:rPr>
          <w:rFonts w:ascii="Times New Roman" w:eastAsia="Times New Roman" w:hAnsi="Times New Roman" w:cs="Times New Roman"/>
          <w:sz w:val="28"/>
          <w:szCs w:val="28"/>
          <w:lang w:val="vi-VN"/>
        </w:rPr>
        <w:t>Giấy chứng nhận sản phẩm dược phẩm (CPP); Giấy phép sản xuất, kinh doanh dược do cơ quan quản lý nhà nước có thẩm quyền nước ngoài cấp; Giấy chứng nhận đạt tiêu chuẩn thực hành tốt s</w:t>
      </w:r>
      <w:r w:rsidR="00E0322F" w:rsidRPr="00893396">
        <w:rPr>
          <w:rFonts w:ascii="Times New Roman" w:eastAsia="Times New Roman" w:hAnsi="Times New Roman" w:cs="Times New Roman"/>
          <w:sz w:val="28"/>
          <w:szCs w:val="28"/>
          <w:lang w:val="vi-VN"/>
        </w:rPr>
        <w:t>ản xuất thuốc (gọi tắt là GMP)</w:t>
      </w:r>
      <w:r w:rsidR="00E0322F" w:rsidRPr="00CC44DF">
        <w:rPr>
          <w:rFonts w:ascii="Times New Roman" w:eastAsia="Times New Roman" w:hAnsi="Times New Roman" w:cs="Times New Roman"/>
          <w:sz w:val="28"/>
          <w:szCs w:val="28"/>
          <w:lang w:val="it-IT"/>
        </w:rPr>
        <w:t xml:space="preserve"> hoặc Giấy phép sản xuất thuốc hoặc các Giấy tờ pháp lý tương đương; </w:t>
      </w:r>
      <w:r w:rsidRPr="00893396">
        <w:rPr>
          <w:rFonts w:ascii="Times New Roman" w:eastAsia="Times New Roman" w:hAnsi="Times New Roman" w:cs="Times New Roman"/>
          <w:sz w:val="28"/>
          <w:szCs w:val="28"/>
          <w:lang w:val="vi-VN"/>
        </w:rPr>
        <w:t>Giấy phép thành lập Văn phòng đại diện tại Việt Nam (các giấy tờ trên gọi chung là giấy tờ pháp lý) phải là bản chính hoặc bản sao có chứng thực:</w:t>
      </w:r>
    </w:p>
    <w:p w14:paraId="43206FBB" w14:textId="16563D45" w:rsidR="00AE34E3" w:rsidRPr="00893396" w:rsidRDefault="00AE34E3" w:rsidP="00FC6DD9">
      <w:pPr>
        <w:ind w:firstLine="709"/>
        <w:jc w:val="both"/>
        <w:rPr>
          <w:rFonts w:ascii="Times New Roman" w:eastAsia="Times New Roman" w:hAnsi="Times New Roman" w:cs="Times New Roman"/>
          <w:sz w:val="28"/>
          <w:szCs w:val="28"/>
          <w:lang w:val="vi-VN"/>
        </w:rPr>
      </w:pPr>
      <w:r w:rsidRPr="00893396">
        <w:rPr>
          <w:rFonts w:ascii="Times New Roman" w:eastAsia="Times New Roman" w:hAnsi="Times New Roman" w:cs="Times New Roman"/>
          <w:sz w:val="28"/>
          <w:szCs w:val="28"/>
          <w:lang w:val="vi-VN"/>
        </w:rPr>
        <w:t xml:space="preserve">- </w:t>
      </w:r>
      <w:r w:rsidR="002F4BD2" w:rsidRPr="00CC44DF">
        <w:rPr>
          <w:rFonts w:ascii="Times New Roman" w:eastAsia="Times New Roman" w:hAnsi="Times New Roman" w:cs="Times New Roman"/>
          <w:sz w:val="28"/>
          <w:szCs w:val="28"/>
          <w:lang w:val="vi-VN"/>
        </w:rPr>
        <w:t>Tài liệu</w:t>
      </w:r>
      <w:r w:rsidRPr="00893396">
        <w:rPr>
          <w:rFonts w:ascii="Times New Roman" w:eastAsia="Times New Roman" w:hAnsi="Times New Roman" w:cs="Times New Roman"/>
          <w:sz w:val="28"/>
          <w:szCs w:val="28"/>
          <w:lang w:val="vi-VN"/>
        </w:rPr>
        <w:t xml:space="preserve"> phải được hợp pháp hóa lãnh sự theo quy định của pháp luật về hợp pháp hóa lãnh sự, trừ trường hợp các giấy tờ pháp lý do cơ quan quản lý nhà nước có thẩm quyền của các nước cấp đã có ký kết Hiệp định tương trợ tư pháp với Việt Nam;</w:t>
      </w:r>
    </w:p>
    <w:p w14:paraId="4E6B2848" w14:textId="77777777" w:rsidR="00AE34E3" w:rsidRPr="00893396" w:rsidRDefault="00AE34E3" w:rsidP="00FC6DD9">
      <w:pPr>
        <w:autoSpaceDE w:val="0"/>
        <w:autoSpaceDN w:val="0"/>
        <w:adjustRightInd w:val="0"/>
        <w:ind w:firstLine="709"/>
        <w:jc w:val="both"/>
        <w:rPr>
          <w:rFonts w:ascii="Times New Roman" w:eastAsia="Times New Roman" w:hAnsi="Times New Roman" w:cs="Times New Roman"/>
          <w:sz w:val="28"/>
          <w:szCs w:val="28"/>
          <w:lang w:val="vi-VN"/>
        </w:rPr>
      </w:pPr>
      <w:r w:rsidRPr="00893396">
        <w:rPr>
          <w:rFonts w:ascii="Times New Roman" w:eastAsia="Times New Roman" w:hAnsi="Times New Roman" w:cs="Times New Roman"/>
          <w:sz w:val="28"/>
          <w:szCs w:val="28"/>
          <w:lang w:val="vi-VN"/>
        </w:rPr>
        <w:t>- Bản sao có chứng thực phải do cơ quan, tổ chức có thẩm quyền của Việt Nam chứng thực theo quy định của pháp luật Việt Nam về chứng thực bản sao từ bản chính. Trong trường hợp cần thiết phải xuất trình bản chính để đối chiếu;</w:t>
      </w:r>
    </w:p>
    <w:p w14:paraId="7FF539B4" w14:textId="77777777" w:rsidR="00AE34E3" w:rsidRPr="00893396" w:rsidRDefault="00AE34E3" w:rsidP="00FC6DD9">
      <w:pPr>
        <w:autoSpaceDE w:val="0"/>
        <w:autoSpaceDN w:val="0"/>
        <w:adjustRightInd w:val="0"/>
        <w:ind w:firstLine="709"/>
        <w:jc w:val="both"/>
        <w:rPr>
          <w:rFonts w:ascii="Times New Roman" w:eastAsia="Times New Roman" w:hAnsi="Times New Roman" w:cs="Times New Roman"/>
          <w:sz w:val="28"/>
          <w:szCs w:val="28"/>
          <w:lang w:val="vi-VN"/>
        </w:rPr>
      </w:pPr>
      <w:r w:rsidRPr="00893396">
        <w:rPr>
          <w:rFonts w:ascii="Times New Roman" w:eastAsia="Times New Roman" w:hAnsi="Times New Roman" w:cs="Times New Roman"/>
          <w:sz w:val="28"/>
          <w:szCs w:val="28"/>
          <w:lang w:val="vi-VN"/>
        </w:rPr>
        <w:t>- Trường hợp giấy tờ pháp lý được cấp là bản điện tử, bao gồm cả trường hợp không có đủ chữ ký, tên người ký và dấu xác nhận của cơ quan quản lý nhà nước có thẩm quyền của nước cấp giấy tờ pháp lý, cơ sở đăng ký phải nộp thêm một trong các giấy tờ sau đây:</w:t>
      </w:r>
    </w:p>
    <w:p w14:paraId="7DB3AFA3" w14:textId="77777777" w:rsidR="00AE34E3" w:rsidRPr="00893396" w:rsidRDefault="00AE34E3" w:rsidP="00FC6DD9">
      <w:pPr>
        <w:autoSpaceDE w:val="0"/>
        <w:autoSpaceDN w:val="0"/>
        <w:adjustRightInd w:val="0"/>
        <w:ind w:firstLine="709"/>
        <w:jc w:val="both"/>
        <w:rPr>
          <w:rFonts w:ascii="Times New Roman" w:eastAsia="Times New Roman" w:hAnsi="Times New Roman" w:cs="Times New Roman"/>
          <w:sz w:val="28"/>
          <w:szCs w:val="28"/>
          <w:lang w:val="vi-VN"/>
        </w:rPr>
      </w:pPr>
      <w:r w:rsidRPr="00893396">
        <w:rPr>
          <w:rFonts w:ascii="Times New Roman" w:eastAsia="Times New Roman" w:hAnsi="Times New Roman" w:cs="Times New Roman"/>
          <w:sz w:val="28"/>
          <w:szCs w:val="28"/>
          <w:lang w:val="vi-VN"/>
        </w:rPr>
        <w:t>Tài liệu chứng minh giấy tờ pháp lý không yêu cầu chữ ký, dấu xác nhận của cơ quan quản lý nhà nước có thẩm quyền theo quy định của pháp luật nước sở tại (nếu giấy tờ pháp lý không có chữ ký, dấu xác nhận của cơ quan quản lý nhà nước có thẩm quyền cấp); kết quả tự tra cứu giấy tờ pháp lý từ website chính thức của cơ quan có thẩm quyền cấp giấy tờ đó, có đóng dấu xác nhận của cơ sở kèm theo văn bản cung cấp thông tin về đường dẫn tra cứu. Cơ sở đăng ký phải chịu trách nhiệm trước pháp luật về tính hợp pháp, tính chính xác của các giấy tờ, thông tin này và kết quả tự tra cứu của cơ sở.</w:t>
      </w:r>
    </w:p>
    <w:p w14:paraId="71660D27" w14:textId="77777777" w:rsidR="00AE34E3" w:rsidRPr="00893396" w:rsidRDefault="00AE34E3" w:rsidP="00FC6DD9">
      <w:pPr>
        <w:autoSpaceDE w:val="0"/>
        <w:autoSpaceDN w:val="0"/>
        <w:adjustRightInd w:val="0"/>
        <w:ind w:firstLine="709"/>
        <w:jc w:val="both"/>
        <w:rPr>
          <w:rFonts w:ascii="Times New Roman" w:eastAsia="Times New Roman" w:hAnsi="Times New Roman" w:cs="Times New Roman"/>
          <w:sz w:val="28"/>
          <w:szCs w:val="28"/>
          <w:lang w:val="vi-VN"/>
        </w:rPr>
      </w:pPr>
      <w:r w:rsidRPr="00893396">
        <w:rPr>
          <w:rFonts w:ascii="Times New Roman" w:eastAsia="Times New Roman" w:hAnsi="Times New Roman" w:cs="Times New Roman"/>
          <w:sz w:val="28"/>
          <w:szCs w:val="28"/>
          <w:lang w:val="vi-VN"/>
        </w:rPr>
        <w:t>Giấy tờ pháp lý được hợp pháp hóa lãnh sự theo quy định (bản chính hoặc bản sao chứng thực).</w:t>
      </w:r>
    </w:p>
    <w:p w14:paraId="731384A1" w14:textId="77777777" w:rsidR="00AE34E3" w:rsidRPr="00893396" w:rsidRDefault="00AE34E3" w:rsidP="00FC6DD9">
      <w:pPr>
        <w:ind w:firstLine="720"/>
        <w:jc w:val="both"/>
        <w:rPr>
          <w:rFonts w:ascii="Times New Roman" w:eastAsia="Times New Roman" w:hAnsi="Times New Roman" w:cs="Times New Roman"/>
          <w:sz w:val="28"/>
          <w:szCs w:val="28"/>
          <w:lang w:val="vi-VN"/>
        </w:rPr>
      </w:pPr>
      <w:r w:rsidRPr="00893396">
        <w:rPr>
          <w:rFonts w:ascii="Times New Roman" w:eastAsia="Times New Roman" w:hAnsi="Times New Roman" w:cs="Times New Roman"/>
          <w:sz w:val="28"/>
          <w:szCs w:val="28"/>
          <w:lang w:val="vi-VN"/>
        </w:rPr>
        <w:t>- Giấy tờ pháp lý trong hồ sơ phải còn hiệu lực tại thời điểm tiếp nhận ghi trên Phiếu tiếp nhận hồ sơ và phải được thể hiện bằng tiếng Anh hoặc tiếng Việt, trường hợp giấy tờ pháp lý không phải là bản tiếng Anh hoặc tiếng Việt thì cơ sở đăng ký phải cung cấp thêm bản dịch công chứng bằng tiếng Việt. Trường hợp giấy CPP không ghi thời hạn hiệu lực thì thời hạn hiệu lực được tính là 24 tháng kể từ ngày cấp.</w:t>
      </w:r>
    </w:p>
    <w:p w14:paraId="4ED4113E" w14:textId="26A1AF6A" w:rsidR="00AE34E3" w:rsidRPr="00893396" w:rsidRDefault="00AE34E3" w:rsidP="00FC6DD9">
      <w:pPr>
        <w:autoSpaceDE w:val="0"/>
        <w:autoSpaceDN w:val="0"/>
        <w:adjustRightInd w:val="0"/>
        <w:ind w:firstLine="720"/>
        <w:jc w:val="both"/>
        <w:rPr>
          <w:rFonts w:ascii="Times New Roman" w:eastAsia="Times New Roman" w:hAnsi="Times New Roman" w:cs="Times New Roman"/>
          <w:sz w:val="28"/>
          <w:szCs w:val="28"/>
          <w:lang w:val="vi-VN"/>
        </w:rPr>
      </w:pPr>
      <w:r w:rsidRPr="00893396">
        <w:rPr>
          <w:rFonts w:ascii="Times New Roman" w:eastAsia="Times New Roman" w:hAnsi="Times New Roman" w:cs="Times New Roman"/>
          <w:sz w:val="28"/>
          <w:szCs w:val="28"/>
          <w:lang w:val="vi-VN"/>
        </w:rPr>
        <w:lastRenderedPageBreak/>
        <w:t>b)</w:t>
      </w:r>
      <w:r w:rsidR="00FE3C9F" w:rsidRPr="00893396">
        <w:rPr>
          <w:rFonts w:ascii="Times New Roman" w:eastAsia="Times New Roman" w:hAnsi="Times New Roman" w:cs="Times New Roman"/>
          <w:sz w:val="28"/>
          <w:szCs w:val="28"/>
          <w:lang w:val="vi-VN"/>
        </w:rPr>
        <w:t xml:space="preserve"> </w:t>
      </w:r>
      <w:r w:rsidRPr="00893396">
        <w:rPr>
          <w:rFonts w:ascii="Times New Roman" w:eastAsia="Times New Roman" w:hAnsi="Times New Roman" w:cs="Times New Roman"/>
          <w:sz w:val="28"/>
          <w:szCs w:val="28"/>
          <w:lang w:val="vi-VN"/>
        </w:rPr>
        <w:t>Giấy CPP phải đáp ứng các quy định tại điểm a khoản này và đáp ứng các quy định sau đây:</w:t>
      </w:r>
    </w:p>
    <w:p w14:paraId="1A3874B6" w14:textId="676E8A02" w:rsidR="00B85381" w:rsidRPr="00CC44DF" w:rsidRDefault="00B85381" w:rsidP="00B85381">
      <w:pPr>
        <w:ind w:firstLine="720"/>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 CPP phải có đủ nội dung theo mẫu của WHO được công bố trên trang thông tin điện tử của WHO (https://www.who.int).</w:t>
      </w:r>
    </w:p>
    <w:p w14:paraId="02E22F81" w14:textId="4E7A9DA5" w:rsidR="00B85381" w:rsidRPr="00CC44DF" w:rsidRDefault="00B85381" w:rsidP="00B85381">
      <w:pPr>
        <w:ind w:firstLine="720"/>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 xml:space="preserve">- CPP phải có chữ ký, tên người ký, ngày cấp và dấu của cơ quan cấp CPP. </w:t>
      </w:r>
    </w:p>
    <w:p w14:paraId="243D8709" w14:textId="019ECB29" w:rsidR="00B85381" w:rsidRPr="00CC44DF" w:rsidRDefault="00B85381" w:rsidP="00B85381">
      <w:pPr>
        <w:ind w:firstLine="720"/>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 CPP phải được cấp bởi cơ quan có thẩm quyền của nước sản xuất xác nhận thuốc được cấp phép và lưu hành thực tế tại nước đó. Trường hợp CPP xác nhận thuốc không được cấp phép lưu hành ở nước sản xuất hoặc cấp phép nhưng không lưu hành thực tế ở nước sản xuất, cơ sở đăng ký phải cung cấp thêm CPP được cấp bởi cơ quan có thẩm quyền của 01 nước khác xác nhận thuốc được cấp phép và lưu hành thực tế tại nước đó. Trường hợp nước sản xuất có quy định không cấp CPP cho thuốc không được cấp phép, lưu hành thực tế tại nước sản xuất; cơ sở đăng ký phải cung cấp CPP thay thế được cấp bởi cơ quan có thẩm quyền của 01 nước khác xác nhận thuốc được cấp phép và lưu hành thực tế tại nước đó.</w:t>
      </w:r>
    </w:p>
    <w:p w14:paraId="67722947" w14:textId="4D65D124" w:rsidR="00B85381" w:rsidRPr="00CC44DF" w:rsidRDefault="00B85381" w:rsidP="00B85381">
      <w:pPr>
        <w:ind w:firstLine="720"/>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 Trường hợp để đáp ứng nhu cầu phòng, điều trị bệnh truyền nhiễm thuộc nhóm A đã được công bố dịch theo quy định của pháp luật về phòng, chống bệnh truyền nhiễm, CPP có thể được thay thế bằng tài liệu khác do cơ quan có thẩm quyền cấp, trong đó xác nhận thuốc được phép lưu hành, sử dụng tại nước sở tại và thể hiện đầy đủ thông tin về tên, địa chỉ cơ sở sản xuất và điều kiện cấp phép.</w:t>
      </w:r>
    </w:p>
    <w:p w14:paraId="114B3C30" w14:textId="2B2D05EA" w:rsidR="00B85381" w:rsidRPr="00CC44DF" w:rsidRDefault="00B85381" w:rsidP="00B85381">
      <w:pPr>
        <w:ind w:firstLine="720"/>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 Các thông tin thể hiện trên CPP phải thống nhất với các thông tin có liên quan trong hồ sơ đăng ký thuốc. Trường hợp thông tin thể hiện trên CPP chưa thống nhất với tài liệu hành chính trong hồ sơ đăng ký thuốc, cơ sở đăng ký có văn bản giải trình kèm theo tài liệu chứng minh.</w:t>
      </w:r>
    </w:p>
    <w:p w14:paraId="25F99956" w14:textId="77777777" w:rsidR="00AE34E3" w:rsidRPr="00893396" w:rsidRDefault="00AE34E3" w:rsidP="00FC6DD9">
      <w:pPr>
        <w:ind w:firstLine="720"/>
        <w:jc w:val="both"/>
        <w:rPr>
          <w:rFonts w:ascii="Times New Roman" w:eastAsia="Times New Roman" w:hAnsi="Times New Roman" w:cs="Times New Roman"/>
          <w:spacing w:val="-4"/>
          <w:sz w:val="28"/>
          <w:szCs w:val="28"/>
          <w:lang w:val="it-IT"/>
        </w:rPr>
      </w:pPr>
      <w:r w:rsidRPr="00893396">
        <w:rPr>
          <w:rFonts w:ascii="Times New Roman" w:eastAsia="Times New Roman" w:hAnsi="Times New Roman" w:cs="Times New Roman"/>
          <w:spacing w:val="-4"/>
          <w:sz w:val="28"/>
          <w:szCs w:val="28"/>
          <w:lang w:val="vi-VN"/>
        </w:rPr>
        <w:t xml:space="preserve">c) Giấy phép sản xuất, kinh doanh dược do cơ quan quản lý nhà nước có thẩm quyền nước ngoài cấp ngoài việc đáp ứng các quy định tại </w:t>
      </w:r>
      <w:r w:rsidRPr="00893396">
        <w:rPr>
          <w:rFonts w:ascii="Times New Roman" w:eastAsia="Times New Roman" w:hAnsi="Times New Roman" w:cs="Times New Roman" w:hint="eastAsia"/>
          <w:spacing w:val="-4"/>
          <w:sz w:val="28"/>
          <w:szCs w:val="28"/>
          <w:lang w:val="vi-VN"/>
        </w:rPr>
        <w:t>đ</w:t>
      </w:r>
      <w:r w:rsidRPr="00893396">
        <w:rPr>
          <w:rFonts w:ascii="Times New Roman" w:eastAsia="Times New Roman" w:hAnsi="Times New Roman" w:cs="Times New Roman"/>
          <w:spacing w:val="-4"/>
          <w:sz w:val="28"/>
          <w:szCs w:val="28"/>
          <w:lang w:val="vi-VN"/>
        </w:rPr>
        <w:t xml:space="preserve">iểm a khoản này còn </w:t>
      </w:r>
      <w:r w:rsidRPr="00893396">
        <w:rPr>
          <w:rFonts w:ascii="Times New Roman" w:eastAsia="Times New Roman" w:hAnsi="Times New Roman" w:cs="Times New Roman"/>
          <w:spacing w:val="-4"/>
          <w:sz w:val="28"/>
          <w:szCs w:val="28"/>
          <w:lang w:val="it-IT"/>
        </w:rPr>
        <w:t xml:space="preserve">phải đầy đủ các nội dung sau đây: </w:t>
      </w:r>
    </w:p>
    <w:p w14:paraId="737C2C9D" w14:textId="77777777" w:rsidR="00AE34E3" w:rsidRPr="00893396" w:rsidRDefault="00AE34E3" w:rsidP="00FC6DD9">
      <w:pPr>
        <w:tabs>
          <w:tab w:val="left" w:pos="3090"/>
        </w:tabs>
        <w:ind w:firstLine="720"/>
        <w:jc w:val="both"/>
        <w:rPr>
          <w:rFonts w:ascii="Times New Roman" w:eastAsia="Times New Roman" w:hAnsi="Times New Roman" w:cs="Times New Roman"/>
          <w:spacing w:val="-4"/>
          <w:sz w:val="28"/>
          <w:szCs w:val="28"/>
          <w:lang w:val="it-IT"/>
        </w:rPr>
      </w:pPr>
      <w:r w:rsidRPr="00893396">
        <w:rPr>
          <w:rFonts w:ascii="Times New Roman" w:eastAsia="Times New Roman" w:hAnsi="Times New Roman" w:cs="Times New Roman"/>
          <w:spacing w:val="-4"/>
          <w:sz w:val="28"/>
          <w:szCs w:val="28"/>
          <w:lang w:val="it-IT"/>
        </w:rPr>
        <w:t>- Tên và địa chỉ cơ quan quản lý nhà nước có thẩm quyền cấp;</w:t>
      </w:r>
    </w:p>
    <w:p w14:paraId="7DC881F6" w14:textId="77777777" w:rsidR="00AE34E3" w:rsidRPr="00893396" w:rsidRDefault="00AE34E3" w:rsidP="00FC6DD9">
      <w:pPr>
        <w:tabs>
          <w:tab w:val="left" w:pos="3090"/>
          <w:tab w:val="left" w:pos="6210"/>
        </w:tabs>
        <w:ind w:firstLine="720"/>
        <w:jc w:val="both"/>
        <w:rPr>
          <w:rFonts w:ascii="Times New Roman" w:eastAsia="Times New Roman" w:hAnsi="Times New Roman" w:cs="Times New Roman"/>
          <w:spacing w:val="-4"/>
          <w:sz w:val="28"/>
          <w:szCs w:val="28"/>
          <w:lang w:val="it-IT"/>
        </w:rPr>
      </w:pPr>
      <w:r w:rsidRPr="00893396">
        <w:rPr>
          <w:rFonts w:ascii="Times New Roman" w:eastAsia="Times New Roman" w:hAnsi="Times New Roman" w:cs="Times New Roman"/>
          <w:spacing w:val="-4"/>
          <w:sz w:val="28"/>
          <w:szCs w:val="28"/>
          <w:lang w:val="it-IT"/>
        </w:rPr>
        <w:t>- Tên và địa chỉ cơ sở kinh doanh thuốc;</w:t>
      </w:r>
      <w:r w:rsidRPr="00893396">
        <w:rPr>
          <w:rFonts w:ascii="Times New Roman" w:eastAsia="Times New Roman" w:hAnsi="Times New Roman" w:cs="Times New Roman"/>
          <w:spacing w:val="-4"/>
          <w:sz w:val="28"/>
          <w:szCs w:val="28"/>
          <w:lang w:val="it-IT"/>
        </w:rPr>
        <w:tab/>
      </w:r>
    </w:p>
    <w:p w14:paraId="102EAF2F" w14:textId="77777777" w:rsidR="00AE34E3" w:rsidRPr="00893396" w:rsidRDefault="00AE34E3" w:rsidP="00FC6DD9">
      <w:pPr>
        <w:tabs>
          <w:tab w:val="left" w:pos="3090"/>
        </w:tabs>
        <w:ind w:firstLine="720"/>
        <w:jc w:val="both"/>
        <w:rPr>
          <w:rFonts w:ascii="Times New Roman" w:eastAsia="Times New Roman" w:hAnsi="Times New Roman" w:cs="Times New Roman"/>
          <w:spacing w:val="-4"/>
          <w:sz w:val="28"/>
          <w:szCs w:val="28"/>
          <w:lang w:val="it-IT"/>
        </w:rPr>
      </w:pPr>
      <w:r w:rsidRPr="00893396">
        <w:rPr>
          <w:rFonts w:ascii="Times New Roman" w:eastAsia="Times New Roman" w:hAnsi="Times New Roman" w:cs="Times New Roman"/>
          <w:spacing w:val="-4"/>
          <w:sz w:val="28"/>
          <w:szCs w:val="28"/>
          <w:lang w:val="it-IT"/>
        </w:rPr>
        <w:t>- Phạm vi hoạt động;</w:t>
      </w:r>
    </w:p>
    <w:p w14:paraId="6A035871" w14:textId="77777777" w:rsidR="00AE34E3" w:rsidRPr="00893396" w:rsidRDefault="00AE34E3" w:rsidP="00FC6DD9">
      <w:pPr>
        <w:tabs>
          <w:tab w:val="left" w:pos="3090"/>
        </w:tabs>
        <w:ind w:firstLine="720"/>
        <w:jc w:val="both"/>
        <w:rPr>
          <w:rFonts w:ascii="Times New Roman" w:eastAsia="Times New Roman" w:hAnsi="Times New Roman" w:cs="Times New Roman"/>
          <w:spacing w:val="-4"/>
          <w:sz w:val="28"/>
          <w:szCs w:val="28"/>
          <w:lang w:val="it-IT"/>
        </w:rPr>
      </w:pPr>
      <w:r w:rsidRPr="00893396">
        <w:rPr>
          <w:rFonts w:ascii="Times New Roman" w:eastAsia="Times New Roman" w:hAnsi="Times New Roman" w:cs="Times New Roman"/>
          <w:spacing w:val="-4"/>
          <w:sz w:val="28"/>
          <w:szCs w:val="28"/>
          <w:lang w:val="it-IT"/>
        </w:rPr>
        <w:t xml:space="preserve">- Thời hạn hiệu lực phải được ghi cụ thể trên các giấy chứng nhận và phải còn hạn hiệu lực tại thời điểm nộp hồ sơ. Trường hợp không quy định thời hạn hiệu lực, cơ sở kinh doanh thuốc nước ngoài phải cung cấp giấy chứng nhận của cơ quan thẩm quyền cấp giấy phép xác nhận cơ sở vẫn đang hoạt động trong lĩnh vực dược phẩm tại thời điểm nộp hồ sơ.  </w:t>
      </w:r>
    </w:p>
    <w:p w14:paraId="1D64D400" w14:textId="75D52EBC" w:rsidR="00AE34E3" w:rsidRDefault="00AE34E3" w:rsidP="00FC6DD9">
      <w:pPr>
        <w:jc w:val="both"/>
        <w:rPr>
          <w:rFonts w:ascii="Times New Roman" w:eastAsia="Times New Roman" w:hAnsi="Times New Roman" w:cs="Times New Roman"/>
          <w:spacing w:val="-4"/>
          <w:sz w:val="28"/>
          <w:szCs w:val="28"/>
          <w:lang w:val="it-IT"/>
        </w:rPr>
      </w:pPr>
      <w:r w:rsidRPr="00893396">
        <w:rPr>
          <w:rFonts w:ascii="Times New Roman" w:eastAsia="Times New Roman" w:hAnsi="Times New Roman" w:cs="Times New Roman"/>
          <w:spacing w:val="-4"/>
          <w:sz w:val="28"/>
          <w:szCs w:val="28"/>
          <w:lang w:val="it-IT"/>
        </w:rPr>
        <w:tab/>
        <w:t>d) Giấy chứng nhận đạt tiêu chuẩn thực hành tốt sản xuất thuốc (GMP-WHO), ISO hoặc các giấy chứng nhận đạt tiêu chuẩn tương đương phải do cơ quan có thẩm quyền ở nước sản xuất cấp, có tên và địa chỉ nhà sản xuất.</w:t>
      </w:r>
      <w:r w:rsidRPr="00893396">
        <w:rPr>
          <w:rFonts w:ascii="Times New Roman" w:eastAsia="Times New Roman" w:hAnsi="Times New Roman" w:cs="Times New Roman"/>
          <w:spacing w:val="-4"/>
          <w:sz w:val="28"/>
          <w:szCs w:val="28"/>
          <w:lang w:val="it-IT"/>
        </w:rPr>
        <w:tab/>
      </w:r>
    </w:p>
    <w:p w14:paraId="4025BB86" w14:textId="429B5B62" w:rsidR="00AE34E3" w:rsidRPr="00893396" w:rsidRDefault="00AE34E3" w:rsidP="00FC6DD9">
      <w:pPr>
        <w:ind w:firstLine="720"/>
        <w:jc w:val="both"/>
        <w:rPr>
          <w:rFonts w:ascii="Times New Roman" w:eastAsia="Times New Roman" w:hAnsi="Times New Roman" w:cs="Times New Roman"/>
          <w:spacing w:val="-4"/>
          <w:sz w:val="28"/>
          <w:szCs w:val="28"/>
          <w:lang w:val="it-IT"/>
        </w:rPr>
      </w:pPr>
      <w:r w:rsidRPr="00893396">
        <w:rPr>
          <w:rFonts w:ascii="Times New Roman" w:eastAsia="Times New Roman" w:hAnsi="Times New Roman" w:cs="Times New Roman"/>
          <w:spacing w:val="-4"/>
          <w:sz w:val="28"/>
          <w:szCs w:val="28"/>
          <w:lang w:val="it-IT"/>
        </w:rPr>
        <w:t xml:space="preserve">7. Mỗi thuốc cổ truyền, </w:t>
      </w:r>
      <w:r w:rsidR="00F22AAC" w:rsidRPr="00893396">
        <w:rPr>
          <w:rFonts w:ascii="Times New Roman" w:eastAsia="Times New Roman" w:hAnsi="Times New Roman" w:cs="Times New Roman"/>
          <w:spacing w:val="-4"/>
          <w:sz w:val="28"/>
          <w:szCs w:val="28"/>
          <w:lang w:val="it-IT"/>
        </w:rPr>
        <w:t xml:space="preserve">vị thuốc cổ truyền, </w:t>
      </w:r>
      <w:r w:rsidRPr="00893396">
        <w:rPr>
          <w:rFonts w:ascii="Times New Roman" w:eastAsia="Times New Roman" w:hAnsi="Times New Roman" w:cs="Times New Roman"/>
          <w:spacing w:val="-4"/>
          <w:sz w:val="28"/>
          <w:szCs w:val="28"/>
          <w:lang w:val="it-IT"/>
        </w:rPr>
        <w:t xml:space="preserve">dược liệu </w:t>
      </w:r>
      <w:r w:rsidR="00323034" w:rsidRPr="00893396">
        <w:rPr>
          <w:rFonts w:ascii="Times New Roman" w:eastAsia="Times New Roman" w:hAnsi="Times New Roman" w:cs="Times New Roman"/>
          <w:spacing w:val="-4"/>
          <w:sz w:val="28"/>
          <w:szCs w:val="28"/>
          <w:lang w:val="it-IT"/>
        </w:rPr>
        <w:t>phải có 01 hồ sơ đăng ký riêng.</w:t>
      </w:r>
    </w:p>
    <w:p w14:paraId="0297CE03" w14:textId="3E2746B5" w:rsidR="00AE34E3" w:rsidRPr="00893396" w:rsidRDefault="00AE34E3" w:rsidP="00FC6DD9">
      <w:pPr>
        <w:autoSpaceDE w:val="0"/>
        <w:autoSpaceDN w:val="0"/>
        <w:adjustRightInd w:val="0"/>
        <w:ind w:firstLine="709"/>
        <w:jc w:val="both"/>
        <w:rPr>
          <w:rFonts w:ascii="Times New Roman" w:eastAsia="Times New Roman" w:hAnsi="Times New Roman" w:cs="Times New Roman"/>
          <w:spacing w:val="-4"/>
          <w:sz w:val="28"/>
          <w:szCs w:val="28"/>
          <w:lang w:val="vi-VN"/>
        </w:rPr>
      </w:pPr>
      <w:r w:rsidRPr="00893396">
        <w:rPr>
          <w:rFonts w:ascii="Times New Roman" w:eastAsia="Times New Roman" w:hAnsi="Times New Roman" w:cs="Times New Roman"/>
          <w:spacing w:val="-4"/>
          <w:sz w:val="28"/>
          <w:szCs w:val="28"/>
          <w:lang w:val="vi-VN"/>
        </w:rPr>
        <w:t>8.</w:t>
      </w:r>
      <w:r w:rsidR="00FE3C9F" w:rsidRPr="00893396">
        <w:rPr>
          <w:rFonts w:ascii="Times New Roman" w:eastAsia="Times New Roman" w:hAnsi="Times New Roman" w:cs="Times New Roman"/>
          <w:spacing w:val="-4"/>
          <w:sz w:val="28"/>
          <w:szCs w:val="28"/>
          <w:lang w:val="vi-VN"/>
        </w:rPr>
        <w:t xml:space="preserve"> </w:t>
      </w:r>
      <w:r w:rsidRPr="00893396">
        <w:rPr>
          <w:rFonts w:ascii="Times New Roman" w:eastAsia="Times New Roman" w:hAnsi="Times New Roman" w:cs="Times New Roman"/>
          <w:spacing w:val="-4"/>
          <w:sz w:val="28"/>
          <w:szCs w:val="28"/>
          <w:lang w:val="vi-VN"/>
        </w:rPr>
        <w:t>Giấy tờ pháp lý của cơ sở sản xuất tá dược, vỏ nang, bán thành phẩm dược liệu và dược liệu để sản xuất thuốc cổ truyền có thể là một trong các loại giấy tờ sau:</w:t>
      </w:r>
    </w:p>
    <w:p w14:paraId="14C703C3" w14:textId="21D4CE75" w:rsidR="00AE34E3" w:rsidRPr="00893396" w:rsidRDefault="00AE34E3" w:rsidP="00FC6DD9">
      <w:pPr>
        <w:autoSpaceDE w:val="0"/>
        <w:autoSpaceDN w:val="0"/>
        <w:adjustRightInd w:val="0"/>
        <w:ind w:firstLine="709"/>
        <w:jc w:val="both"/>
        <w:rPr>
          <w:rFonts w:ascii="Times New Roman" w:eastAsia="Times New Roman" w:hAnsi="Times New Roman" w:cs="Times New Roman"/>
          <w:spacing w:val="-4"/>
          <w:sz w:val="28"/>
          <w:szCs w:val="28"/>
          <w:lang w:val="vi-VN"/>
        </w:rPr>
      </w:pPr>
      <w:r w:rsidRPr="00893396">
        <w:rPr>
          <w:rFonts w:ascii="Times New Roman" w:eastAsia="Times New Roman" w:hAnsi="Times New Roman" w:cs="Times New Roman"/>
          <w:spacing w:val="-4"/>
          <w:sz w:val="28"/>
          <w:szCs w:val="28"/>
          <w:lang w:val="vi-VN"/>
        </w:rPr>
        <w:t>a) Giấy chứng nhận GMP</w:t>
      </w:r>
      <w:r w:rsidR="00F037F6" w:rsidRPr="00CC44DF">
        <w:rPr>
          <w:rFonts w:ascii="Times New Roman" w:eastAsia="Times New Roman" w:hAnsi="Times New Roman" w:cs="Times New Roman"/>
          <w:spacing w:val="-4"/>
          <w:sz w:val="28"/>
          <w:szCs w:val="28"/>
          <w:lang w:val="vi-VN"/>
        </w:rPr>
        <w:t xml:space="preserve"> hoặc giấy tờ pháp lý tương đương</w:t>
      </w:r>
      <w:r w:rsidRPr="00893396">
        <w:rPr>
          <w:rFonts w:ascii="Times New Roman" w:eastAsia="Times New Roman" w:hAnsi="Times New Roman" w:cs="Times New Roman"/>
          <w:spacing w:val="-4"/>
          <w:sz w:val="28"/>
          <w:szCs w:val="28"/>
          <w:lang w:val="vi-VN"/>
        </w:rPr>
        <w:t>;</w:t>
      </w:r>
    </w:p>
    <w:p w14:paraId="31E80BF0" w14:textId="3FED2CDD" w:rsidR="00AE34E3" w:rsidRPr="00537FDE" w:rsidRDefault="00AE34E3" w:rsidP="00FC6DD9">
      <w:pPr>
        <w:autoSpaceDE w:val="0"/>
        <w:autoSpaceDN w:val="0"/>
        <w:adjustRightInd w:val="0"/>
        <w:ind w:firstLine="709"/>
        <w:jc w:val="both"/>
        <w:rPr>
          <w:rFonts w:ascii="Times New Roman" w:eastAsia="Times New Roman" w:hAnsi="Times New Roman" w:cs="Times New Roman"/>
          <w:sz w:val="28"/>
          <w:szCs w:val="28"/>
          <w:lang w:val="vi-VN"/>
        </w:rPr>
      </w:pPr>
      <w:r w:rsidRPr="00537FDE">
        <w:rPr>
          <w:rFonts w:ascii="Times New Roman" w:eastAsia="Times New Roman" w:hAnsi="Times New Roman" w:cs="Times New Roman"/>
          <w:sz w:val="28"/>
          <w:szCs w:val="28"/>
          <w:lang w:val="vi-VN"/>
        </w:rPr>
        <w:lastRenderedPageBreak/>
        <w:t>b) Giấy phép sản xuất;</w:t>
      </w:r>
    </w:p>
    <w:p w14:paraId="2E1EB43B" w14:textId="77777777" w:rsidR="00AE34E3" w:rsidRPr="00537FDE" w:rsidRDefault="00AE34E3" w:rsidP="00FC6DD9">
      <w:pPr>
        <w:autoSpaceDE w:val="0"/>
        <w:autoSpaceDN w:val="0"/>
        <w:adjustRightInd w:val="0"/>
        <w:ind w:firstLine="709"/>
        <w:jc w:val="both"/>
        <w:rPr>
          <w:rFonts w:ascii="Times New Roman" w:eastAsia="Times New Roman" w:hAnsi="Times New Roman" w:cs="Times New Roman"/>
          <w:sz w:val="28"/>
          <w:szCs w:val="28"/>
          <w:lang w:val="vi-VN"/>
        </w:rPr>
      </w:pPr>
      <w:r w:rsidRPr="00537FDE">
        <w:rPr>
          <w:rFonts w:ascii="Times New Roman" w:eastAsia="Times New Roman" w:hAnsi="Times New Roman" w:cs="Times New Roman"/>
          <w:sz w:val="28"/>
          <w:szCs w:val="28"/>
          <w:lang w:val="vi-VN"/>
        </w:rPr>
        <w:t>c) Chứng nhận phù hợp chuyên luận Dược điển Châu Âu (CEP);</w:t>
      </w:r>
    </w:p>
    <w:p w14:paraId="6AF4FE31" w14:textId="77777777" w:rsidR="00AE34E3" w:rsidRPr="00893396" w:rsidRDefault="00AE34E3" w:rsidP="00FC6DD9">
      <w:pPr>
        <w:autoSpaceDE w:val="0"/>
        <w:autoSpaceDN w:val="0"/>
        <w:adjustRightInd w:val="0"/>
        <w:ind w:firstLine="709"/>
        <w:jc w:val="both"/>
        <w:rPr>
          <w:rFonts w:ascii="Times New Roman" w:eastAsia="Times New Roman" w:hAnsi="Times New Roman" w:cs="Times New Roman"/>
          <w:sz w:val="28"/>
          <w:szCs w:val="28"/>
          <w:lang w:val="vi-VN"/>
        </w:rPr>
      </w:pPr>
      <w:r w:rsidRPr="00893396">
        <w:rPr>
          <w:rFonts w:ascii="Times New Roman" w:eastAsia="Times New Roman" w:hAnsi="Times New Roman" w:cs="Times New Roman"/>
          <w:sz w:val="28"/>
          <w:szCs w:val="28"/>
          <w:lang w:val="vi-VN"/>
        </w:rPr>
        <w:t>d) CPP của tá dược, vỏ nang, bán thành phẩm dược liệu nếu trên CPP có thông tin về GMP;</w:t>
      </w:r>
    </w:p>
    <w:p w14:paraId="53C897EF" w14:textId="5D11D532" w:rsidR="00AE34E3" w:rsidRPr="00893396" w:rsidRDefault="00AE34E3" w:rsidP="00FC6DD9">
      <w:pPr>
        <w:ind w:firstLine="720"/>
        <w:jc w:val="both"/>
        <w:rPr>
          <w:rFonts w:ascii="Times New Roman" w:eastAsia="Times New Roman" w:hAnsi="Times New Roman" w:cs="Times New Roman"/>
          <w:sz w:val="28"/>
          <w:szCs w:val="28"/>
          <w:lang w:val="vi-VN"/>
        </w:rPr>
      </w:pPr>
      <w:r w:rsidRPr="00893396">
        <w:rPr>
          <w:rFonts w:ascii="Times New Roman" w:eastAsia="Times New Roman" w:hAnsi="Times New Roman" w:cs="Times New Roman"/>
          <w:sz w:val="28"/>
          <w:szCs w:val="28"/>
          <w:lang w:val="vi-VN"/>
        </w:rPr>
        <w:t>đ) Đối với tá dược trong hồ sơ đăng ký thuốc cổ truyền: Trường hợp không cung cấp được giấy tờ quy định tại một trong các điểm a, b, c, d khoản này, cơ sở sản xuất thuốc thành phẩm, bán thành phẩm thực hiện tự đánh giá việc đáp ứng thực hành tốt sản xuất của cơ sở sản xuất tá dược theo quy định tại điểm đ khoản 1 Điều 3, điểm b khoản 3 Điều 3 và điểm đ khoản 5 Điều 20 Thông tư số 35/2018/TT-BYT ngày 22 tháng 11 năm 20</w:t>
      </w:r>
      <w:r w:rsidR="00D175F0" w:rsidRPr="00893396">
        <w:rPr>
          <w:rFonts w:ascii="Times New Roman" w:eastAsia="Times New Roman" w:hAnsi="Times New Roman" w:cs="Times New Roman"/>
          <w:sz w:val="28"/>
          <w:szCs w:val="28"/>
          <w:lang w:val="vi-VN"/>
        </w:rPr>
        <w:t xml:space="preserve">18 của Bộ trưởng </w:t>
      </w:r>
      <w:r w:rsidRPr="00893396">
        <w:rPr>
          <w:rFonts w:ascii="Times New Roman" w:eastAsia="Times New Roman" w:hAnsi="Times New Roman" w:cs="Times New Roman"/>
          <w:sz w:val="28"/>
          <w:szCs w:val="28"/>
          <w:lang w:val="vi-VN"/>
        </w:rPr>
        <w:t>Bộ Y tế quy định về thực hành tốt sản xuất thuốc, nguyên liệu làm thuốc và tự công bố trong hồ sơ đăng ký thuốc về nguyên tắc, tiêu chuẩn thực hành tốt sản xuất mà cơ sở sản xuất tá dược đáp ứng và cam kết chịu trách nhiệm trước pháp luật về công bố này theo Mẫu 01/TT ban hành kèm theo Thông tư này.</w:t>
      </w:r>
    </w:p>
    <w:p w14:paraId="517988A9" w14:textId="75F2358E" w:rsidR="00AE34E3" w:rsidRPr="00CC44DF" w:rsidRDefault="00AE34E3" w:rsidP="00FC6DD9">
      <w:pPr>
        <w:ind w:firstLine="720"/>
        <w:jc w:val="both"/>
        <w:rPr>
          <w:rFonts w:ascii="Times New Roman" w:eastAsia="Times New Roman" w:hAnsi="Times New Roman" w:cs="Times New Roman"/>
          <w:sz w:val="28"/>
          <w:szCs w:val="28"/>
          <w:lang w:val="vi-VN"/>
        </w:rPr>
      </w:pPr>
      <w:r w:rsidRPr="00893396">
        <w:rPr>
          <w:rFonts w:ascii="Times New Roman" w:eastAsia="Times New Roman" w:hAnsi="Times New Roman" w:cs="Times New Roman"/>
          <w:sz w:val="28"/>
          <w:szCs w:val="28"/>
          <w:lang w:val="vi-VN"/>
        </w:rPr>
        <w:t>9.</w:t>
      </w:r>
      <w:r w:rsidR="00A27D7B" w:rsidRPr="00893396">
        <w:rPr>
          <w:rFonts w:ascii="Times New Roman" w:eastAsia="Times New Roman" w:hAnsi="Times New Roman" w:cs="Times New Roman"/>
          <w:sz w:val="28"/>
          <w:szCs w:val="28"/>
          <w:lang w:val="vi-VN"/>
        </w:rPr>
        <w:t xml:space="preserve"> </w:t>
      </w:r>
      <w:r w:rsidRPr="00893396">
        <w:rPr>
          <w:rFonts w:ascii="Times New Roman" w:eastAsia="Times New Roman" w:hAnsi="Times New Roman" w:cs="Times New Roman"/>
          <w:sz w:val="28"/>
          <w:szCs w:val="28"/>
          <w:lang w:val="vi-VN"/>
        </w:rPr>
        <w:t>Quy định</w:t>
      </w:r>
      <w:r w:rsidR="0062226D" w:rsidRPr="00CC44DF">
        <w:rPr>
          <w:rFonts w:ascii="Times New Roman" w:eastAsia="Times New Roman" w:hAnsi="Times New Roman" w:cs="Times New Roman"/>
          <w:sz w:val="28"/>
          <w:szCs w:val="28"/>
          <w:lang w:val="vi-VN"/>
        </w:rPr>
        <w:t xml:space="preserve"> về thời gian </w:t>
      </w:r>
      <w:r w:rsidRPr="00893396">
        <w:rPr>
          <w:rFonts w:ascii="Times New Roman" w:eastAsia="Times New Roman" w:hAnsi="Times New Roman" w:cs="Times New Roman"/>
          <w:sz w:val="28"/>
          <w:szCs w:val="28"/>
          <w:lang w:val="vi-VN"/>
        </w:rPr>
        <w:t>sửa đổi, bổ sung hồ sơ đề nghị cấp giấy đăng ký lưu hành</w:t>
      </w:r>
      <w:r w:rsidR="00F13C50" w:rsidRPr="00CC44DF">
        <w:rPr>
          <w:rFonts w:ascii="Times New Roman" w:eastAsia="Times New Roman" w:hAnsi="Times New Roman" w:cs="Times New Roman"/>
          <w:sz w:val="28"/>
          <w:szCs w:val="28"/>
          <w:lang w:val="vi-VN"/>
        </w:rPr>
        <w:t>.</w:t>
      </w:r>
    </w:p>
    <w:p w14:paraId="0FADE1A9" w14:textId="245F8C05" w:rsidR="0062226D" w:rsidRPr="00893396" w:rsidRDefault="00AE34E3" w:rsidP="00FC6DD9">
      <w:pPr>
        <w:ind w:firstLine="720"/>
        <w:jc w:val="both"/>
        <w:rPr>
          <w:rFonts w:ascii="Times New Roman" w:eastAsia="Times New Roman" w:hAnsi="Times New Roman" w:cs="Times New Roman"/>
          <w:sz w:val="28"/>
          <w:szCs w:val="28"/>
          <w:lang w:val="vi-VN"/>
        </w:rPr>
      </w:pPr>
      <w:r w:rsidRPr="00893396">
        <w:rPr>
          <w:rFonts w:ascii="Times New Roman" w:eastAsia="Times New Roman" w:hAnsi="Times New Roman" w:cs="Times New Roman"/>
          <w:sz w:val="28"/>
          <w:szCs w:val="28"/>
          <w:lang w:val="vi-VN"/>
        </w:rPr>
        <w:t xml:space="preserve">a) Thời gian cơ sở đăng ký sửa đổi, bổ sung hồ sơ không quá 90 ngày kể từ ngày có văn bản yêu cầu của cơ quan tiếp nhận. Thời gian cơ sở đăng ký sửa đổi, bổ sung hồ sơ không tính vào thời hạn xem xét hồ sơ. </w:t>
      </w:r>
    </w:p>
    <w:p w14:paraId="008B73A3" w14:textId="3AEBB0EA" w:rsidR="0062226D" w:rsidRPr="00CC44DF" w:rsidRDefault="0062226D" w:rsidP="002B698E">
      <w:pPr>
        <w:ind w:firstLine="720"/>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 xml:space="preserve">b) </w:t>
      </w:r>
      <w:r w:rsidR="002B698E" w:rsidRPr="00CC44DF">
        <w:rPr>
          <w:rFonts w:ascii="Times New Roman" w:eastAsia="Times New Roman" w:hAnsi="Times New Roman" w:cs="Times New Roman"/>
          <w:sz w:val="28"/>
          <w:szCs w:val="28"/>
          <w:lang w:val="vi-VN"/>
        </w:rPr>
        <w:t>T</w:t>
      </w:r>
      <w:r w:rsidR="002B698E" w:rsidRPr="00537FDE">
        <w:rPr>
          <w:rFonts w:ascii="Times New Roman" w:eastAsia="Times New Roman" w:hAnsi="Times New Roman" w:cs="Times New Roman"/>
          <w:sz w:val="28"/>
          <w:szCs w:val="28"/>
          <w:lang w:val="vi-VN"/>
        </w:rPr>
        <w:t>rường hợp cần kéo dài thời gian</w:t>
      </w:r>
      <w:r w:rsidR="002B698E" w:rsidRPr="00CC44DF">
        <w:rPr>
          <w:rFonts w:ascii="Times New Roman" w:eastAsia="Times New Roman" w:hAnsi="Times New Roman" w:cs="Times New Roman"/>
          <w:sz w:val="28"/>
          <w:szCs w:val="28"/>
          <w:lang w:val="vi-VN"/>
        </w:rPr>
        <w:t xml:space="preserve"> sửa đổi, bổ sung so với quy định tại điểm a khoản này</w:t>
      </w:r>
      <w:r w:rsidR="002B698E" w:rsidRPr="00537FDE">
        <w:rPr>
          <w:rFonts w:ascii="Times New Roman" w:eastAsia="Times New Roman" w:hAnsi="Times New Roman" w:cs="Times New Roman"/>
          <w:sz w:val="28"/>
          <w:szCs w:val="28"/>
          <w:lang w:val="vi-VN"/>
        </w:rPr>
        <w:t xml:space="preserve">, cơ sở </w:t>
      </w:r>
      <w:r w:rsidR="002B698E" w:rsidRPr="00CC44DF">
        <w:rPr>
          <w:rFonts w:ascii="Times New Roman" w:eastAsia="Times New Roman" w:hAnsi="Times New Roman" w:cs="Times New Roman"/>
          <w:sz w:val="28"/>
          <w:szCs w:val="28"/>
          <w:lang w:val="vi-VN"/>
        </w:rPr>
        <w:t>phải có văn bản thông báo đến cơ quan quản lý và nêu rõ lý do và thời gian bổ sung. Các trường hợp cần kéo dài thuộc một trong các trường hợp sau:</w:t>
      </w:r>
    </w:p>
    <w:p w14:paraId="63068E7D" w14:textId="5DF5B867" w:rsidR="002B698E" w:rsidRPr="00CC44DF" w:rsidRDefault="0062226D" w:rsidP="0062226D">
      <w:pPr>
        <w:ind w:firstLine="720"/>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w:t>
      </w:r>
      <w:r w:rsidR="002B698E" w:rsidRPr="00CC44DF">
        <w:rPr>
          <w:rFonts w:ascii="Times New Roman" w:eastAsia="Times New Roman" w:hAnsi="Times New Roman" w:cs="Times New Roman"/>
          <w:sz w:val="28"/>
          <w:szCs w:val="28"/>
          <w:lang w:val="vi-VN"/>
        </w:rPr>
        <w:t xml:space="preserve"> Dữ liệu </w:t>
      </w:r>
      <w:r w:rsidR="00781627" w:rsidRPr="00CC44DF">
        <w:rPr>
          <w:rFonts w:ascii="Times New Roman" w:eastAsia="Times New Roman" w:hAnsi="Times New Roman" w:cs="Times New Roman"/>
          <w:sz w:val="28"/>
          <w:szCs w:val="28"/>
          <w:lang w:val="vi-VN"/>
        </w:rPr>
        <w:t xml:space="preserve">nghiên cứu </w:t>
      </w:r>
      <w:r w:rsidR="002B698E" w:rsidRPr="00CC44DF">
        <w:rPr>
          <w:rFonts w:ascii="Times New Roman" w:eastAsia="Times New Roman" w:hAnsi="Times New Roman" w:cs="Times New Roman"/>
          <w:sz w:val="28"/>
          <w:szCs w:val="28"/>
          <w:lang w:val="vi-VN"/>
        </w:rPr>
        <w:t>lâm sàng</w:t>
      </w:r>
      <w:r w:rsidR="00781627" w:rsidRPr="00CC44DF">
        <w:rPr>
          <w:rFonts w:ascii="Times New Roman" w:eastAsia="Times New Roman" w:hAnsi="Times New Roman" w:cs="Times New Roman"/>
          <w:sz w:val="28"/>
          <w:szCs w:val="28"/>
          <w:lang w:val="vi-VN"/>
        </w:rPr>
        <w:t xml:space="preserve"> của thuốc cổ truyền</w:t>
      </w:r>
      <w:r w:rsidR="002B698E" w:rsidRPr="00CC44DF">
        <w:rPr>
          <w:rFonts w:ascii="Times New Roman" w:eastAsia="Times New Roman" w:hAnsi="Times New Roman" w:cs="Times New Roman"/>
          <w:sz w:val="28"/>
          <w:szCs w:val="28"/>
          <w:lang w:val="vi-VN"/>
        </w:rPr>
        <w:t>.</w:t>
      </w:r>
    </w:p>
    <w:p w14:paraId="36B02A66" w14:textId="7F68B631" w:rsidR="003D5DD8" w:rsidRPr="00CC44DF" w:rsidRDefault="003D5DD8" w:rsidP="0062226D">
      <w:pPr>
        <w:ind w:firstLine="720"/>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 Dữ liệu nghiên cứu độc tính.</w:t>
      </w:r>
    </w:p>
    <w:p w14:paraId="5BF2BEF0" w14:textId="63EC8EFE" w:rsidR="0062226D" w:rsidRPr="00CC44DF" w:rsidRDefault="002B698E" w:rsidP="0062226D">
      <w:pPr>
        <w:ind w:firstLine="720"/>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 xml:space="preserve">- </w:t>
      </w:r>
      <w:r w:rsidR="0062226D" w:rsidRPr="00CC44DF">
        <w:rPr>
          <w:rFonts w:ascii="Times New Roman" w:eastAsia="Times New Roman" w:hAnsi="Times New Roman" w:cs="Times New Roman"/>
          <w:sz w:val="28"/>
          <w:szCs w:val="28"/>
          <w:lang w:val="vi-VN"/>
        </w:rPr>
        <w:t>Thẩm định tiêu chuẩn, kiểm nghiệm chất lượng bán thành phẩm,</w:t>
      </w:r>
      <w:r w:rsidR="0062226D" w:rsidRPr="005F2256">
        <w:rPr>
          <w:rFonts w:ascii="Times New Roman" w:eastAsia="Times New Roman" w:hAnsi="Times New Roman" w:cs="Times New Roman"/>
          <w:sz w:val="28"/>
          <w:szCs w:val="28"/>
          <w:lang w:val="vi-VN"/>
        </w:rPr>
        <w:t xml:space="preserve"> thành phẩm.</w:t>
      </w:r>
    </w:p>
    <w:p w14:paraId="0A93F168" w14:textId="77777777" w:rsidR="0062226D" w:rsidRPr="005F2256" w:rsidRDefault="0062226D" w:rsidP="0062226D">
      <w:pPr>
        <w:ind w:firstLine="720"/>
        <w:jc w:val="both"/>
        <w:rPr>
          <w:rFonts w:ascii="Times New Roman" w:eastAsia="Times New Roman" w:hAnsi="Times New Roman" w:cs="Times New Roman"/>
          <w:sz w:val="28"/>
          <w:szCs w:val="28"/>
          <w:lang w:val="vi-VN"/>
        </w:rPr>
      </w:pPr>
      <w:r w:rsidRPr="005F2256">
        <w:rPr>
          <w:rFonts w:ascii="Times New Roman" w:eastAsia="Times New Roman" w:hAnsi="Times New Roman" w:cs="Times New Roman"/>
          <w:sz w:val="28"/>
          <w:szCs w:val="28"/>
          <w:lang w:val="vi-VN"/>
        </w:rPr>
        <w:t>- Bổ sung GMP/CPP hoặc giấy tờ pháp lý khác.</w:t>
      </w:r>
    </w:p>
    <w:p w14:paraId="68A0CBB1" w14:textId="77777777" w:rsidR="0062226D" w:rsidRPr="00CC44DF" w:rsidRDefault="0062226D" w:rsidP="0062226D">
      <w:pPr>
        <w:ind w:firstLine="720"/>
        <w:jc w:val="both"/>
        <w:rPr>
          <w:rFonts w:ascii="Times New Roman" w:eastAsia="Times New Roman" w:hAnsi="Times New Roman" w:cs="Times New Roman"/>
          <w:sz w:val="28"/>
          <w:szCs w:val="28"/>
          <w:lang w:val="vi-VN"/>
        </w:rPr>
      </w:pPr>
      <w:r w:rsidRPr="005F2256">
        <w:rPr>
          <w:rFonts w:ascii="Times New Roman" w:eastAsia="Times New Roman" w:hAnsi="Times New Roman" w:cs="Times New Roman"/>
          <w:sz w:val="28"/>
          <w:szCs w:val="28"/>
          <w:lang w:val="vi-VN"/>
        </w:rPr>
        <w:t>- Bổ sung dữ liệu nghiên cứu độ ổn định mới</w:t>
      </w:r>
      <w:r w:rsidRPr="00CC44DF">
        <w:rPr>
          <w:rFonts w:ascii="Times New Roman" w:eastAsia="Times New Roman" w:hAnsi="Times New Roman" w:cs="Times New Roman"/>
          <w:sz w:val="28"/>
          <w:szCs w:val="28"/>
          <w:lang w:val="vi-VN"/>
        </w:rPr>
        <w:t>.</w:t>
      </w:r>
    </w:p>
    <w:p w14:paraId="01DB3C08" w14:textId="2796B39D" w:rsidR="00AE34E3" w:rsidRPr="00CC44DF" w:rsidRDefault="002B698E" w:rsidP="00FC6DD9">
      <w:pPr>
        <w:ind w:firstLine="720"/>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c</w:t>
      </w:r>
      <w:r w:rsidR="00AE34E3" w:rsidRPr="00893396">
        <w:rPr>
          <w:rFonts w:ascii="Times New Roman" w:eastAsia="Times New Roman" w:hAnsi="Times New Roman" w:cs="Times New Roman"/>
          <w:sz w:val="28"/>
          <w:szCs w:val="28"/>
          <w:lang w:val="vi-VN"/>
        </w:rPr>
        <w:t xml:space="preserve">) Cơ sở chỉ được phép sửa đổi, bổ sung không quá 02 lần đối với cùng một nội dung yêu cầu sửa đổi, </w:t>
      </w:r>
      <w:r w:rsidR="00AE34E3" w:rsidRPr="00537FDE">
        <w:rPr>
          <w:rFonts w:ascii="Times New Roman" w:eastAsia="Times New Roman" w:hAnsi="Times New Roman" w:cs="Times New Roman"/>
          <w:sz w:val="28"/>
          <w:szCs w:val="28"/>
          <w:lang w:val="vi-VN"/>
        </w:rPr>
        <w:t>bổ sung. Nếu quá số lần sửa đổi, bổ su</w:t>
      </w:r>
      <w:r w:rsidR="00D93DCD" w:rsidRPr="00537FDE">
        <w:rPr>
          <w:rFonts w:ascii="Times New Roman" w:eastAsia="Times New Roman" w:hAnsi="Times New Roman" w:cs="Times New Roman"/>
          <w:sz w:val="28"/>
          <w:szCs w:val="28"/>
          <w:lang w:val="vi-VN"/>
        </w:rPr>
        <w:t>ng</w:t>
      </w:r>
      <w:r w:rsidR="00FD5C6B" w:rsidRPr="00CC44DF">
        <w:rPr>
          <w:rFonts w:ascii="Times New Roman" w:eastAsia="Times New Roman" w:hAnsi="Times New Roman" w:cs="Times New Roman"/>
          <w:sz w:val="28"/>
          <w:szCs w:val="28"/>
          <w:lang w:val="vi-VN"/>
        </w:rPr>
        <w:t xml:space="preserve"> hoặc quá thời hạn bổ sung</w:t>
      </w:r>
      <w:r w:rsidR="00D93DCD" w:rsidRPr="00537FDE">
        <w:rPr>
          <w:rFonts w:ascii="Times New Roman" w:eastAsia="Times New Roman" w:hAnsi="Times New Roman" w:cs="Times New Roman"/>
          <w:sz w:val="28"/>
          <w:szCs w:val="28"/>
          <w:lang w:val="vi-VN"/>
        </w:rPr>
        <w:t xml:space="preserve"> nêu trên thì Cục Quản lý Y, D</w:t>
      </w:r>
      <w:r w:rsidR="00AE34E3" w:rsidRPr="00537FDE">
        <w:rPr>
          <w:rFonts w:ascii="Times New Roman" w:eastAsia="Times New Roman" w:hAnsi="Times New Roman" w:cs="Times New Roman"/>
          <w:sz w:val="28"/>
          <w:szCs w:val="28"/>
          <w:lang w:val="vi-VN"/>
        </w:rPr>
        <w:t>ược cổ truyền</w:t>
      </w:r>
      <w:r w:rsidR="005F2256" w:rsidRPr="00CC44DF">
        <w:rPr>
          <w:rFonts w:ascii="Times New Roman" w:eastAsia="Times New Roman" w:hAnsi="Times New Roman" w:cs="Times New Roman"/>
          <w:sz w:val="28"/>
          <w:szCs w:val="28"/>
          <w:lang w:val="vi-VN"/>
        </w:rPr>
        <w:t xml:space="preserve"> hoặc Sở Y tế</w:t>
      </w:r>
      <w:r w:rsidR="00AE34E3" w:rsidRPr="00537FDE">
        <w:rPr>
          <w:rFonts w:ascii="Times New Roman" w:eastAsia="Times New Roman" w:hAnsi="Times New Roman" w:cs="Times New Roman"/>
          <w:sz w:val="28"/>
          <w:szCs w:val="28"/>
          <w:lang w:val="vi-VN"/>
        </w:rPr>
        <w:t xml:space="preserve"> trả lại hồ sơ cho cơ sở để thực hiện việc đăng ký như lần đầu.</w:t>
      </w:r>
    </w:p>
    <w:p w14:paraId="605A9575" w14:textId="1868CF6A" w:rsidR="00477204" w:rsidRPr="00CC44DF" w:rsidRDefault="00E73272" w:rsidP="00FC6DD9">
      <w:pPr>
        <w:ind w:firstLine="720"/>
        <w:jc w:val="both"/>
        <w:rPr>
          <w:rFonts w:ascii="Times New Roman" w:eastAsia="Times New Roman" w:hAnsi="Times New Roman" w:cs="Times New Roman"/>
          <w:b/>
          <w:sz w:val="28"/>
          <w:szCs w:val="28"/>
          <w:lang w:val="vi-VN"/>
        </w:rPr>
      </w:pPr>
      <w:r w:rsidRPr="00CC44DF">
        <w:rPr>
          <w:rFonts w:ascii="Times New Roman" w:eastAsia="Times New Roman" w:hAnsi="Times New Roman" w:cs="Times New Roman"/>
          <w:b/>
          <w:sz w:val="28"/>
          <w:szCs w:val="28"/>
          <w:lang w:val="vi-VN"/>
        </w:rPr>
        <w:t>Điều 4.</w:t>
      </w:r>
      <w:r w:rsidR="00477204" w:rsidRPr="00CC44DF">
        <w:rPr>
          <w:rFonts w:ascii="Times New Roman" w:eastAsia="Times New Roman" w:hAnsi="Times New Roman" w:cs="Times New Roman"/>
          <w:b/>
          <w:sz w:val="28"/>
          <w:szCs w:val="28"/>
          <w:lang w:val="vi-VN"/>
        </w:rPr>
        <w:t xml:space="preserve"> Quy định về xác minh tính xác thực của giấy tờ pháp lý</w:t>
      </w:r>
    </w:p>
    <w:p w14:paraId="204EB73B" w14:textId="5B754E9F" w:rsidR="00477204" w:rsidRPr="00CC44DF" w:rsidRDefault="00477204" w:rsidP="00477204">
      <w:pPr>
        <w:ind w:firstLine="720"/>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 xml:space="preserve">1. Đối với hồ sơ đề nghị cấp, gia hạn, thay đổi, bổ sung giấy đăng ký lưu hành, Cục Quản lý Y, Dược cổ truyền thực hiện xác minh các giấy tờ pháp lý đã nộp trong hồ sơ đăng ký thuốc </w:t>
      </w:r>
      <w:r w:rsidR="005F2256" w:rsidRPr="00CC44DF">
        <w:rPr>
          <w:rFonts w:ascii="Times New Roman" w:eastAsia="Times New Roman" w:hAnsi="Times New Roman" w:cs="Times New Roman"/>
          <w:sz w:val="28"/>
          <w:szCs w:val="28"/>
          <w:lang w:val="vi-VN"/>
        </w:rPr>
        <w:t xml:space="preserve">cổ truyền </w:t>
      </w:r>
      <w:r w:rsidRPr="00CC44DF">
        <w:rPr>
          <w:rFonts w:ascii="Times New Roman" w:eastAsia="Times New Roman" w:hAnsi="Times New Roman" w:cs="Times New Roman"/>
          <w:sz w:val="28"/>
          <w:szCs w:val="28"/>
          <w:lang w:val="vi-VN"/>
        </w:rPr>
        <w:t>trong các trường hợp cụ thể như sau:</w:t>
      </w:r>
    </w:p>
    <w:p w14:paraId="06D81679" w14:textId="77777777" w:rsidR="00477204" w:rsidRPr="00CC44DF" w:rsidRDefault="00477204" w:rsidP="00477204">
      <w:pPr>
        <w:ind w:firstLine="720"/>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a) Đối với CPP:</w:t>
      </w:r>
    </w:p>
    <w:p w14:paraId="2AE2D0BD" w14:textId="77777777" w:rsidR="00477204" w:rsidRPr="00CC44DF" w:rsidRDefault="00477204" w:rsidP="00477204">
      <w:pPr>
        <w:ind w:firstLine="720"/>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 CPP có dấu hiệu tẩy xóa, sửa chữa thông tin;</w:t>
      </w:r>
    </w:p>
    <w:p w14:paraId="5A6E9FA7" w14:textId="1B4F4CEB" w:rsidR="00477204" w:rsidRPr="00CC44DF" w:rsidRDefault="00477204" w:rsidP="00477204">
      <w:pPr>
        <w:ind w:firstLine="720"/>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 CPP trong hồ sơ đăng ký thuốc</w:t>
      </w:r>
      <w:r w:rsidR="005F2256" w:rsidRPr="00CC44DF">
        <w:rPr>
          <w:rFonts w:ascii="Times New Roman" w:eastAsia="Times New Roman" w:hAnsi="Times New Roman" w:cs="Times New Roman"/>
          <w:sz w:val="28"/>
          <w:szCs w:val="28"/>
          <w:lang w:val="vi-VN"/>
        </w:rPr>
        <w:t xml:space="preserve"> cổ truyền</w:t>
      </w:r>
      <w:r w:rsidRPr="00CC44DF">
        <w:rPr>
          <w:rFonts w:ascii="Times New Roman" w:eastAsia="Times New Roman" w:hAnsi="Times New Roman" w:cs="Times New Roman"/>
          <w:sz w:val="28"/>
          <w:szCs w:val="28"/>
          <w:lang w:val="vi-VN"/>
        </w:rPr>
        <w:t xml:space="preserve"> của các cơ sở sản xuất, cơ sở đăng ký đã bị cơ quan có thẩm quyền của Việt Nam xử phạt vi phạm hành chính về hành vi cung cấp thông tin liên quan đến hồ sơ kỹ thuật trong đăng ký thuốc </w:t>
      </w:r>
      <w:r w:rsidR="005F2256" w:rsidRPr="00CC44DF">
        <w:rPr>
          <w:rFonts w:ascii="Times New Roman" w:eastAsia="Times New Roman" w:hAnsi="Times New Roman" w:cs="Times New Roman"/>
          <w:sz w:val="28"/>
          <w:szCs w:val="28"/>
          <w:lang w:val="vi-VN"/>
        </w:rPr>
        <w:t xml:space="preserve">cổ truyền </w:t>
      </w:r>
      <w:r w:rsidRPr="00CC44DF">
        <w:rPr>
          <w:rFonts w:ascii="Times New Roman" w:eastAsia="Times New Roman" w:hAnsi="Times New Roman" w:cs="Times New Roman"/>
          <w:sz w:val="28"/>
          <w:szCs w:val="28"/>
          <w:lang w:val="vi-VN"/>
        </w:rPr>
        <w:t>không dựa trên cơ sở nghiên cứu hoặc sản xuất thực tế ho</w:t>
      </w:r>
      <w:r w:rsidR="00CC44DF" w:rsidRPr="00CC44DF">
        <w:rPr>
          <w:rFonts w:ascii="Times New Roman" w:eastAsia="Times New Roman" w:hAnsi="Times New Roman" w:cs="Times New Roman"/>
          <w:sz w:val="28"/>
          <w:szCs w:val="28"/>
          <w:lang w:val="vi-VN"/>
        </w:rPr>
        <w:t>ặc</w:t>
      </w:r>
      <w:r w:rsidRPr="00CC44DF">
        <w:rPr>
          <w:rFonts w:ascii="Times New Roman" w:eastAsia="Times New Roman" w:hAnsi="Times New Roman" w:cs="Times New Roman"/>
          <w:sz w:val="28"/>
          <w:szCs w:val="28"/>
          <w:lang w:val="vi-VN"/>
        </w:rPr>
        <w:t xml:space="preserve"> tài liệu hành chính đã được cơ quan có thẩm quyền kết luận là tài liệu giả mạo.</w:t>
      </w:r>
    </w:p>
    <w:p w14:paraId="60EF9DF6" w14:textId="77777777" w:rsidR="00477204" w:rsidRPr="00CC44DF" w:rsidRDefault="00477204" w:rsidP="00477204">
      <w:pPr>
        <w:ind w:firstLine="720"/>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lastRenderedPageBreak/>
        <w:t>Thời hạn áp dụng việc xác thực CPP là 02 năm kể từ ngày kết thúc thời hạn tạm ngừng nhận hồ sơ cấp, gia hạn giấy đăng ký lưu hành hoặc 02 năm kể từ ngày có quyết định xử phạt vi phạm hành chính đối với trường hợp không áp dụng hình thức tạm ngừng nhận hồ sơ cấp, gia hạn giấy đăng ký lưu hành;</w:t>
      </w:r>
    </w:p>
    <w:p w14:paraId="638BCD77" w14:textId="6CF78BE8" w:rsidR="00477204" w:rsidRPr="00CC44DF" w:rsidRDefault="00477204" w:rsidP="00477204">
      <w:pPr>
        <w:ind w:firstLine="720"/>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 CPP của thuốc</w:t>
      </w:r>
      <w:r w:rsidR="005F2256" w:rsidRPr="00CC44DF">
        <w:rPr>
          <w:rFonts w:ascii="Times New Roman" w:eastAsia="Times New Roman" w:hAnsi="Times New Roman" w:cs="Times New Roman"/>
          <w:sz w:val="28"/>
          <w:szCs w:val="28"/>
          <w:lang w:val="vi-VN"/>
        </w:rPr>
        <w:t xml:space="preserve"> cổ truyền</w:t>
      </w:r>
      <w:r w:rsidRPr="00CC44DF">
        <w:rPr>
          <w:rFonts w:ascii="Times New Roman" w:eastAsia="Times New Roman" w:hAnsi="Times New Roman" w:cs="Times New Roman"/>
          <w:sz w:val="28"/>
          <w:szCs w:val="28"/>
          <w:lang w:val="vi-VN"/>
        </w:rPr>
        <w:t xml:space="preserve"> được sản xuất bởi cơ sở sản xuất lần đầu đăng ký lưu hành tại Việt Nam, trừ trường hợp thuốc</w:t>
      </w:r>
      <w:r w:rsidR="005F2256" w:rsidRPr="00CC44DF">
        <w:rPr>
          <w:rFonts w:ascii="Times New Roman" w:eastAsia="Times New Roman" w:hAnsi="Times New Roman" w:cs="Times New Roman"/>
          <w:sz w:val="28"/>
          <w:szCs w:val="28"/>
          <w:lang w:val="vi-VN"/>
        </w:rPr>
        <w:t xml:space="preserve"> cổ truyền</w:t>
      </w:r>
      <w:r w:rsidRPr="00CC44DF">
        <w:rPr>
          <w:rFonts w:ascii="Times New Roman" w:eastAsia="Times New Roman" w:hAnsi="Times New Roman" w:cs="Times New Roman"/>
          <w:sz w:val="28"/>
          <w:szCs w:val="28"/>
          <w:lang w:val="vi-VN"/>
        </w:rPr>
        <w:t xml:space="preserve"> có nhiều cơ sở tham gia sản xuất trong đó ít nhất một cơ sở đã có thuốc</w:t>
      </w:r>
      <w:r w:rsidR="005F2256" w:rsidRPr="00CC44DF">
        <w:rPr>
          <w:rFonts w:ascii="Times New Roman" w:eastAsia="Times New Roman" w:hAnsi="Times New Roman" w:cs="Times New Roman"/>
          <w:sz w:val="28"/>
          <w:szCs w:val="28"/>
          <w:lang w:val="vi-VN"/>
        </w:rPr>
        <w:t xml:space="preserve"> cổ truyền</w:t>
      </w:r>
      <w:r w:rsidRPr="00CC44DF">
        <w:rPr>
          <w:rFonts w:ascii="Times New Roman" w:eastAsia="Times New Roman" w:hAnsi="Times New Roman" w:cs="Times New Roman"/>
          <w:sz w:val="28"/>
          <w:szCs w:val="28"/>
          <w:lang w:val="vi-VN"/>
        </w:rPr>
        <w:t xml:space="preserve"> được cấp giấy đăng ký lưu hành tại Việt Nam;</w:t>
      </w:r>
    </w:p>
    <w:p w14:paraId="05564C0A" w14:textId="77777777" w:rsidR="00477204" w:rsidRPr="00CC44DF" w:rsidRDefault="00477204" w:rsidP="00477204">
      <w:pPr>
        <w:ind w:firstLine="720"/>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 CPP là bản điện tử được cung cấp bằng hình thức tự tra cứu từ trang thông tin điện tử hoặc cơ sở dữ liệu tiếng Anh của cơ quan cấp hoặc cơ quan có thẩm quyền các nước mà không tra cứu trực tuyến được bằng đường dẫn trang thông tin điện tử mà cơ sở cung cấp trong hồ sơ;</w:t>
      </w:r>
    </w:p>
    <w:p w14:paraId="5AAFCE22" w14:textId="77777777" w:rsidR="00477204" w:rsidRPr="00CC44DF" w:rsidRDefault="00477204" w:rsidP="00477204">
      <w:pPr>
        <w:ind w:firstLine="720"/>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 Các trường hợp do Hội đồng yêu cầu thực hiện việc xác thực.</w:t>
      </w:r>
    </w:p>
    <w:p w14:paraId="2583D887" w14:textId="77777777" w:rsidR="00477204" w:rsidRPr="00CC44DF" w:rsidRDefault="00477204" w:rsidP="00477204">
      <w:pPr>
        <w:ind w:firstLine="720"/>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b) Đối với các giấy tờ pháp lý liên quan đến cơ sở đăng ký nước ngoài: Việc xác minh tính xác thực được áp dụng đối với giấy tờ pháp lý của cơ sở đăng ký lần đầu có thuốc đăng ký lưu hành tại Việt Nam.</w:t>
      </w:r>
    </w:p>
    <w:p w14:paraId="4E167547" w14:textId="15FD2FB3" w:rsidR="00477204" w:rsidRPr="00CC44DF" w:rsidRDefault="00477204" w:rsidP="00477204">
      <w:pPr>
        <w:ind w:firstLine="720"/>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 xml:space="preserve">2. Đối với thuốc </w:t>
      </w:r>
      <w:r w:rsidR="005F2256" w:rsidRPr="00CC44DF">
        <w:rPr>
          <w:rFonts w:ascii="Times New Roman" w:eastAsia="Times New Roman" w:hAnsi="Times New Roman" w:cs="Times New Roman"/>
          <w:sz w:val="28"/>
          <w:szCs w:val="28"/>
          <w:lang w:val="vi-VN"/>
        </w:rPr>
        <w:t xml:space="preserve">cổ truyền </w:t>
      </w:r>
      <w:r w:rsidRPr="00CC44DF">
        <w:rPr>
          <w:rFonts w:ascii="Times New Roman" w:eastAsia="Times New Roman" w:hAnsi="Times New Roman" w:cs="Times New Roman"/>
          <w:sz w:val="28"/>
          <w:szCs w:val="28"/>
          <w:lang w:val="vi-VN"/>
        </w:rPr>
        <w:t>đã được cấp giấy đăng ký lưu hành, Cục Quản lý Y, Dược cổ truyền thực hiện xác minh tính xác thực của các giấy tờ pháp lý khi tiếp nhận thông tin bằng hình thức văn bản, thư điện tử công vụ, thông tin qua phương tiện thông tin đại chúng phản ánh liên quan đến tình trạng cấp phép, lưu hành thuốc</w:t>
      </w:r>
      <w:r w:rsidR="005F2256" w:rsidRPr="00CC44DF">
        <w:rPr>
          <w:rFonts w:ascii="Times New Roman" w:eastAsia="Times New Roman" w:hAnsi="Times New Roman" w:cs="Times New Roman"/>
          <w:sz w:val="28"/>
          <w:szCs w:val="28"/>
          <w:lang w:val="vi-VN"/>
        </w:rPr>
        <w:t xml:space="preserve"> cổ truyền</w:t>
      </w:r>
      <w:r w:rsidRPr="00CC44DF">
        <w:rPr>
          <w:rFonts w:ascii="Times New Roman" w:eastAsia="Times New Roman" w:hAnsi="Times New Roman" w:cs="Times New Roman"/>
          <w:sz w:val="28"/>
          <w:szCs w:val="28"/>
          <w:lang w:val="vi-VN"/>
        </w:rPr>
        <w:t xml:space="preserve"> ở nước sở tại cần xác minh, làm rõ hoặc thông tin về việc không đáp ứng điều kiện hoạt động của cơ sở sản xuất thuốc, cơ sở đăng ký nước ngoài.</w:t>
      </w:r>
    </w:p>
    <w:p w14:paraId="4E9E1483" w14:textId="77777777" w:rsidR="00477204" w:rsidRPr="00CC44DF" w:rsidRDefault="00477204" w:rsidP="00477204">
      <w:pPr>
        <w:ind w:firstLine="720"/>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3. Hình thức thực hiện xác minh tính xác thực của CPP và giấy tờ pháp lý nộp trong hồ sơ đăng ký thuốc:</w:t>
      </w:r>
    </w:p>
    <w:p w14:paraId="2185B8C3" w14:textId="33DDD8DF" w:rsidR="00477204" w:rsidRPr="00CC44DF" w:rsidRDefault="00477204" w:rsidP="00477204">
      <w:pPr>
        <w:ind w:firstLine="720"/>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 xml:space="preserve">a) Cục Quản lý Y, Dược cổ truyền phối hợp với Cơ quan cấp/ban hành các giấy tờ pháp lý, Cục Lãnh sự - Bộ Ngoại giao hoặc các cơ quan ngoại giao có chức năng hợp pháp hoá lãnh sự của Việt Nam tại nước ngoài, các cơ quan ngoại giao có chức năng hợp pháp hoá lãnh sự của nước sở tại tại Việt Nam để xác minh thông tin đã nêu trong các giấy tờ quy định tại khoản 1, khoản 2 Điều này bằng hình thức văn bản hoặc thư điện tử công vụ; </w:t>
      </w:r>
    </w:p>
    <w:p w14:paraId="220DDC25" w14:textId="2D1B9682" w:rsidR="00477204" w:rsidRPr="00CC44DF" w:rsidRDefault="00477204" w:rsidP="00477204">
      <w:pPr>
        <w:ind w:firstLine="720"/>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b) Việc xác minh tính xác thực giấy tờ pháp lý được thực hiện đồng thời với thủ tục thẩm định hồ sơ đăng ký thuốc</w:t>
      </w:r>
      <w:r w:rsidR="005F2256" w:rsidRPr="00CC44DF">
        <w:rPr>
          <w:rFonts w:ascii="Times New Roman" w:eastAsia="Times New Roman" w:hAnsi="Times New Roman" w:cs="Times New Roman"/>
          <w:sz w:val="28"/>
          <w:szCs w:val="28"/>
          <w:lang w:val="vi-VN"/>
        </w:rPr>
        <w:t xml:space="preserve"> cổ truyền</w:t>
      </w:r>
      <w:r w:rsidRPr="00CC44DF">
        <w:rPr>
          <w:rFonts w:ascii="Times New Roman" w:eastAsia="Times New Roman" w:hAnsi="Times New Roman" w:cs="Times New Roman"/>
          <w:sz w:val="28"/>
          <w:szCs w:val="28"/>
          <w:lang w:val="vi-VN"/>
        </w:rPr>
        <w:t xml:space="preserve"> hoặc khi tiếp nhận thông tin theo quy định tại khoản 2 Điều này;</w:t>
      </w:r>
    </w:p>
    <w:p w14:paraId="08C33FFA" w14:textId="1669C0B6" w:rsidR="00477204" w:rsidRPr="00CC44DF" w:rsidRDefault="00477204" w:rsidP="00477204">
      <w:pPr>
        <w:ind w:firstLine="720"/>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c) Văn bản đề nghị xác thực giấy tờ pháp lý được gửi đồng thời cho cơ sở đăng ký thuốc</w:t>
      </w:r>
      <w:r w:rsidR="005F2256" w:rsidRPr="00CC44DF">
        <w:rPr>
          <w:rFonts w:ascii="Times New Roman" w:eastAsia="Times New Roman" w:hAnsi="Times New Roman" w:cs="Times New Roman"/>
          <w:sz w:val="28"/>
          <w:szCs w:val="28"/>
          <w:lang w:val="vi-VN"/>
        </w:rPr>
        <w:t xml:space="preserve"> cổ truyền</w:t>
      </w:r>
      <w:r w:rsidRPr="00CC44DF">
        <w:rPr>
          <w:rFonts w:ascii="Times New Roman" w:eastAsia="Times New Roman" w:hAnsi="Times New Roman" w:cs="Times New Roman"/>
          <w:sz w:val="28"/>
          <w:szCs w:val="28"/>
          <w:lang w:val="vi-VN"/>
        </w:rPr>
        <w:t>. Trong thời hạn 06 tháng kể từ ngày Cục Quản lý Y, Dược cổ truyền thực hiện xác minh mà không nhận được kết quả xác thực của cơ quan có thẩm quyền, Cục Quản lý</w:t>
      </w:r>
      <w:r w:rsidR="00BC24FD" w:rsidRPr="00CC44DF">
        <w:rPr>
          <w:rFonts w:ascii="Times New Roman" w:eastAsia="Times New Roman" w:hAnsi="Times New Roman" w:cs="Times New Roman"/>
          <w:sz w:val="28"/>
          <w:szCs w:val="28"/>
          <w:lang w:val="vi-VN"/>
        </w:rPr>
        <w:t xml:space="preserve"> Y,</w:t>
      </w:r>
      <w:r w:rsidRPr="00CC44DF">
        <w:rPr>
          <w:rFonts w:ascii="Times New Roman" w:eastAsia="Times New Roman" w:hAnsi="Times New Roman" w:cs="Times New Roman"/>
          <w:sz w:val="28"/>
          <w:szCs w:val="28"/>
          <w:lang w:val="vi-VN"/>
        </w:rPr>
        <w:t xml:space="preserve"> Dược</w:t>
      </w:r>
      <w:r w:rsidR="00BC24FD" w:rsidRPr="00CC44DF">
        <w:rPr>
          <w:rFonts w:ascii="Times New Roman" w:eastAsia="Times New Roman" w:hAnsi="Times New Roman" w:cs="Times New Roman"/>
          <w:sz w:val="28"/>
          <w:szCs w:val="28"/>
          <w:lang w:val="vi-VN"/>
        </w:rPr>
        <w:t xml:space="preserve"> cổ truyền</w:t>
      </w:r>
      <w:r w:rsidRPr="00CC44DF">
        <w:rPr>
          <w:rFonts w:ascii="Times New Roman" w:eastAsia="Times New Roman" w:hAnsi="Times New Roman" w:cs="Times New Roman"/>
          <w:sz w:val="28"/>
          <w:szCs w:val="28"/>
          <w:lang w:val="vi-VN"/>
        </w:rPr>
        <w:t xml:space="preserve"> báo cáo Hội đồng về tình trạng xác thực giấy tờ pháp lý và đề xuất chưa cấp giấy đăng ký lưu hành hoặc có công văn thông báo chưa phê duyệt nội dung thay đổi, bổ sung.</w:t>
      </w:r>
    </w:p>
    <w:p w14:paraId="457A06B4" w14:textId="0F820422" w:rsidR="00477204" w:rsidRPr="00CC44DF" w:rsidRDefault="00477204" w:rsidP="00477204">
      <w:pPr>
        <w:ind w:firstLine="720"/>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 xml:space="preserve">4. Thuốc </w:t>
      </w:r>
      <w:r w:rsidR="00F8413A" w:rsidRPr="00CC44DF">
        <w:rPr>
          <w:rFonts w:ascii="Times New Roman" w:eastAsia="Times New Roman" w:hAnsi="Times New Roman" w:cs="Times New Roman"/>
          <w:sz w:val="28"/>
          <w:szCs w:val="28"/>
          <w:lang w:val="vi-VN"/>
        </w:rPr>
        <w:t xml:space="preserve">cổ truyền </w:t>
      </w:r>
      <w:r w:rsidRPr="00CC44DF">
        <w:rPr>
          <w:rFonts w:ascii="Times New Roman" w:eastAsia="Times New Roman" w:hAnsi="Times New Roman" w:cs="Times New Roman"/>
          <w:sz w:val="28"/>
          <w:szCs w:val="28"/>
          <w:lang w:val="vi-VN"/>
        </w:rPr>
        <w:t>chỉ được xem xét cấp giấy đăng ký lưu hành nếu có kết quả xác minh đạt yêu cầu của các cơ quan có thẩm quyền quy định tại điểm a khoản 3 Điều này.</w:t>
      </w:r>
    </w:p>
    <w:p w14:paraId="341D4A3F" w14:textId="09E551AA" w:rsidR="00017E11" w:rsidRPr="00CC44DF" w:rsidRDefault="00477204" w:rsidP="00017E11">
      <w:pPr>
        <w:ind w:firstLine="720"/>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 xml:space="preserve">5. Không bắt buộc phải có kết quả kiểm tra tính xác thực giấy tờ pháp lý quy định tại khoản 1 Điều này trước thời điểm gia hạn hoặc thay đổi bổ sung giấy </w:t>
      </w:r>
      <w:r w:rsidR="00017E11" w:rsidRPr="00CC44DF">
        <w:rPr>
          <w:rFonts w:ascii="Times New Roman" w:eastAsia="Times New Roman" w:hAnsi="Times New Roman" w:cs="Times New Roman"/>
          <w:sz w:val="28"/>
          <w:szCs w:val="28"/>
          <w:lang w:val="vi-VN"/>
        </w:rPr>
        <w:t>đăng ký lưu hành thuốc</w:t>
      </w:r>
      <w:r w:rsidR="00F8413A" w:rsidRPr="00CC44DF">
        <w:rPr>
          <w:rFonts w:ascii="Times New Roman" w:eastAsia="Times New Roman" w:hAnsi="Times New Roman" w:cs="Times New Roman"/>
          <w:sz w:val="28"/>
          <w:szCs w:val="28"/>
          <w:lang w:val="vi-VN"/>
        </w:rPr>
        <w:t xml:space="preserve"> cổ truyền</w:t>
      </w:r>
      <w:r w:rsidR="00017E11" w:rsidRPr="00CC44DF">
        <w:rPr>
          <w:rFonts w:ascii="Times New Roman" w:eastAsia="Times New Roman" w:hAnsi="Times New Roman" w:cs="Times New Roman"/>
          <w:sz w:val="28"/>
          <w:szCs w:val="28"/>
          <w:lang w:val="vi-VN"/>
        </w:rPr>
        <w:t>.</w:t>
      </w:r>
    </w:p>
    <w:p w14:paraId="529A9F46" w14:textId="283E4208" w:rsidR="00AE34E3" w:rsidRPr="00893396" w:rsidRDefault="00D503D5" w:rsidP="00FC6DD9">
      <w:pPr>
        <w:ind w:firstLine="720"/>
        <w:jc w:val="both"/>
        <w:rPr>
          <w:rFonts w:ascii="Times New Roman" w:eastAsia="Times New Roman" w:hAnsi="Times New Roman" w:cs="Times New Roman"/>
          <w:b/>
          <w:spacing w:val="-6"/>
          <w:sz w:val="28"/>
          <w:szCs w:val="28"/>
          <w:lang w:val="vi-VN"/>
        </w:rPr>
      </w:pPr>
      <w:r w:rsidRPr="00893396">
        <w:rPr>
          <w:rFonts w:ascii="Times New Roman" w:eastAsia="Times New Roman" w:hAnsi="Times New Roman" w:cs="Times New Roman"/>
          <w:b/>
          <w:spacing w:val="-6"/>
          <w:sz w:val="28"/>
          <w:szCs w:val="28"/>
          <w:lang w:val="vi-VN"/>
        </w:rPr>
        <w:lastRenderedPageBreak/>
        <w:t xml:space="preserve">Điều 5. </w:t>
      </w:r>
      <w:r w:rsidRPr="00CC44DF">
        <w:rPr>
          <w:rFonts w:ascii="Times New Roman" w:eastAsia="Times New Roman" w:hAnsi="Times New Roman" w:cs="Times New Roman"/>
          <w:b/>
          <w:spacing w:val="-6"/>
          <w:sz w:val="28"/>
          <w:szCs w:val="28"/>
          <w:lang w:val="vi-VN"/>
        </w:rPr>
        <w:t>P</w:t>
      </w:r>
      <w:r w:rsidR="00AE34E3" w:rsidRPr="00893396">
        <w:rPr>
          <w:rFonts w:ascii="Times New Roman" w:eastAsia="Times New Roman" w:hAnsi="Times New Roman" w:cs="Times New Roman"/>
          <w:b/>
          <w:spacing w:val="-6"/>
          <w:sz w:val="28"/>
          <w:szCs w:val="28"/>
          <w:lang w:val="vi-VN"/>
        </w:rPr>
        <w:t xml:space="preserve">hí đăng ký thuốc cổ truyền, </w:t>
      </w:r>
      <w:r w:rsidR="00D93DCD" w:rsidRPr="00893396">
        <w:rPr>
          <w:rFonts w:ascii="Times New Roman" w:eastAsia="Times New Roman" w:hAnsi="Times New Roman" w:cs="Times New Roman"/>
          <w:b/>
          <w:spacing w:val="-6"/>
          <w:sz w:val="28"/>
          <w:szCs w:val="28"/>
          <w:lang w:val="vi-VN"/>
        </w:rPr>
        <w:t xml:space="preserve">vị thuốc cổ truyền, </w:t>
      </w:r>
      <w:r w:rsidR="00AE34E3" w:rsidRPr="00893396">
        <w:rPr>
          <w:rFonts w:ascii="Times New Roman" w:eastAsia="Times New Roman" w:hAnsi="Times New Roman" w:cs="Times New Roman"/>
          <w:b/>
          <w:spacing w:val="-6"/>
          <w:sz w:val="28"/>
          <w:szCs w:val="28"/>
          <w:lang w:val="vi-VN"/>
        </w:rPr>
        <w:t>dược liệu</w:t>
      </w:r>
    </w:p>
    <w:p w14:paraId="10DD2C42" w14:textId="53A05BAD" w:rsidR="00AE34E3" w:rsidRPr="00CC44DF" w:rsidRDefault="00AE34E3" w:rsidP="00FC6DD9">
      <w:pPr>
        <w:ind w:firstLine="720"/>
        <w:jc w:val="both"/>
        <w:rPr>
          <w:rFonts w:ascii="Times New Roman" w:eastAsia="Times New Roman" w:hAnsi="Times New Roman" w:cs="Times New Roman"/>
          <w:sz w:val="28"/>
          <w:szCs w:val="28"/>
          <w:lang w:val="vi-VN"/>
        </w:rPr>
      </w:pPr>
      <w:r w:rsidRPr="00893396">
        <w:rPr>
          <w:rFonts w:ascii="Times New Roman" w:eastAsia="Times New Roman" w:hAnsi="Times New Roman" w:cs="Times New Roman"/>
          <w:sz w:val="28"/>
          <w:szCs w:val="28"/>
          <w:lang w:val="vi-VN"/>
        </w:rPr>
        <w:t xml:space="preserve">Cơ sở đăng ký thuốc cổ truyền, </w:t>
      </w:r>
      <w:r w:rsidR="00CC2DF4" w:rsidRPr="00893396">
        <w:rPr>
          <w:rFonts w:ascii="Times New Roman" w:eastAsia="Times New Roman" w:hAnsi="Times New Roman" w:cs="Times New Roman"/>
          <w:sz w:val="28"/>
          <w:szCs w:val="28"/>
          <w:lang w:val="vi-VN"/>
        </w:rPr>
        <w:t xml:space="preserve">vị thuốc cổ truyền, </w:t>
      </w:r>
      <w:r w:rsidRPr="00893396">
        <w:rPr>
          <w:rFonts w:ascii="Times New Roman" w:eastAsia="Times New Roman" w:hAnsi="Times New Roman" w:cs="Times New Roman"/>
          <w:sz w:val="28"/>
          <w:szCs w:val="28"/>
          <w:lang w:val="vi-VN"/>
        </w:rPr>
        <w:t>dược liệu phải nộp phí theo quy định của pháp luật về phí và lệ phí.</w:t>
      </w:r>
    </w:p>
    <w:p w14:paraId="65F9FB7C" w14:textId="5AB05EF8" w:rsidR="00017E11" w:rsidRPr="00537FDE" w:rsidRDefault="00E73272" w:rsidP="00017E11">
      <w:pPr>
        <w:ind w:firstLine="720"/>
        <w:jc w:val="both"/>
        <w:rPr>
          <w:rFonts w:ascii="Times New Roman" w:eastAsia="Times New Roman" w:hAnsi="Times New Roman" w:cs="Times New Roman"/>
          <w:b/>
          <w:spacing w:val="-6"/>
          <w:sz w:val="28"/>
          <w:szCs w:val="28"/>
          <w:lang w:val="vi-VN"/>
        </w:rPr>
      </w:pPr>
      <w:r w:rsidRPr="00CC44DF">
        <w:rPr>
          <w:rFonts w:ascii="Times New Roman" w:eastAsia="Times New Roman" w:hAnsi="Times New Roman" w:cs="Times New Roman"/>
          <w:b/>
          <w:sz w:val="28"/>
          <w:szCs w:val="28"/>
          <w:lang w:val="vi-VN"/>
        </w:rPr>
        <w:t>Điều 6</w:t>
      </w:r>
      <w:r w:rsidR="00017E11" w:rsidRPr="00CC44DF">
        <w:rPr>
          <w:rFonts w:ascii="Times New Roman" w:eastAsia="Times New Roman" w:hAnsi="Times New Roman" w:cs="Times New Roman"/>
          <w:b/>
          <w:sz w:val="28"/>
          <w:szCs w:val="28"/>
          <w:lang w:val="vi-VN"/>
        </w:rPr>
        <w:t xml:space="preserve">. Hiệu lực của giấy đăng ký lưu hành </w:t>
      </w:r>
      <w:r w:rsidR="00017E11" w:rsidRPr="00537FDE">
        <w:rPr>
          <w:rFonts w:ascii="Times New Roman" w:eastAsia="Times New Roman" w:hAnsi="Times New Roman" w:cs="Times New Roman"/>
          <w:b/>
          <w:spacing w:val="-6"/>
          <w:sz w:val="28"/>
          <w:szCs w:val="28"/>
          <w:lang w:val="vi-VN"/>
        </w:rPr>
        <w:t>thuốc cổ truyền, vị thuốc cổ truyền, dược liệu</w:t>
      </w:r>
    </w:p>
    <w:p w14:paraId="1823E6D5" w14:textId="01DEC05A" w:rsidR="00017E11" w:rsidRPr="00537FDE" w:rsidRDefault="00017E11" w:rsidP="00017E11">
      <w:pPr>
        <w:ind w:firstLine="720"/>
        <w:jc w:val="both"/>
        <w:rPr>
          <w:rFonts w:ascii="Times New Roman" w:eastAsia="Times New Roman" w:hAnsi="Times New Roman" w:cs="Times New Roman"/>
          <w:b/>
          <w:sz w:val="28"/>
          <w:szCs w:val="28"/>
          <w:lang w:val="vi-VN"/>
        </w:rPr>
      </w:pPr>
      <w:r w:rsidRPr="00CC44DF">
        <w:rPr>
          <w:rFonts w:ascii="Times New Roman" w:eastAsia="Times New Roman" w:hAnsi="Times New Roman" w:cs="Times New Roman"/>
          <w:sz w:val="28"/>
          <w:szCs w:val="28"/>
          <w:lang w:val="vi-VN"/>
        </w:rPr>
        <w:t xml:space="preserve">1. Thời hạn hiệu lực của giấy đăng ký lưu hành </w:t>
      </w:r>
      <w:r w:rsidRPr="00537FDE">
        <w:rPr>
          <w:rFonts w:ascii="Times New Roman" w:eastAsia="Times New Roman" w:hAnsi="Times New Roman" w:cs="Times New Roman"/>
          <w:sz w:val="28"/>
          <w:szCs w:val="28"/>
          <w:lang w:val="vi-VN"/>
        </w:rPr>
        <w:t>thuốc cổ truyền, vị thuốc cổ truyền, dược liệu</w:t>
      </w:r>
      <w:r w:rsidRPr="00CC44DF">
        <w:rPr>
          <w:rFonts w:ascii="Times New Roman" w:eastAsia="Times New Roman" w:hAnsi="Times New Roman" w:cs="Times New Roman"/>
          <w:sz w:val="28"/>
          <w:szCs w:val="28"/>
          <w:lang w:val="vi-VN"/>
        </w:rPr>
        <w:t xml:space="preserve"> là 05 (năm) năm kể từ ngày cấp hoặc gia hạn, trừ trường hợp quy định tại khoản 2 Điều này.</w:t>
      </w:r>
    </w:p>
    <w:p w14:paraId="1192D3F3" w14:textId="0AA4D7D2" w:rsidR="00067BC1" w:rsidRPr="00537FDE" w:rsidRDefault="00017E11" w:rsidP="00067BC1">
      <w:pPr>
        <w:ind w:firstLine="720"/>
        <w:jc w:val="both"/>
        <w:rPr>
          <w:rFonts w:ascii="Times New Roman" w:eastAsia="Times New Roman" w:hAnsi="Times New Roman" w:cs="Times New Roman"/>
          <w:sz w:val="28"/>
          <w:szCs w:val="28"/>
          <w:lang w:val="it-IT"/>
        </w:rPr>
      </w:pPr>
      <w:r w:rsidRPr="00CC44DF">
        <w:rPr>
          <w:rFonts w:ascii="Times New Roman" w:eastAsia="Times New Roman" w:hAnsi="Times New Roman" w:cs="Times New Roman"/>
          <w:sz w:val="28"/>
          <w:szCs w:val="28"/>
          <w:lang w:val="vi-VN"/>
        </w:rPr>
        <w:t xml:space="preserve">2. Thời hạn hiệu lực của giấy đăng ký lưu hành thuốc cổ truyền là 03 (ba) năm kể từ ngày cấp hoặc gia hạn đối với các thuốc </w:t>
      </w:r>
      <w:r w:rsidR="004B5DBF" w:rsidRPr="00CC44DF">
        <w:rPr>
          <w:rFonts w:ascii="Times New Roman" w:eastAsia="Times New Roman" w:hAnsi="Times New Roman" w:cs="Times New Roman"/>
          <w:sz w:val="28"/>
          <w:szCs w:val="28"/>
          <w:lang w:val="vi-VN"/>
        </w:rPr>
        <w:t xml:space="preserve">cổ truyền </w:t>
      </w:r>
      <w:r w:rsidR="00067BC1" w:rsidRPr="00CC44DF">
        <w:rPr>
          <w:rFonts w:ascii="Times New Roman" w:eastAsia="Times New Roman" w:hAnsi="Times New Roman" w:cs="Times New Roman"/>
          <w:sz w:val="28"/>
          <w:szCs w:val="28"/>
          <w:lang w:val="vi-VN"/>
        </w:rPr>
        <w:t>thuộc Điều 11</w:t>
      </w:r>
      <w:r w:rsidR="00BB0449" w:rsidRPr="00CC44DF">
        <w:rPr>
          <w:rFonts w:ascii="Times New Roman" w:eastAsia="Times New Roman" w:hAnsi="Times New Roman" w:cs="Times New Roman"/>
          <w:sz w:val="28"/>
          <w:szCs w:val="28"/>
          <w:lang w:val="vi-VN"/>
        </w:rPr>
        <w:t xml:space="preserve"> Thông tư này</w:t>
      </w:r>
      <w:r w:rsidR="00067BC1" w:rsidRPr="00CC44DF">
        <w:rPr>
          <w:rFonts w:ascii="Times New Roman" w:eastAsia="Times New Roman" w:hAnsi="Times New Roman" w:cs="Times New Roman"/>
          <w:sz w:val="28"/>
          <w:szCs w:val="28"/>
          <w:lang w:val="vi-VN"/>
        </w:rPr>
        <w:t>.</w:t>
      </w:r>
    </w:p>
    <w:p w14:paraId="2B3603D1" w14:textId="4501CB14" w:rsidR="00017E11" w:rsidRPr="00CC44DF" w:rsidRDefault="00017E11" w:rsidP="00017E11">
      <w:pPr>
        <w:ind w:firstLine="720"/>
        <w:jc w:val="both"/>
        <w:rPr>
          <w:rFonts w:ascii="Times New Roman" w:eastAsia="Times New Roman" w:hAnsi="Times New Roman" w:cs="Times New Roman"/>
          <w:sz w:val="28"/>
          <w:szCs w:val="28"/>
          <w:lang w:val="it-IT"/>
        </w:rPr>
      </w:pPr>
      <w:r w:rsidRPr="00537FDE">
        <w:rPr>
          <w:rFonts w:ascii="Times New Roman" w:eastAsia="Times New Roman" w:hAnsi="Times New Roman" w:cs="Times New Roman"/>
          <w:sz w:val="28"/>
          <w:szCs w:val="28"/>
          <w:lang w:val="vi-VN"/>
        </w:rPr>
        <w:t xml:space="preserve">3. Giấy đăng ký lưu hành thuốc cổ truyền, vị thuốc cổ truyền, dược liệu khi hết thời hạn hiệu lực mà đã được Cục Quản lý </w:t>
      </w:r>
      <w:r w:rsidRPr="00CC44DF">
        <w:rPr>
          <w:rFonts w:ascii="Times New Roman" w:eastAsia="Times New Roman" w:hAnsi="Times New Roman" w:cs="Times New Roman"/>
          <w:sz w:val="28"/>
          <w:szCs w:val="28"/>
          <w:lang w:val="it-IT"/>
        </w:rPr>
        <w:t xml:space="preserve">Y, </w:t>
      </w:r>
      <w:r w:rsidRPr="00537FDE">
        <w:rPr>
          <w:rFonts w:ascii="Times New Roman" w:eastAsia="Times New Roman" w:hAnsi="Times New Roman" w:cs="Times New Roman"/>
          <w:sz w:val="28"/>
          <w:szCs w:val="28"/>
          <w:lang w:val="vi-VN"/>
        </w:rPr>
        <w:t>Dược</w:t>
      </w:r>
      <w:r w:rsidRPr="00CC44DF">
        <w:rPr>
          <w:rFonts w:ascii="Times New Roman" w:eastAsia="Times New Roman" w:hAnsi="Times New Roman" w:cs="Times New Roman"/>
          <w:sz w:val="28"/>
          <w:szCs w:val="28"/>
          <w:lang w:val="it-IT"/>
        </w:rPr>
        <w:t xml:space="preserve"> cổ truyền</w:t>
      </w:r>
      <w:r w:rsidR="00EB70A1" w:rsidRPr="00CC44DF">
        <w:rPr>
          <w:rFonts w:ascii="Times New Roman" w:eastAsia="Times New Roman" w:hAnsi="Times New Roman" w:cs="Times New Roman"/>
          <w:sz w:val="28"/>
          <w:szCs w:val="28"/>
          <w:lang w:val="it-IT"/>
        </w:rPr>
        <w:t xml:space="preserve"> hoặc Sở Y tế</w:t>
      </w:r>
      <w:r w:rsidRPr="00537FDE">
        <w:rPr>
          <w:rFonts w:ascii="Times New Roman" w:eastAsia="Times New Roman" w:hAnsi="Times New Roman" w:cs="Times New Roman"/>
          <w:sz w:val="28"/>
          <w:szCs w:val="28"/>
          <w:lang w:val="vi-VN"/>
        </w:rPr>
        <w:t xml:space="preserve"> tiếp nhận hồ sơ đề nghị gia hạn giấy đăng ký lưu hành theo quy định thì được tiếp tục sử dụng cho đến khi được gia hạn hoặc khi </w:t>
      </w:r>
      <w:r w:rsidR="00D046E6" w:rsidRPr="00537FDE">
        <w:rPr>
          <w:rFonts w:ascii="Times New Roman" w:eastAsia="Times New Roman" w:hAnsi="Times New Roman" w:cs="Times New Roman"/>
          <w:sz w:val="28"/>
          <w:szCs w:val="28"/>
          <w:lang w:val="vi-VN"/>
        </w:rPr>
        <w:t xml:space="preserve">Cục Quản lý </w:t>
      </w:r>
      <w:r w:rsidR="00D046E6" w:rsidRPr="00CC44DF">
        <w:rPr>
          <w:rFonts w:ascii="Times New Roman" w:eastAsia="Times New Roman" w:hAnsi="Times New Roman" w:cs="Times New Roman"/>
          <w:sz w:val="28"/>
          <w:szCs w:val="28"/>
          <w:lang w:val="it-IT"/>
        </w:rPr>
        <w:t xml:space="preserve">Y, </w:t>
      </w:r>
      <w:r w:rsidR="00D046E6" w:rsidRPr="00537FDE">
        <w:rPr>
          <w:rFonts w:ascii="Times New Roman" w:eastAsia="Times New Roman" w:hAnsi="Times New Roman" w:cs="Times New Roman"/>
          <w:sz w:val="28"/>
          <w:szCs w:val="28"/>
          <w:lang w:val="vi-VN"/>
        </w:rPr>
        <w:t>Dược</w:t>
      </w:r>
      <w:r w:rsidR="00D046E6" w:rsidRPr="00CC44DF">
        <w:rPr>
          <w:rFonts w:ascii="Times New Roman" w:eastAsia="Times New Roman" w:hAnsi="Times New Roman" w:cs="Times New Roman"/>
          <w:sz w:val="28"/>
          <w:szCs w:val="28"/>
          <w:lang w:val="it-IT"/>
        </w:rPr>
        <w:t xml:space="preserve"> cổ truyền</w:t>
      </w:r>
      <w:r w:rsidR="00537FDE" w:rsidRPr="00CC44DF">
        <w:rPr>
          <w:rFonts w:ascii="Times New Roman" w:eastAsia="Times New Roman" w:hAnsi="Times New Roman" w:cs="Times New Roman"/>
          <w:sz w:val="28"/>
          <w:szCs w:val="28"/>
          <w:lang w:val="it-IT"/>
        </w:rPr>
        <w:t xml:space="preserve"> hoặc</w:t>
      </w:r>
      <w:r w:rsidR="00EB70A1" w:rsidRPr="00CC44DF">
        <w:rPr>
          <w:rFonts w:ascii="Times New Roman" w:eastAsia="Times New Roman" w:hAnsi="Times New Roman" w:cs="Times New Roman"/>
          <w:sz w:val="28"/>
          <w:szCs w:val="28"/>
          <w:lang w:val="it-IT"/>
        </w:rPr>
        <w:t xml:space="preserve"> Sở Y tế</w:t>
      </w:r>
      <w:r w:rsidRPr="00537FDE">
        <w:rPr>
          <w:rFonts w:ascii="Times New Roman" w:eastAsia="Times New Roman" w:hAnsi="Times New Roman" w:cs="Times New Roman"/>
          <w:sz w:val="28"/>
          <w:szCs w:val="28"/>
          <w:lang w:val="vi-VN"/>
        </w:rPr>
        <w:t xml:space="preserve"> có văn bản thông báo không gia hạn hoặc thông báo tạm dừng sử dụng giấy đăng ký lưu hành do phát hiện </w:t>
      </w:r>
      <w:r w:rsidR="00D046E6" w:rsidRPr="00537FDE">
        <w:rPr>
          <w:rFonts w:ascii="Times New Roman" w:eastAsia="Times New Roman" w:hAnsi="Times New Roman" w:cs="Times New Roman"/>
          <w:sz w:val="28"/>
          <w:szCs w:val="28"/>
          <w:lang w:val="vi-VN"/>
        </w:rPr>
        <w:t>thuốc cổ truyền, vị thuốc cổ truyền, dược liệu</w:t>
      </w:r>
      <w:r w:rsidRPr="00537FDE">
        <w:rPr>
          <w:rFonts w:ascii="Times New Roman" w:eastAsia="Times New Roman" w:hAnsi="Times New Roman" w:cs="Times New Roman"/>
          <w:sz w:val="28"/>
          <w:szCs w:val="28"/>
          <w:lang w:val="vi-VN"/>
        </w:rPr>
        <w:t xml:space="preserve"> có nguy cơ không an toàn cho người sử dụng hoặc nghi ngờ giả mạo tài liệu pháp lý.</w:t>
      </w:r>
    </w:p>
    <w:p w14:paraId="11D9637F" w14:textId="2DA50C44" w:rsidR="00D046E6" w:rsidRPr="00CC44DF" w:rsidRDefault="00EC7043" w:rsidP="00D046E6">
      <w:pPr>
        <w:ind w:firstLine="720"/>
        <w:jc w:val="both"/>
        <w:rPr>
          <w:rFonts w:ascii="Times New Roman" w:eastAsia="Times New Roman" w:hAnsi="Times New Roman" w:cs="Times New Roman"/>
          <w:b/>
          <w:sz w:val="28"/>
          <w:szCs w:val="28"/>
          <w:lang w:val="it-IT"/>
        </w:rPr>
      </w:pPr>
      <w:r w:rsidRPr="00CC44DF">
        <w:rPr>
          <w:rFonts w:ascii="Times New Roman" w:eastAsia="Times New Roman" w:hAnsi="Times New Roman" w:cs="Times New Roman"/>
          <w:b/>
          <w:sz w:val="28"/>
          <w:szCs w:val="28"/>
          <w:lang w:val="it-IT"/>
        </w:rPr>
        <w:t>Điều 7</w:t>
      </w:r>
      <w:r w:rsidR="00D046E6" w:rsidRPr="00CC44DF">
        <w:rPr>
          <w:rFonts w:ascii="Times New Roman" w:eastAsia="Times New Roman" w:hAnsi="Times New Roman" w:cs="Times New Roman"/>
          <w:b/>
          <w:sz w:val="28"/>
          <w:szCs w:val="28"/>
          <w:lang w:val="it-IT"/>
        </w:rPr>
        <w:t>. Tiêu chí phân loại thuốc cổ truyền không kê đơn</w:t>
      </w:r>
    </w:p>
    <w:p w14:paraId="799B0C2A" w14:textId="1C7E7E71" w:rsidR="00810A49" w:rsidRPr="00CC44DF" w:rsidRDefault="00810A49" w:rsidP="00810A49">
      <w:pPr>
        <w:ind w:firstLine="720"/>
        <w:jc w:val="both"/>
        <w:rPr>
          <w:rFonts w:ascii="Times New Roman" w:eastAsia="Times New Roman" w:hAnsi="Times New Roman" w:cs="Times New Roman"/>
          <w:bCs/>
          <w:sz w:val="28"/>
          <w:szCs w:val="28"/>
          <w:lang w:val="it-IT"/>
        </w:rPr>
      </w:pPr>
      <w:r w:rsidRPr="00CC44DF">
        <w:rPr>
          <w:rFonts w:ascii="Times New Roman" w:eastAsia="Times New Roman" w:hAnsi="Times New Roman" w:cs="Times New Roman"/>
          <w:bCs/>
          <w:iCs/>
          <w:sz w:val="28"/>
          <w:szCs w:val="28"/>
          <w:lang w:val="it-IT"/>
        </w:rPr>
        <w:t>Thuốc thuốc cổ truyền được xem xét lựa chọn vào Danh mục thuốc không kê đơn khi đáp ứng đồng thời các tiêu chí sau:</w:t>
      </w:r>
    </w:p>
    <w:p w14:paraId="4C2E964D" w14:textId="5467BECB" w:rsidR="00810A49" w:rsidRPr="00CC44DF" w:rsidRDefault="0002075D" w:rsidP="00810A49">
      <w:pPr>
        <w:ind w:firstLine="720"/>
        <w:jc w:val="both"/>
        <w:rPr>
          <w:rFonts w:ascii="Times New Roman" w:eastAsia="Times New Roman" w:hAnsi="Times New Roman" w:cs="Times New Roman"/>
          <w:iCs/>
          <w:sz w:val="28"/>
          <w:szCs w:val="28"/>
          <w:lang w:val="it-IT"/>
        </w:rPr>
      </w:pPr>
      <w:r w:rsidRPr="00CC44DF">
        <w:rPr>
          <w:rFonts w:ascii="Times New Roman" w:eastAsia="Times New Roman" w:hAnsi="Times New Roman" w:cs="Times New Roman"/>
          <w:iCs/>
          <w:sz w:val="28"/>
          <w:szCs w:val="28"/>
          <w:lang w:val="it-IT"/>
        </w:rPr>
        <w:t>1.</w:t>
      </w:r>
      <w:r w:rsidR="00810A49" w:rsidRPr="00CC44DF">
        <w:rPr>
          <w:rFonts w:ascii="Times New Roman" w:eastAsia="Times New Roman" w:hAnsi="Times New Roman" w:cs="Times New Roman"/>
          <w:iCs/>
          <w:sz w:val="28"/>
          <w:szCs w:val="28"/>
          <w:lang w:val="it-IT"/>
        </w:rPr>
        <w:t xml:space="preserve"> Trong thành phần không chứa dược liệu thuộc Danh mục dược liệu độc do Bộ Y tế ban hành</w:t>
      </w:r>
      <w:r w:rsidR="00F3402F" w:rsidRPr="00CC44DF">
        <w:rPr>
          <w:rFonts w:ascii="Times New Roman" w:eastAsia="Times New Roman" w:hAnsi="Times New Roman" w:cs="Times New Roman"/>
          <w:iCs/>
          <w:sz w:val="28"/>
          <w:szCs w:val="28"/>
          <w:lang w:val="it-IT"/>
        </w:rPr>
        <w:t>.</w:t>
      </w:r>
    </w:p>
    <w:p w14:paraId="3248E94E" w14:textId="0C13DE4A" w:rsidR="00810A49" w:rsidRPr="00CC44DF" w:rsidRDefault="0002075D" w:rsidP="00810A49">
      <w:pPr>
        <w:ind w:firstLine="720"/>
        <w:jc w:val="both"/>
        <w:rPr>
          <w:rFonts w:ascii="Times New Roman" w:eastAsia="Times New Roman" w:hAnsi="Times New Roman" w:cs="Times New Roman"/>
          <w:iCs/>
          <w:sz w:val="28"/>
          <w:szCs w:val="28"/>
          <w:lang w:val="it-IT"/>
        </w:rPr>
      </w:pPr>
      <w:r w:rsidRPr="00CC44DF">
        <w:rPr>
          <w:rFonts w:ascii="Times New Roman" w:eastAsia="Times New Roman" w:hAnsi="Times New Roman" w:cs="Times New Roman"/>
          <w:iCs/>
          <w:sz w:val="28"/>
          <w:szCs w:val="28"/>
          <w:lang w:val="it-IT"/>
        </w:rPr>
        <w:t>2.</w:t>
      </w:r>
      <w:r w:rsidR="00810A49" w:rsidRPr="00CC44DF">
        <w:rPr>
          <w:rFonts w:ascii="Times New Roman" w:eastAsia="Times New Roman" w:hAnsi="Times New Roman" w:cs="Times New Roman"/>
          <w:iCs/>
          <w:sz w:val="28"/>
          <w:szCs w:val="28"/>
          <w:lang w:val="it-IT"/>
        </w:rPr>
        <w:t xml:space="preserve"> Không được có một trong các chỉ định sau:</w:t>
      </w:r>
    </w:p>
    <w:p w14:paraId="322B2D4E" w14:textId="44459F11" w:rsidR="00810A49" w:rsidRPr="00CC44DF" w:rsidRDefault="0002075D" w:rsidP="00810A49">
      <w:pPr>
        <w:ind w:firstLine="720"/>
        <w:jc w:val="both"/>
        <w:rPr>
          <w:rFonts w:ascii="Times New Roman" w:eastAsia="Times New Roman" w:hAnsi="Times New Roman" w:cs="Times New Roman"/>
          <w:iCs/>
          <w:sz w:val="28"/>
          <w:szCs w:val="28"/>
          <w:lang w:val="it-IT"/>
        </w:rPr>
      </w:pPr>
      <w:r w:rsidRPr="00CC44DF">
        <w:rPr>
          <w:rFonts w:ascii="Times New Roman" w:eastAsia="Times New Roman" w:hAnsi="Times New Roman" w:cs="Times New Roman"/>
          <w:iCs/>
          <w:sz w:val="28"/>
          <w:szCs w:val="28"/>
          <w:lang w:val="it-IT"/>
        </w:rPr>
        <w:t>a)</w:t>
      </w:r>
      <w:r w:rsidR="00810A49" w:rsidRPr="00CC44DF">
        <w:rPr>
          <w:rFonts w:ascii="Times New Roman" w:eastAsia="Times New Roman" w:hAnsi="Times New Roman" w:cs="Times New Roman"/>
          <w:iCs/>
          <w:sz w:val="28"/>
          <w:szCs w:val="28"/>
          <w:lang w:val="it-IT"/>
        </w:rPr>
        <w:t xml:space="preserve"> Hỗ trợ điều trị hoặc điều trị bệnh ung thư.</w:t>
      </w:r>
    </w:p>
    <w:p w14:paraId="3D75C641" w14:textId="5AD65020" w:rsidR="00810A49" w:rsidRPr="00CC44DF" w:rsidRDefault="0002075D" w:rsidP="00810A49">
      <w:pPr>
        <w:ind w:firstLine="720"/>
        <w:jc w:val="both"/>
        <w:rPr>
          <w:rFonts w:ascii="Times New Roman" w:eastAsia="Times New Roman" w:hAnsi="Times New Roman" w:cs="Times New Roman"/>
          <w:iCs/>
          <w:sz w:val="28"/>
          <w:szCs w:val="28"/>
          <w:lang w:val="it-IT"/>
        </w:rPr>
      </w:pPr>
      <w:r w:rsidRPr="00CC44DF">
        <w:rPr>
          <w:rFonts w:ascii="Times New Roman" w:eastAsia="Times New Roman" w:hAnsi="Times New Roman" w:cs="Times New Roman"/>
          <w:iCs/>
          <w:sz w:val="28"/>
          <w:szCs w:val="28"/>
          <w:lang w:val="it-IT"/>
        </w:rPr>
        <w:t>b)</w:t>
      </w:r>
      <w:r w:rsidR="00810A49" w:rsidRPr="00CC44DF">
        <w:rPr>
          <w:rFonts w:ascii="Times New Roman" w:eastAsia="Times New Roman" w:hAnsi="Times New Roman" w:cs="Times New Roman"/>
          <w:iCs/>
          <w:sz w:val="28"/>
          <w:szCs w:val="28"/>
          <w:lang w:val="it-IT"/>
        </w:rPr>
        <w:t xml:space="preserve"> Điều trị bệnh suy tim, tăng huyết áp cấp tính, rối loạn nhịp tim.</w:t>
      </w:r>
    </w:p>
    <w:p w14:paraId="6A4378F0" w14:textId="4A4928AE" w:rsidR="00810A49" w:rsidRPr="00CC44DF" w:rsidRDefault="0002075D" w:rsidP="00810A49">
      <w:pPr>
        <w:ind w:firstLine="720"/>
        <w:jc w:val="both"/>
        <w:rPr>
          <w:rFonts w:ascii="Times New Roman" w:eastAsia="Times New Roman" w:hAnsi="Times New Roman" w:cs="Times New Roman"/>
          <w:iCs/>
          <w:sz w:val="28"/>
          <w:szCs w:val="28"/>
          <w:lang w:val="it-IT"/>
        </w:rPr>
      </w:pPr>
      <w:r w:rsidRPr="00CC44DF">
        <w:rPr>
          <w:rFonts w:ascii="Times New Roman" w:eastAsia="Times New Roman" w:hAnsi="Times New Roman" w:cs="Times New Roman"/>
          <w:iCs/>
          <w:sz w:val="28"/>
          <w:szCs w:val="28"/>
          <w:lang w:val="it-IT"/>
        </w:rPr>
        <w:t>c)</w:t>
      </w:r>
      <w:r w:rsidR="00810A49" w:rsidRPr="00CC44DF">
        <w:rPr>
          <w:rFonts w:ascii="Times New Roman" w:eastAsia="Times New Roman" w:hAnsi="Times New Roman" w:cs="Times New Roman"/>
          <w:iCs/>
          <w:sz w:val="28"/>
          <w:szCs w:val="28"/>
          <w:lang w:val="it-IT"/>
        </w:rPr>
        <w:t xml:space="preserve"> Điều trị bệnh suy gan, viêm tụy cấp.</w:t>
      </w:r>
    </w:p>
    <w:p w14:paraId="39837A69" w14:textId="6B3CDDB5" w:rsidR="00810A49" w:rsidRPr="00CC44DF" w:rsidRDefault="0002075D" w:rsidP="00810A49">
      <w:pPr>
        <w:ind w:firstLine="720"/>
        <w:jc w:val="both"/>
        <w:rPr>
          <w:rFonts w:ascii="Times New Roman" w:eastAsia="Times New Roman" w:hAnsi="Times New Roman" w:cs="Times New Roman"/>
          <w:iCs/>
          <w:sz w:val="28"/>
          <w:szCs w:val="28"/>
          <w:lang w:val="it-IT"/>
        </w:rPr>
      </w:pPr>
      <w:r w:rsidRPr="00CC44DF">
        <w:rPr>
          <w:rFonts w:ascii="Times New Roman" w:eastAsia="Times New Roman" w:hAnsi="Times New Roman" w:cs="Times New Roman"/>
          <w:iCs/>
          <w:sz w:val="28"/>
          <w:szCs w:val="28"/>
          <w:lang w:val="it-IT"/>
        </w:rPr>
        <w:t>d)</w:t>
      </w:r>
      <w:r w:rsidR="00810A49" w:rsidRPr="00CC44DF">
        <w:rPr>
          <w:rFonts w:ascii="Times New Roman" w:eastAsia="Times New Roman" w:hAnsi="Times New Roman" w:cs="Times New Roman"/>
          <w:iCs/>
          <w:sz w:val="28"/>
          <w:szCs w:val="28"/>
          <w:lang w:val="it-IT"/>
        </w:rPr>
        <w:t xml:space="preserve"> Điều trị nấm (trừ thuốc dùng ngoài)</w:t>
      </w:r>
    </w:p>
    <w:p w14:paraId="03FBE537" w14:textId="6DA5868C" w:rsidR="00810A49" w:rsidRPr="00CC44DF" w:rsidRDefault="0002075D" w:rsidP="00810A49">
      <w:pPr>
        <w:ind w:firstLine="720"/>
        <w:jc w:val="both"/>
        <w:rPr>
          <w:rFonts w:ascii="Times New Roman" w:eastAsia="Times New Roman" w:hAnsi="Times New Roman" w:cs="Times New Roman"/>
          <w:iCs/>
          <w:sz w:val="28"/>
          <w:szCs w:val="28"/>
          <w:lang w:val="it-IT"/>
        </w:rPr>
      </w:pPr>
      <w:r w:rsidRPr="00CC44DF">
        <w:rPr>
          <w:rFonts w:ascii="Times New Roman" w:eastAsia="Times New Roman" w:hAnsi="Times New Roman" w:cs="Times New Roman"/>
          <w:iCs/>
          <w:sz w:val="28"/>
          <w:szCs w:val="28"/>
          <w:lang w:val="it-IT"/>
        </w:rPr>
        <w:t>đ)</w:t>
      </w:r>
      <w:r w:rsidR="00810A49" w:rsidRPr="00CC44DF">
        <w:rPr>
          <w:rFonts w:ascii="Times New Roman" w:eastAsia="Times New Roman" w:hAnsi="Times New Roman" w:cs="Times New Roman"/>
          <w:iCs/>
          <w:sz w:val="28"/>
          <w:szCs w:val="28"/>
          <w:lang w:val="it-IT"/>
        </w:rPr>
        <w:t xml:space="preserve"> Điều trị lao.</w:t>
      </w:r>
    </w:p>
    <w:p w14:paraId="71952500" w14:textId="45BBC613" w:rsidR="00810A49" w:rsidRPr="00CC44DF" w:rsidRDefault="0002075D" w:rsidP="00810A49">
      <w:pPr>
        <w:ind w:firstLine="720"/>
        <w:jc w:val="both"/>
        <w:rPr>
          <w:rFonts w:ascii="Times New Roman" w:eastAsia="Times New Roman" w:hAnsi="Times New Roman" w:cs="Times New Roman"/>
          <w:iCs/>
          <w:sz w:val="28"/>
          <w:szCs w:val="28"/>
          <w:lang w:val="it-IT"/>
        </w:rPr>
      </w:pPr>
      <w:r w:rsidRPr="00CC44DF">
        <w:rPr>
          <w:rFonts w:ascii="Times New Roman" w:eastAsia="Times New Roman" w:hAnsi="Times New Roman" w:cs="Times New Roman"/>
          <w:iCs/>
          <w:sz w:val="28"/>
          <w:szCs w:val="28"/>
          <w:lang w:val="it-IT"/>
        </w:rPr>
        <w:t>e)</w:t>
      </w:r>
      <w:r w:rsidR="00810A49" w:rsidRPr="00CC44DF">
        <w:rPr>
          <w:rFonts w:ascii="Times New Roman" w:eastAsia="Times New Roman" w:hAnsi="Times New Roman" w:cs="Times New Roman"/>
          <w:iCs/>
          <w:sz w:val="28"/>
          <w:szCs w:val="28"/>
          <w:lang w:val="it-IT"/>
        </w:rPr>
        <w:t xml:space="preserve"> Điều trị sốt rét.</w:t>
      </w:r>
    </w:p>
    <w:p w14:paraId="01B96FC8" w14:textId="5DF072EC" w:rsidR="00810A49" w:rsidRPr="00CC44DF" w:rsidRDefault="0002075D" w:rsidP="00810A49">
      <w:pPr>
        <w:ind w:firstLine="720"/>
        <w:jc w:val="both"/>
        <w:rPr>
          <w:rFonts w:ascii="Times New Roman" w:eastAsia="Times New Roman" w:hAnsi="Times New Roman" w:cs="Times New Roman"/>
          <w:iCs/>
          <w:sz w:val="28"/>
          <w:szCs w:val="28"/>
          <w:lang w:val="it-IT"/>
        </w:rPr>
      </w:pPr>
      <w:r w:rsidRPr="00CC44DF">
        <w:rPr>
          <w:rFonts w:ascii="Times New Roman" w:eastAsia="Times New Roman" w:hAnsi="Times New Roman" w:cs="Times New Roman"/>
          <w:iCs/>
          <w:sz w:val="28"/>
          <w:szCs w:val="28"/>
          <w:lang w:val="it-IT"/>
        </w:rPr>
        <w:t>g)</w:t>
      </w:r>
      <w:r w:rsidR="00810A49" w:rsidRPr="00CC44DF">
        <w:rPr>
          <w:rFonts w:ascii="Times New Roman" w:eastAsia="Times New Roman" w:hAnsi="Times New Roman" w:cs="Times New Roman"/>
          <w:iCs/>
          <w:sz w:val="28"/>
          <w:szCs w:val="28"/>
          <w:lang w:val="it-IT"/>
        </w:rPr>
        <w:t xml:space="preserve"> Điều trị hen cấp tính.</w:t>
      </w:r>
    </w:p>
    <w:p w14:paraId="42020C05" w14:textId="787C4DCB" w:rsidR="00810A49" w:rsidRPr="00CC44DF" w:rsidRDefault="0002075D" w:rsidP="00810A49">
      <w:pPr>
        <w:ind w:firstLine="720"/>
        <w:jc w:val="both"/>
        <w:rPr>
          <w:rFonts w:ascii="Times New Roman" w:eastAsia="Times New Roman" w:hAnsi="Times New Roman" w:cs="Times New Roman"/>
          <w:iCs/>
          <w:sz w:val="28"/>
          <w:szCs w:val="28"/>
          <w:lang w:val="it-IT"/>
        </w:rPr>
      </w:pPr>
      <w:r w:rsidRPr="00CC44DF">
        <w:rPr>
          <w:rFonts w:ascii="Times New Roman" w:eastAsia="Times New Roman" w:hAnsi="Times New Roman" w:cs="Times New Roman"/>
          <w:iCs/>
          <w:sz w:val="28"/>
          <w:szCs w:val="28"/>
          <w:lang w:val="it-IT"/>
        </w:rPr>
        <w:t>h)</w:t>
      </w:r>
      <w:r w:rsidR="00810A49" w:rsidRPr="00CC44DF">
        <w:rPr>
          <w:rFonts w:ascii="Times New Roman" w:eastAsia="Times New Roman" w:hAnsi="Times New Roman" w:cs="Times New Roman"/>
          <w:iCs/>
          <w:sz w:val="28"/>
          <w:szCs w:val="28"/>
          <w:lang w:val="it-IT"/>
        </w:rPr>
        <w:t xml:space="preserve"> Điều trị bệnh nhiễm khuẩn (trừ chỉ định dùng tại chỗ để điều trị nhiễm khuẩn ngoài da.</w:t>
      </w:r>
    </w:p>
    <w:p w14:paraId="6393F6C8" w14:textId="3DF70844" w:rsidR="00810A49" w:rsidRPr="00CC44DF" w:rsidRDefault="0002075D" w:rsidP="00810A49">
      <w:pPr>
        <w:ind w:firstLine="720"/>
        <w:jc w:val="both"/>
        <w:rPr>
          <w:rFonts w:ascii="Times New Roman" w:eastAsia="Times New Roman" w:hAnsi="Times New Roman" w:cs="Times New Roman"/>
          <w:iCs/>
          <w:sz w:val="28"/>
          <w:szCs w:val="28"/>
          <w:lang w:val="it-IT"/>
        </w:rPr>
      </w:pPr>
      <w:r w:rsidRPr="00CC44DF">
        <w:rPr>
          <w:rFonts w:ascii="Times New Roman" w:eastAsia="Times New Roman" w:hAnsi="Times New Roman" w:cs="Times New Roman"/>
          <w:iCs/>
          <w:sz w:val="28"/>
          <w:szCs w:val="28"/>
          <w:lang w:val="it-IT"/>
        </w:rPr>
        <w:t>i)</w:t>
      </w:r>
      <w:r w:rsidR="00810A49" w:rsidRPr="00CC44DF">
        <w:rPr>
          <w:rFonts w:ascii="Times New Roman" w:eastAsia="Times New Roman" w:hAnsi="Times New Roman" w:cs="Times New Roman"/>
          <w:iCs/>
          <w:sz w:val="28"/>
          <w:szCs w:val="28"/>
          <w:lang w:val="it-IT"/>
        </w:rPr>
        <w:t xml:space="preserve"> Điều trị bệnh về rối loạn tâm thần.</w:t>
      </w:r>
    </w:p>
    <w:p w14:paraId="3E6F34C4" w14:textId="5C444267" w:rsidR="00810A49" w:rsidRPr="00CC44DF" w:rsidRDefault="0002075D" w:rsidP="00810A49">
      <w:pPr>
        <w:ind w:firstLine="720"/>
        <w:jc w:val="both"/>
        <w:rPr>
          <w:rFonts w:ascii="Times New Roman" w:eastAsia="Times New Roman" w:hAnsi="Times New Roman" w:cs="Times New Roman"/>
          <w:iCs/>
          <w:sz w:val="28"/>
          <w:szCs w:val="28"/>
          <w:lang w:val="it-IT"/>
        </w:rPr>
      </w:pPr>
      <w:r w:rsidRPr="00CC44DF">
        <w:rPr>
          <w:rFonts w:ascii="Times New Roman" w:eastAsia="Times New Roman" w:hAnsi="Times New Roman" w:cs="Times New Roman"/>
          <w:iCs/>
          <w:sz w:val="28"/>
          <w:szCs w:val="28"/>
          <w:lang w:val="it-IT"/>
        </w:rPr>
        <w:t>k)</w:t>
      </w:r>
      <w:r w:rsidR="00810A49" w:rsidRPr="00CC44DF">
        <w:rPr>
          <w:rFonts w:ascii="Times New Roman" w:eastAsia="Times New Roman" w:hAnsi="Times New Roman" w:cs="Times New Roman"/>
          <w:iCs/>
          <w:sz w:val="28"/>
          <w:szCs w:val="28"/>
          <w:lang w:val="it-IT"/>
        </w:rPr>
        <w:t xml:space="preserve"> Điều trị tình trạng nghiện, hỗ trợ điều trị tình trạng nghiện (bao gồm cả hỗ trợ điều trị cắt cơn nghiện).</w:t>
      </w:r>
    </w:p>
    <w:p w14:paraId="4B482270" w14:textId="3C4B63BA" w:rsidR="00810A49" w:rsidRPr="00CC44DF" w:rsidRDefault="0002075D" w:rsidP="00810A49">
      <w:pPr>
        <w:ind w:firstLine="720"/>
        <w:jc w:val="both"/>
        <w:rPr>
          <w:rFonts w:ascii="Times New Roman" w:eastAsia="Times New Roman" w:hAnsi="Times New Roman" w:cs="Times New Roman"/>
          <w:iCs/>
          <w:sz w:val="28"/>
          <w:szCs w:val="28"/>
          <w:lang w:val="it-IT"/>
        </w:rPr>
      </w:pPr>
      <w:r w:rsidRPr="00CC44DF">
        <w:rPr>
          <w:rFonts w:ascii="Times New Roman" w:eastAsia="Times New Roman" w:hAnsi="Times New Roman" w:cs="Times New Roman"/>
          <w:iCs/>
          <w:sz w:val="28"/>
          <w:szCs w:val="28"/>
          <w:lang w:val="it-IT"/>
        </w:rPr>
        <w:t>l)</w:t>
      </w:r>
      <w:r w:rsidR="00810A49" w:rsidRPr="00CC44DF">
        <w:rPr>
          <w:rFonts w:ascii="Times New Roman" w:eastAsia="Times New Roman" w:hAnsi="Times New Roman" w:cs="Times New Roman"/>
          <w:iCs/>
          <w:sz w:val="28"/>
          <w:szCs w:val="28"/>
          <w:lang w:val="it-IT"/>
        </w:rPr>
        <w:t xml:space="preserve"> Đình chỉ thai kỳ.</w:t>
      </w:r>
    </w:p>
    <w:p w14:paraId="0082DE9C" w14:textId="5E35B9E1" w:rsidR="00810A49" w:rsidRPr="00CC44DF" w:rsidRDefault="0002075D" w:rsidP="00810A49">
      <w:pPr>
        <w:ind w:firstLine="720"/>
        <w:jc w:val="both"/>
        <w:rPr>
          <w:rFonts w:ascii="Times New Roman" w:eastAsia="Times New Roman" w:hAnsi="Times New Roman" w:cs="Times New Roman"/>
          <w:iCs/>
          <w:sz w:val="28"/>
          <w:szCs w:val="28"/>
          <w:lang w:val="it-IT"/>
        </w:rPr>
      </w:pPr>
      <w:r w:rsidRPr="00CC44DF">
        <w:rPr>
          <w:rFonts w:ascii="Times New Roman" w:eastAsia="Times New Roman" w:hAnsi="Times New Roman" w:cs="Times New Roman"/>
          <w:iCs/>
          <w:sz w:val="28"/>
          <w:szCs w:val="28"/>
          <w:lang w:val="it-IT"/>
        </w:rPr>
        <w:t>m)</w:t>
      </w:r>
      <w:r w:rsidR="00810A49" w:rsidRPr="00CC44DF">
        <w:rPr>
          <w:rFonts w:ascii="Times New Roman" w:eastAsia="Times New Roman" w:hAnsi="Times New Roman" w:cs="Times New Roman"/>
          <w:iCs/>
          <w:sz w:val="28"/>
          <w:szCs w:val="28"/>
          <w:lang w:val="it-IT"/>
        </w:rPr>
        <w:t xml:space="preserve"> </w:t>
      </w:r>
      <w:r w:rsidR="00810A49" w:rsidRPr="00CC44DF">
        <w:rPr>
          <w:rFonts w:ascii="Times New Roman" w:eastAsia="Times New Roman" w:hAnsi="Times New Roman" w:cs="Times New Roman" w:hint="eastAsia"/>
          <w:iCs/>
          <w:sz w:val="28"/>
          <w:szCs w:val="28"/>
          <w:lang w:val="it-IT"/>
        </w:rPr>
        <w:t>Đ</w:t>
      </w:r>
      <w:r w:rsidR="00810A49" w:rsidRPr="00CC44DF">
        <w:rPr>
          <w:rFonts w:ascii="Times New Roman" w:eastAsia="Times New Roman" w:hAnsi="Times New Roman" w:cs="Times New Roman"/>
          <w:iCs/>
          <w:sz w:val="28"/>
          <w:szCs w:val="28"/>
          <w:lang w:val="it-IT"/>
        </w:rPr>
        <w:t xml:space="preserve">iều trị các bệnh dịch nguy hiểm, mới nổi theo quy </w:t>
      </w:r>
      <w:r w:rsidR="00810A49" w:rsidRPr="00CC44DF">
        <w:rPr>
          <w:rFonts w:ascii="Times New Roman" w:eastAsia="Times New Roman" w:hAnsi="Times New Roman" w:cs="Times New Roman" w:hint="eastAsia"/>
          <w:iCs/>
          <w:sz w:val="28"/>
          <w:szCs w:val="28"/>
          <w:lang w:val="it-IT"/>
        </w:rPr>
        <w:t>đ</w:t>
      </w:r>
      <w:r w:rsidR="00810A49" w:rsidRPr="00CC44DF">
        <w:rPr>
          <w:rFonts w:ascii="Times New Roman" w:eastAsia="Times New Roman" w:hAnsi="Times New Roman" w:cs="Times New Roman"/>
          <w:iCs/>
          <w:sz w:val="28"/>
          <w:szCs w:val="28"/>
          <w:lang w:val="it-IT"/>
        </w:rPr>
        <w:t>ịnh của Bộ tr</w:t>
      </w:r>
      <w:r w:rsidR="00810A49" w:rsidRPr="00CC44DF">
        <w:rPr>
          <w:rFonts w:ascii="Times New Roman" w:eastAsia="Times New Roman" w:hAnsi="Times New Roman" w:cs="Times New Roman" w:hint="eastAsia"/>
          <w:iCs/>
          <w:sz w:val="28"/>
          <w:szCs w:val="28"/>
          <w:lang w:val="it-IT"/>
        </w:rPr>
        <w:t>ư</w:t>
      </w:r>
      <w:r w:rsidR="00810A49" w:rsidRPr="00CC44DF">
        <w:rPr>
          <w:rFonts w:ascii="Times New Roman" w:eastAsia="Times New Roman" w:hAnsi="Times New Roman" w:cs="Times New Roman"/>
          <w:iCs/>
          <w:sz w:val="28"/>
          <w:szCs w:val="28"/>
          <w:lang w:val="it-IT"/>
        </w:rPr>
        <w:t>ởng Bộ Y tế.</w:t>
      </w:r>
    </w:p>
    <w:p w14:paraId="0FF792B5" w14:textId="000D4F97" w:rsidR="00AE34E3" w:rsidRPr="00CC44DF" w:rsidRDefault="00AE34E3" w:rsidP="00FC6DD9">
      <w:pPr>
        <w:jc w:val="both"/>
        <w:rPr>
          <w:rFonts w:ascii="Times New Roman" w:eastAsia="Times New Roman" w:hAnsi="Times New Roman" w:cs="Times New Roman"/>
          <w:b/>
          <w:sz w:val="28"/>
          <w:szCs w:val="28"/>
          <w:lang w:val="vi-VN"/>
        </w:rPr>
      </w:pPr>
      <w:r w:rsidRPr="004E4A21">
        <w:rPr>
          <w:rFonts w:ascii="Times New Roman" w:eastAsia="Times New Roman" w:hAnsi="Times New Roman" w:cs="Times New Roman"/>
          <w:color w:val="FF0000"/>
          <w:sz w:val="28"/>
          <w:szCs w:val="28"/>
          <w:lang w:val="vi-VN"/>
        </w:rPr>
        <w:tab/>
      </w:r>
      <w:r w:rsidR="00BE1C46" w:rsidRPr="00D03D6B">
        <w:rPr>
          <w:rFonts w:ascii="Times New Roman" w:eastAsia="Times New Roman" w:hAnsi="Times New Roman" w:cs="Times New Roman"/>
          <w:b/>
          <w:sz w:val="28"/>
          <w:szCs w:val="28"/>
          <w:lang w:val="vi-VN"/>
        </w:rPr>
        <w:t xml:space="preserve">Điều </w:t>
      </w:r>
      <w:r w:rsidR="00EC7043" w:rsidRPr="00CC44DF">
        <w:rPr>
          <w:rFonts w:ascii="Times New Roman" w:eastAsia="Times New Roman" w:hAnsi="Times New Roman" w:cs="Times New Roman"/>
          <w:b/>
          <w:sz w:val="28"/>
          <w:szCs w:val="28"/>
          <w:lang w:val="vi-VN"/>
        </w:rPr>
        <w:t>8</w:t>
      </w:r>
      <w:r w:rsidR="00BE1C46" w:rsidRPr="00D03D6B">
        <w:rPr>
          <w:rFonts w:ascii="Times New Roman" w:eastAsia="Times New Roman" w:hAnsi="Times New Roman" w:cs="Times New Roman"/>
          <w:b/>
          <w:sz w:val="28"/>
          <w:szCs w:val="28"/>
          <w:lang w:val="vi-VN"/>
        </w:rPr>
        <w:t>.</w:t>
      </w:r>
      <w:r w:rsidR="00BE1C46" w:rsidRPr="00CC44DF">
        <w:rPr>
          <w:rFonts w:ascii="Times New Roman" w:eastAsia="Times New Roman" w:hAnsi="Times New Roman" w:cs="Times New Roman"/>
          <w:b/>
          <w:sz w:val="28"/>
          <w:szCs w:val="28"/>
          <w:lang w:val="vi-VN"/>
        </w:rPr>
        <w:t xml:space="preserve"> Yêu cầu </w:t>
      </w:r>
      <w:r w:rsidRPr="00D03D6B">
        <w:rPr>
          <w:rFonts w:ascii="Times New Roman" w:eastAsia="Times New Roman" w:hAnsi="Times New Roman" w:cs="Times New Roman"/>
          <w:b/>
          <w:sz w:val="28"/>
          <w:szCs w:val="28"/>
          <w:lang w:val="vi-VN"/>
        </w:rPr>
        <w:t>bảo mật</w:t>
      </w:r>
      <w:r w:rsidR="00D03D6B" w:rsidRPr="00CC44DF">
        <w:rPr>
          <w:rFonts w:ascii="Times New Roman" w:eastAsia="Times New Roman" w:hAnsi="Times New Roman" w:cs="Times New Roman"/>
          <w:b/>
          <w:sz w:val="28"/>
          <w:szCs w:val="28"/>
          <w:lang w:val="vi-VN"/>
        </w:rPr>
        <w:t xml:space="preserve"> dữ liệu</w:t>
      </w:r>
      <w:r w:rsidRPr="00D03D6B">
        <w:rPr>
          <w:rFonts w:ascii="Times New Roman" w:eastAsia="Times New Roman" w:hAnsi="Times New Roman" w:cs="Times New Roman"/>
          <w:b/>
          <w:sz w:val="28"/>
          <w:szCs w:val="28"/>
          <w:lang w:val="vi-VN"/>
        </w:rPr>
        <w:t xml:space="preserve"> </w:t>
      </w:r>
      <w:r w:rsidR="00893396" w:rsidRPr="00CC44DF">
        <w:rPr>
          <w:rFonts w:ascii="Times New Roman" w:eastAsia="Times New Roman" w:hAnsi="Times New Roman" w:cs="Times New Roman"/>
          <w:b/>
          <w:sz w:val="28"/>
          <w:szCs w:val="28"/>
          <w:lang w:val="vi-VN"/>
        </w:rPr>
        <w:t>đối với</w:t>
      </w:r>
      <w:r w:rsidRPr="00D03D6B">
        <w:rPr>
          <w:rFonts w:ascii="Times New Roman" w:eastAsia="Times New Roman" w:hAnsi="Times New Roman" w:cs="Times New Roman"/>
          <w:b/>
          <w:sz w:val="28"/>
          <w:szCs w:val="28"/>
          <w:lang w:val="vi-VN"/>
        </w:rPr>
        <w:t xml:space="preserve"> </w:t>
      </w:r>
      <w:r w:rsidR="00BE1C46" w:rsidRPr="00CC44DF">
        <w:rPr>
          <w:rFonts w:ascii="Times New Roman" w:eastAsia="Times New Roman" w:hAnsi="Times New Roman" w:cs="Times New Roman"/>
          <w:b/>
          <w:sz w:val="28"/>
          <w:szCs w:val="28"/>
          <w:lang w:val="vi-VN"/>
        </w:rPr>
        <w:t xml:space="preserve">hồ sơ đăng ký lưu hành </w:t>
      </w:r>
      <w:r w:rsidR="00BE1C46" w:rsidRPr="00D03D6B">
        <w:rPr>
          <w:rFonts w:ascii="Times New Roman" w:eastAsia="Times New Roman" w:hAnsi="Times New Roman" w:cs="Times New Roman"/>
          <w:b/>
          <w:sz w:val="28"/>
          <w:szCs w:val="28"/>
          <w:lang w:val="vi-VN"/>
        </w:rPr>
        <w:t>thuốc cổ truyền</w:t>
      </w:r>
    </w:p>
    <w:p w14:paraId="6C72A6F5" w14:textId="2F456872" w:rsidR="008D1847" w:rsidRPr="00D03D6B" w:rsidRDefault="008D1847" w:rsidP="00FC6DD9">
      <w:pPr>
        <w:ind w:firstLine="720"/>
        <w:jc w:val="both"/>
        <w:rPr>
          <w:rFonts w:ascii="Times New Roman" w:eastAsia="Times New Roman" w:hAnsi="Times New Roman" w:cs="Times New Roman"/>
          <w:sz w:val="28"/>
          <w:szCs w:val="28"/>
          <w:lang w:val="it-IT"/>
        </w:rPr>
      </w:pPr>
      <w:r w:rsidRPr="00CC44DF">
        <w:rPr>
          <w:rFonts w:ascii="Times New Roman" w:eastAsia="Times New Roman" w:hAnsi="Times New Roman" w:cs="Times New Roman"/>
          <w:sz w:val="28"/>
          <w:szCs w:val="28"/>
          <w:lang w:val="vi-VN"/>
        </w:rPr>
        <w:t xml:space="preserve">1. </w:t>
      </w:r>
      <w:r w:rsidR="00AE34E3" w:rsidRPr="00D03D6B">
        <w:rPr>
          <w:rFonts w:ascii="Times New Roman" w:eastAsia="Times New Roman" w:hAnsi="Times New Roman" w:cs="Times New Roman"/>
          <w:sz w:val="28"/>
          <w:szCs w:val="28"/>
          <w:lang w:val="vi-VN"/>
        </w:rPr>
        <w:t xml:space="preserve">Cơ sở đăng ký thuốc cổ truyền có nhu cầu bảo mật dữ liệu đối với hồ sơ đăng ký thuốc cổ truyền mới </w:t>
      </w:r>
      <w:r w:rsidR="00893396" w:rsidRPr="00CC44DF">
        <w:rPr>
          <w:rFonts w:ascii="Times New Roman" w:eastAsia="Times New Roman" w:hAnsi="Times New Roman" w:cs="Times New Roman"/>
          <w:sz w:val="28"/>
          <w:szCs w:val="28"/>
          <w:lang w:val="vi-VN"/>
        </w:rPr>
        <w:t xml:space="preserve">thực hiện </w:t>
      </w:r>
      <w:r w:rsidR="00AE34E3" w:rsidRPr="00D03D6B">
        <w:rPr>
          <w:rFonts w:ascii="Times New Roman" w:eastAsia="Times New Roman" w:hAnsi="Times New Roman" w:cs="Times New Roman"/>
          <w:sz w:val="28"/>
          <w:szCs w:val="28"/>
          <w:lang w:val="vi-VN"/>
        </w:rPr>
        <w:t xml:space="preserve">theo quy định tại </w:t>
      </w:r>
      <w:r w:rsidR="00AE34E3" w:rsidRPr="00D03D6B">
        <w:rPr>
          <w:rFonts w:ascii="Times New Roman" w:eastAsia="Times New Roman" w:hAnsi="Times New Roman" w:cs="Times New Roman"/>
          <w:sz w:val="28"/>
          <w:szCs w:val="28"/>
          <w:lang w:val="it-IT"/>
        </w:rPr>
        <w:t xml:space="preserve">Thông tư </w:t>
      </w:r>
      <w:r w:rsidR="0004534A">
        <w:rPr>
          <w:rFonts w:ascii="Times New Roman" w:eastAsia="Times New Roman" w:hAnsi="Times New Roman" w:cs="Times New Roman"/>
          <w:sz w:val="28"/>
          <w:szCs w:val="28"/>
          <w:lang w:val="vi-VN"/>
        </w:rPr>
        <w:t>số 05/2010/TT-BYT ngày 01</w:t>
      </w:r>
      <w:r w:rsidR="0004534A">
        <w:rPr>
          <w:rFonts w:ascii="Times New Roman" w:eastAsia="Times New Roman" w:hAnsi="Times New Roman" w:cs="Times New Roman"/>
          <w:sz w:val="28"/>
          <w:szCs w:val="28"/>
        </w:rPr>
        <w:t xml:space="preserve"> tháng </w:t>
      </w:r>
      <w:r w:rsidR="0004534A">
        <w:rPr>
          <w:rFonts w:ascii="Times New Roman" w:eastAsia="Times New Roman" w:hAnsi="Times New Roman" w:cs="Times New Roman"/>
          <w:sz w:val="28"/>
          <w:szCs w:val="28"/>
          <w:lang w:val="vi-VN"/>
        </w:rPr>
        <w:t>3</w:t>
      </w:r>
      <w:r w:rsidR="0004534A">
        <w:rPr>
          <w:rFonts w:ascii="Times New Roman" w:eastAsia="Times New Roman" w:hAnsi="Times New Roman" w:cs="Times New Roman"/>
          <w:sz w:val="28"/>
          <w:szCs w:val="28"/>
        </w:rPr>
        <w:t xml:space="preserve"> năm </w:t>
      </w:r>
      <w:r w:rsidR="00AE34E3" w:rsidRPr="00D03D6B">
        <w:rPr>
          <w:rFonts w:ascii="Times New Roman" w:eastAsia="Times New Roman" w:hAnsi="Times New Roman" w:cs="Times New Roman"/>
          <w:sz w:val="28"/>
          <w:szCs w:val="28"/>
          <w:lang w:val="vi-VN"/>
        </w:rPr>
        <w:t xml:space="preserve">2010 </w:t>
      </w:r>
      <w:r w:rsidR="00AE34E3" w:rsidRPr="00D03D6B">
        <w:rPr>
          <w:rFonts w:ascii="Times New Roman" w:eastAsia="Times New Roman" w:hAnsi="Times New Roman" w:cs="Times New Roman"/>
          <w:sz w:val="28"/>
          <w:szCs w:val="28"/>
          <w:lang w:val="it-IT"/>
        </w:rPr>
        <w:t>của Bộ trưởng Bộ Y tế hướng dẫn bảo mật dữ liệu</w:t>
      </w:r>
      <w:r w:rsidR="008928EF">
        <w:rPr>
          <w:rFonts w:ascii="Times New Roman" w:eastAsia="Times New Roman" w:hAnsi="Times New Roman" w:cs="Times New Roman"/>
          <w:sz w:val="28"/>
          <w:szCs w:val="28"/>
          <w:lang w:val="it-IT"/>
        </w:rPr>
        <w:t xml:space="preserve"> thử nghiệm trong đăng ký thuốc.</w:t>
      </w:r>
    </w:p>
    <w:p w14:paraId="27C3DC1C" w14:textId="056DD7EC" w:rsidR="00AE34E3" w:rsidRPr="00CC44DF" w:rsidRDefault="008D1847" w:rsidP="00FC6DD9">
      <w:pPr>
        <w:ind w:firstLine="720"/>
        <w:jc w:val="both"/>
        <w:rPr>
          <w:rFonts w:ascii="Times New Roman" w:eastAsia="Times New Roman" w:hAnsi="Times New Roman" w:cs="Times New Roman"/>
          <w:sz w:val="28"/>
          <w:szCs w:val="28"/>
          <w:lang w:val="it-IT"/>
        </w:rPr>
      </w:pPr>
      <w:r w:rsidRPr="00D03D6B">
        <w:rPr>
          <w:rFonts w:ascii="Times New Roman" w:eastAsia="Times New Roman" w:hAnsi="Times New Roman" w:cs="Times New Roman"/>
          <w:sz w:val="28"/>
          <w:szCs w:val="28"/>
          <w:lang w:val="it-IT"/>
        </w:rPr>
        <w:lastRenderedPageBreak/>
        <w:t xml:space="preserve">2. </w:t>
      </w:r>
      <w:r w:rsidR="00D03D6B" w:rsidRPr="00D03D6B">
        <w:rPr>
          <w:rFonts w:ascii="Times New Roman" w:eastAsia="Times New Roman" w:hAnsi="Times New Roman" w:cs="Times New Roman"/>
          <w:sz w:val="28"/>
          <w:szCs w:val="28"/>
          <w:lang w:val="it-IT"/>
        </w:rPr>
        <w:t xml:space="preserve">Cơ sở </w:t>
      </w:r>
      <w:r w:rsidR="00AE34E3" w:rsidRPr="00D03D6B">
        <w:rPr>
          <w:rFonts w:ascii="Times New Roman" w:eastAsia="Times New Roman" w:hAnsi="Times New Roman" w:cs="Times New Roman"/>
          <w:sz w:val="28"/>
          <w:szCs w:val="28"/>
          <w:lang w:val="vi-VN"/>
        </w:rPr>
        <w:t>phải nêu rõ đề nghị</w:t>
      </w:r>
      <w:r w:rsidR="00D03D6B" w:rsidRPr="00CC44DF">
        <w:rPr>
          <w:rFonts w:ascii="Times New Roman" w:eastAsia="Times New Roman" w:hAnsi="Times New Roman" w:cs="Times New Roman"/>
          <w:sz w:val="28"/>
          <w:szCs w:val="28"/>
          <w:lang w:val="it-IT"/>
        </w:rPr>
        <w:t xml:space="preserve"> yêu cầu </w:t>
      </w:r>
      <w:r w:rsidR="00D03D6B" w:rsidRPr="00D03D6B">
        <w:rPr>
          <w:rFonts w:ascii="Times New Roman" w:eastAsia="Times New Roman" w:hAnsi="Times New Roman" w:cs="Times New Roman"/>
          <w:sz w:val="28"/>
          <w:szCs w:val="28"/>
          <w:lang w:val="vi-VN"/>
        </w:rPr>
        <w:t>bảo mật</w:t>
      </w:r>
      <w:r w:rsidR="00D03D6B" w:rsidRPr="00CC44DF">
        <w:rPr>
          <w:rFonts w:ascii="Times New Roman" w:eastAsia="Times New Roman" w:hAnsi="Times New Roman" w:cs="Times New Roman"/>
          <w:sz w:val="28"/>
          <w:szCs w:val="28"/>
          <w:lang w:val="it-IT"/>
        </w:rPr>
        <w:t xml:space="preserve"> dữ liệu</w:t>
      </w:r>
      <w:r w:rsidR="00AE34E3" w:rsidRPr="00D03D6B">
        <w:rPr>
          <w:rFonts w:ascii="Times New Roman" w:eastAsia="Times New Roman" w:hAnsi="Times New Roman" w:cs="Times New Roman"/>
          <w:sz w:val="28"/>
          <w:szCs w:val="28"/>
          <w:lang w:val="vi-VN"/>
        </w:rPr>
        <w:t xml:space="preserve"> trong đơn đề nghị cấp, gia hạn, thay đổi, bổ sung giấy đăng ký lưu hành theo các Mẫu số 03, Mẫu số 04 và Mẫu số 05 Phụ lục I ban hành kèm theo Thông tư này</w:t>
      </w:r>
      <w:r w:rsidR="00BE1C46" w:rsidRPr="00CC44DF">
        <w:rPr>
          <w:rFonts w:ascii="Times New Roman" w:eastAsia="Times New Roman" w:hAnsi="Times New Roman" w:cs="Times New Roman"/>
          <w:sz w:val="28"/>
          <w:szCs w:val="28"/>
          <w:lang w:val="it-IT"/>
        </w:rPr>
        <w:t>.</w:t>
      </w:r>
    </w:p>
    <w:p w14:paraId="1FDFD40C" w14:textId="77777777" w:rsidR="00AE34E3" w:rsidRPr="005F66C6" w:rsidRDefault="00AE34E3" w:rsidP="00FC6DD9">
      <w:pPr>
        <w:jc w:val="center"/>
        <w:rPr>
          <w:rFonts w:ascii="Times New Roman" w:eastAsia="Times New Roman" w:hAnsi="Times New Roman" w:cs="Times New Roman"/>
          <w:b/>
          <w:sz w:val="28"/>
          <w:szCs w:val="28"/>
          <w:lang w:val="vi-VN"/>
        </w:rPr>
      </w:pPr>
      <w:r w:rsidRPr="005F66C6">
        <w:rPr>
          <w:rFonts w:ascii="Times New Roman" w:eastAsia="Times New Roman" w:hAnsi="Times New Roman" w:cs="Times New Roman"/>
          <w:b/>
          <w:sz w:val="28"/>
          <w:szCs w:val="28"/>
          <w:lang w:val="vi-VN"/>
        </w:rPr>
        <w:t>Chương II</w:t>
      </w:r>
    </w:p>
    <w:p w14:paraId="68D69AD6" w14:textId="3EC730BF" w:rsidR="00AE34E3" w:rsidRPr="00D03D6B" w:rsidRDefault="00AE34E3" w:rsidP="00FC6DD9">
      <w:pPr>
        <w:jc w:val="center"/>
        <w:rPr>
          <w:rFonts w:ascii="Times New Roman" w:eastAsia="Times New Roman" w:hAnsi="Times New Roman" w:cs="Times New Roman"/>
          <w:b/>
          <w:sz w:val="28"/>
          <w:szCs w:val="28"/>
          <w:lang w:val="vi-VN"/>
        </w:rPr>
      </w:pPr>
      <w:r w:rsidRPr="00D03D6B">
        <w:rPr>
          <w:rFonts w:ascii="Times New Roman" w:eastAsia="Times New Roman" w:hAnsi="Times New Roman" w:cs="Times New Roman"/>
          <w:b/>
          <w:sz w:val="28"/>
          <w:szCs w:val="28"/>
          <w:lang w:val="vi-VN"/>
        </w:rPr>
        <w:t>THUỐC CỔ TR</w:t>
      </w:r>
      <w:r w:rsidR="000A407B" w:rsidRPr="00D03D6B">
        <w:rPr>
          <w:rFonts w:ascii="Times New Roman" w:eastAsia="Times New Roman" w:hAnsi="Times New Roman" w:cs="Times New Roman"/>
          <w:b/>
          <w:sz w:val="28"/>
          <w:szCs w:val="28"/>
          <w:lang w:val="vi-VN"/>
        </w:rPr>
        <w:t xml:space="preserve">UYỀN ĐƯỢC MIỄN THỬ </w:t>
      </w:r>
      <w:r w:rsidRPr="00D03D6B">
        <w:rPr>
          <w:rFonts w:ascii="Times New Roman" w:eastAsia="Times New Roman" w:hAnsi="Times New Roman" w:cs="Times New Roman"/>
          <w:b/>
          <w:sz w:val="28"/>
          <w:szCs w:val="28"/>
          <w:lang w:val="vi-VN"/>
        </w:rPr>
        <w:t xml:space="preserve">LÂM SÀNG, MIỄN MỘT SỐ </w:t>
      </w:r>
      <w:r w:rsidR="000A407B" w:rsidRPr="00D03D6B">
        <w:rPr>
          <w:rFonts w:ascii="Times New Roman" w:eastAsia="Times New Roman" w:hAnsi="Times New Roman" w:cs="Times New Roman"/>
          <w:b/>
          <w:sz w:val="28"/>
          <w:szCs w:val="28"/>
          <w:lang w:val="vi-VN"/>
        </w:rPr>
        <w:t>GIAI ĐOẠN THỬ LÂM SÀNG</w:t>
      </w:r>
      <w:r w:rsidRPr="00D03D6B">
        <w:rPr>
          <w:rFonts w:ascii="Times New Roman" w:eastAsia="Times New Roman" w:hAnsi="Times New Roman" w:cs="Times New Roman"/>
          <w:b/>
          <w:sz w:val="28"/>
          <w:szCs w:val="28"/>
          <w:lang w:val="vi-VN"/>
        </w:rPr>
        <w:t>, PHẢI THỬ LÂM SÀNG ĐẦ</w:t>
      </w:r>
      <w:r w:rsidR="00AF4EC9" w:rsidRPr="00D03D6B">
        <w:rPr>
          <w:rFonts w:ascii="Times New Roman" w:eastAsia="Times New Roman" w:hAnsi="Times New Roman" w:cs="Times New Roman"/>
          <w:b/>
          <w:sz w:val="28"/>
          <w:szCs w:val="28"/>
          <w:lang w:val="vi-VN"/>
        </w:rPr>
        <w:t>Y ĐỦ CÁC GIAI ĐOẠN TẠI VIỆT NAM</w:t>
      </w:r>
    </w:p>
    <w:p w14:paraId="0BFEF2B7" w14:textId="77777777" w:rsidR="00AE34E3" w:rsidRPr="005F66C6" w:rsidRDefault="00AE34E3" w:rsidP="00FC6DD9">
      <w:pPr>
        <w:ind w:firstLine="709"/>
        <w:jc w:val="both"/>
        <w:rPr>
          <w:rFonts w:ascii="Times New Roman" w:eastAsia="Times New Roman" w:hAnsi="Times New Roman" w:cs="Times New Roman"/>
          <w:b/>
          <w:sz w:val="28"/>
          <w:szCs w:val="28"/>
          <w:lang w:val="nl-NL"/>
        </w:rPr>
      </w:pPr>
    </w:p>
    <w:p w14:paraId="4EB20A55" w14:textId="0D4F4DAC" w:rsidR="00AE34E3" w:rsidRPr="005F66C6" w:rsidRDefault="00BE0C2A" w:rsidP="00FC6DD9">
      <w:pPr>
        <w:autoSpaceDE w:val="0"/>
        <w:autoSpaceDN w:val="0"/>
        <w:adjustRightInd w:val="0"/>
        <w:ind w:firstLine="709"/>
        <w:jc w:val="both"/>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vi-VN"/>
        </w:rPr>
        <w:t xml:space="preserve">Điều </w:t>
      </w:r>
      <w:r w:rsidRPr="00CC44DF">
        <w:rPr>
          <w:rFonts w:ascii="Times New Roman" w:eastAsia="Times New Roman" w:hAnsi="Times New Roman" w:cs="Times New Roman"/>
          <w:b/>
          <w:sz w:val="28"/>
          <w:szCs w:val="28"/>
          <w:lang w:val="nl-NL"/>
        </w:rPr>
        <w:t>9</w:t>
      </w:r>
      <w:r w:rsidR="00AE34E3" w:rsidRPr="005F66C6">
        <w:rPr>
          <w:rFonts w:ascii="Times New Roman" w:eastAsia="Times New Roman" w:hAnsi="Times New Roman" w:cs="Times New Roman"/>
          <w:b/>
          <w:sz w:val="28"/>
          <w:szCs w:val="28"/>
          <w:lang w:val="vi-VN"/>
        </w:rPr>
        <w:t xml:space="preserve">. </w:t>
      </w:r>
      <w:r w:rsidR="00780104" w:rsidRPr="00CC44DF">
        <w:rPr>
          <w:rFonts w:ascii="Times New Roman" w:eastAsia="Times New Roman" w:hAnsi="Times New Roman" w:cs="Times New Roman"/>
          <w:b/>
          <w:sz w:val="28"/>
          <w:szCs w:val="28"/>
          <w:lang w:val="nl-NL"/>
        </w:rPr>
        <w:t>Tiêu chí xác định t</w:t>
      </w:r>
      <w:r w:rsidR="00AE34E3" w:rsidRPr="005F66C6">
        <w:rPr>
          <w:rFonts w:ascii="Times New Roman" w:eastAsia="Times New Roman" w:hAnsi="Times New Roman" w:cs="Times New Roman"/>
          <w:b/>
          <w:sz w:val="28"/>
          <w:szCs w:val="28"/>
          <w:lang w:val="vi-VN"/>
        </w:rPr>
        <w:t>rường hợp thuốc cổ tr</w:t>
      </w:r>
      <w:r w:rsidR="00780104">
        <w:rPr>
          <w:rFonts w:ascii="Times New Roman" w:eastAsia="Times New Roman" w:hAnsi="Times New Roman" w:cs="Times New Roman"/>
          <w:b/>
          <w:sz w:val="28"/>
          <w:szCs w:val="28"/>
          <w:lang w:val="vi-VN"/>
        </w:rPr>
        <w:t>uyền được miễn thử lâm sàng tại</w:t>
      </w:r>
      <w:r w:rsidR="00780104" w:rsidRPr="00CC44DF">
        <w:rPr>
          <w:rFonts w:ascii="Times New Roman" w:eastAsia="Times New Roman" w:hAnsi="Times New Roman" w:cs="Times New Roman"/>
          <w:b/>
          <w:sz w:val="28"/>
          <w:szCs w:val="28"/>
          <w:lang w:val="nl-NL"/>
        </w:rPr>
        <w:t xml:space="preserve"> </w:t>
      </w:r>
      <w:r w:rsidR="00AE34E3" w:rsidRPr="005F66C6">
        <w:rPr>
          <w:rFonts w:ascii="Times New Roman" w:eastAsia="Times New Roman" w:hAnsi="Times New Roman" w:cs="Times New Roman"/>
          <w:b/>
          <w:sz w:val="28"/>
          <w:szCs w:val="28"/>
          <w:lang w:val="vi-VN"/>
        </w:rPr>
        <w:t>Việt Nam</w:t>
      </w:r>
    </w:p>
    <w:p w14:paraId="1F432D08" w14:textId="251D6574" w:rsidR="00AE34E3" w:rsidRPr="00010189" w:rsidRDefault="00AE34E3" w:rsidP="00FC6DD9">
      <w:pPr>
        <w:autoSpaceDE w:val="0"/>
        <w:autoSpaceDN w:val="0"/>
        <w:adjustRightInd w:val="0"/>
        <w:ind w:firstLine="709"/>
        <w:jc w:val="both"/>
        <w:rPr>
          <w:rFonts w:ascii="Times New Roman" w:eastAsia="Times New Roman" w:hAnsi="Times New Roman" w:cs="Times New Roman"/>
          <w:sz w:val="28"/>
          <w:szCs w:val="28"/>
          <w:lang w:val="vi-VN"/>
        </w:rPr>
      </w:pPr>
      <w:r w:rsidRPr="00010189">
        <w:rPr>
          <w:rFonts w:ascii="Times New Roman" w:eastAsia="Times New Roman" w:hAnsi="Times New Roman" w:cs="Times New Roman"/>
          <w:sz w:val="28"/>
          <w:szCs w:val="28"/>
          <w:lang w:val="vi-VN"/>
        </w:rPr>
        <w:t>Thuốc cổ truyền được Bộ Y tế công nhận miễn thử lâm sàng bao gồm các thuốc có nguồn gốc, xuất xứ công thức thuộc các trường hợp sau:</w:t>
      </w:r>
    </w:p>
    <w:p w14:paraId="73C9C9D6" w14:textId="2FE5BF65" w:rsidR="00FD2BFD" w:rsidRPr="00CC44DF" w:rsidRDefault="00FD2BFD" w:rsidP="00FD2BFD">
      <w:pPr>
        <w:ind w:firstLine="709"/>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1. Bài thuốc miễn thử lâm sàng do Bộ trưởng Bộ Y tế ban hành;</w:t>
      </w:r>
    </w:p>
    <w:p w14:paraId="0C8B5F58" w14:textId="0A81E762" w:rsidR="004E4A21" w:rsidRPr="00CC44DF" w:rsidRDefault="00D03D6B" w:rsidP="004E4A21">
      <w:pPr>
        <w:autoSpaceDE w:val="0"/>
        <w:autoSpaceDN w:val="0"/>
        <w:adjustRightInd w:val="0"/>
        <w:ind w:firstLine="709"/>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2</w:t>
      </w:r>
      <w:r w:rsidR="004E4A21" w:rsidRPr="00CC44DF">
        <w:rPr>
          <w:rFonts w:ascii="Times New Roman" w:eastAsia="Times New Roman" w:hAnsi="Times New Roman" w:cs="Times New Roman"/>
          <w:sz w:val="28"/>
          <w:szCs w:val="28"/>
          <w:lang w:val="vi-VN"/>
        </w:rPr>
        <w:t>. Bài thuốc của Hải Thượ</w:t>
      </w:r>
      <w:r w:rsidR="00FD2BFD" w:rsidRPr="00CC44DF">
        <w:rPr>
          <w:rFonts w:ascii="Times New Roman" w:eastAsia="Times New Roman" w:hAnsi="Times New Roman" w:cs="Times New Roman"/>
          <w:sz w:val="28"/>
          <w:szCs w:val="28"/>
          <w:lang w:val="vi-VN"/>
        </w:rPr>
        <w:t>ng Lãn Ông, Tuệ Tĩnh</w:t>
      </w:r>
      <w:r w:rsidR="00486C9F" w:rsidRPr="00CC44DF">
        <w:rPr>
          <w:rFonts w:ascii="Times New Roman" w:eastAsia="Times New Roman" w:hAnsi="Times New Roman" w:cs="Times New Roman"/>
          <w:sz w:val="28"/>
          <w:szCs w:val="28"/>
          <w:lang w:val="vi-VN"/>
        </w:rPr>
        <w:t>;</w:t>
      </w:r>
    </w:p>
    <w:p w14:paraId="00E98A8D" w14:textId="205CDD72" w:rsidR="00B71B70" w:rsidRPr="00CC44DF" w:rsidRDefault="00D03D6B" w:rsidP="00B71B70">
      <w:pPr>
        <w:autoSpaceDE w:val="0"/>
        <w:autoSpaceDN w:val="0"/>
        <w:adjustRightInd w:val="0"/>
        <w:ind w:firstLine="709"/>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3</w:t>
      </w:r>
      <w:r w:rsidR="002F1AAB" w:rsidRPr="00CC44DF">
        <w:rPr>
          <w:rFonts w:ascii="Times New Roman" w:eastAsia="Times New Roman" w:hAnsi="Times New Roman" w:cs="Times New Roman"/>
          <w:sz w:val="28"/>
          <w:szCs w:val="28"/>
          <w:lang w:val="vi-VN"/>
        </w:rPr>
        <w:t>. Bài thuốc có trong chuyên luận dược điển Vi</w:t>
      </w:r>
      <w:r w:rsidR="00633DD3" w:rsidRPr="00CC44DF">
        <w:rPr>
          <w:rFonts w:ascii="Times New Roman" w:eastAsia="Times New Roman" w:hAnsi="Times New Roman" w:cs="Times New Roman"/>
          <w:sz w:val="28"/>
          <w:szCs w:val="28"/>
          <w:lang w:val="vi-VN"/>
        </w:rPr>
        <w:t xml:space="preserve">ệt Nam và </w:t>
      </w:r>
      <w:r w:rsidR="0039449E" w:rsidRPr="00CC44DF">
        <w:rPr>
          <w:rFonts w:ascii="Times New Roman" w:eastAsia="Times New Roman" w:hAnsi="Times New Roman" w:cs="Times New Roman"/>
          <w:sz w:val="28"/>
          <w:szCs w:val="28"/>
          <w:lang w:val="vi-VN"/>
        </w:rPr>
        <w:t xml:space="preserve">dược điển </w:t>
      </w:r>
      <w:r w:rsidR="00633DD3" w:rsidRPr="00CC44DF">
        <w:rPr>
          <w:rFonts w:ascii="Times New Roman" w:eastAsia="Times New Roman" w:hAnsi="Times New Roman" w:cs="Times New Roman"/>
          <w:sz w:val="28"/>
          <w:szCs w:val="28"/>
          <w:lang w:val="vi-VN"/>
        </w:rPr>
        <w:t>các nướ</w:t>
      </w:r>
      <w:r w:rsidR="00B10F2C" w:rsidRPr="00CC44DF">
        <w:rPr>
          <w:rFonts w:ascii="Times New Roman" w:eastAsia="Times New Roman" w:hAnsi="Times New Roman" w:cs="Times New Roman"/>
          <w:sz w:val="28"/>
          <w:szCs w:val="28"/>
          <w:lang w:val="vi-VN"/>
        </w:rPr>
        <w:t>c Trung Quốc, Nhật Bản, Hàn Quốc;</w:t>
      </w:r>
    </w:p>
    <w:p w14:paraId="53F437A3" w14:textId="119F4F28" w:rsidR="00AE34E3" w:rsidRPr="00CC44DF" w:rsidRDefault="00D03D6B" w:rsidP="00FC6DD9">
      <w:pPr>
        <w:autoSpaceDE w:val="0"/>
        <w:autoSpaceDN w:val="0"/>
        <w:adjustRightInd w:val="0"/>
        <w:ind w:firstLine="709"/>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4</w:t>
      </w:r>
      <w:r w:rsidR="00770922" w:rsidRPr="00CC44DF">
        <w:rPr>
          <w:rFonts w:ascii="Times New Roman" w:eastAsia="Times New Roman" w:hAnsi="Times New Roman" w:cs="Times New Roman"/>
          <w:sz w:val="28"/>
          <w:szCs w:val="28"/>
          <w:lang w:val="vi-VN"/>
        </w:rPr>
        <w:t>.</w:t>
      </w:r>
      <w:r w:rsidR="00AE34E3" w:rsidRPr="00D24E15">
        <w:rPr>
          <w:rFonts w:ascii="Times New Roman" w:eastAsia="Times New Roman" w:hAnsi="Times New Roman" w:cs="Times New Roman"/>
          <w:sz w:val="28"/>
          <w:szCs w:val="28"/>
          <w:lang w:val="vi-VN"/>
        </w:rPr>
        <w:t xml:space="preserve"> Bài thuốc gia truyền đã được cấp giấy chứng nhận bài thuốc gia truyền theo quy định của pháp luật</w:t>
      </w:r>
      <w:r w:rsidR="00D24E15" w:rsidRPr="00CC44DF">
        <w:rPr>
          <w:rFonts w:ascii="Times New Roman" w:eastAsia="Times New Roman" w:hAnsi="Times New Roman" w:cs="Times New Roman"/>
          <w:sz w:val="28"/>
          <w:szCs w:val="28"/>
          <w:lang w:val="vi-VN"/>
        </w:rPr>
        <w:t>.</w:t>
      </w:r>
    </w:p>
    <w:p w14:paraId="71B84A52" w14:textId="6C272865" w:rsidR="00AE34E3" w:rsidRPr="00CC44DF" w:rsidRDefault="00381F4E" w:rsidP="00D03D6B">
      <w:pPr>
        <w:autoSpaceDE w:val="0"/>
        <w:autoSpaceDN w:val="0"/>
        <w:adjustRightInd w:val="0"/>
        <w:jc w:val="both"/>
        <w:rPr>
          <w:rFonts w:ascii="Times New Roman" w:eastAsia="Times New Roman" w:hAnsi="Times New Roman" w:cs="Times New Roman"/>
          <w:strike/>
          <w:color w:val="FF0000"/>
          <w:sz w:val="28"/>
          <w:szCs w:val="28"/>
          <w:lang w:val="vi-VN"/>
        </w:rPr>
      </w:pPr>
      <w:r w:rsidRPr="00426A53">
        <w:rPr>
          <w:rFonts w:ascii="Times New Roman" w:eastAsia="Times New Roman" w:hAnsi="Times New Roman" w:cs="Times New Roman"/>
          <w:color w:val="FF0000"/>
          <w:sz w:val="28"/>
          <w:szCs w:val="28"/>
          <w:lang w:val="vi-VN"/>
        </w:rPr>
        <w:t xml:space="preserve"> </w:t>
      </w:r>
      <w:r w:rsidRPr="00426A53">
        <w:rPr>
          <w:rFonts w:ascii="Times New Roman" w:eastAsia="Times New Roman" w:hAnsi="Times New Roman" w:cs="Times New Roman"/>
          <w:color w:val="FF0000"/>
          <w:sz w:val="28"/>
          <w:szCs w:val="28"/>
          <w:lang w:val="vi-VN"/>
        </w:rPr>
        <w:tab/>
      </w:r>
      <w:r w:rsidR="00D03D6B" w:rsidRPr="00CC44DF">
        <w:rPr>
          <w:rFonts w:ascii="Times New Roman" w:eastAsia="Times New Roman" w:hAnsi="Times New Roman" w:cs="Times New Roman"/>
          <w:sz w:val="28"/>
          <w:szCs w:val="28"/>
          <w:lang w:val="vi-VN"/>
        </w:rPr>
        <w:t>5</w:t>
      </w:r>
      <w:r w:rsidR="00770922" w:rsidRPr="00CC44DF">
        <w:rPr>
          <w:rFonts w:ascii="Times New Roman" w:eastAsia="Times New Roman" w:hAnsi="Times New Roman" w:cs="Times New Roman"/>
          <w:sz w:val="28"/>
          <w:szCs w:val="28"/>
          <w:lang w:val="vi-VN"/>
        </w:rPr>
        <w:t>.</w:t>
      </w:r>
      <w:r w:rsidR="00AE34E3" w:rsidRPr="00D85F4F">
        <w:rPr>
          <w:rFonts w:ascii="Times New Roman" w:eastAsia="Times New Roman" w:hAnsi="Times New Roman" w:cs="Times New Roman"/>
          <w:sz w:val="28"/>
          <w:szCs w:val="28"/>
          <w:lang w:val="vi-VN"/>
        </w:rPr>
        <w:t xml:space="preserve"> </w:t>
      </w:r>
      <w:r w:rsidR="001A1E77" w:rsidRPr="00CC44DF">
        <w:rPr>
          <w:rFonts w:ascii="Times New Roman" w:eastAsia="Times New Roman" w:hAnsi="Times New Roman" w:cs="Times New Roman"/>
          <w:sz w:val="28"/>
          <w:szCs w:val="28"/>
          <w:lang w:val="vi-VN"/>
        </w:rPr>
        <w:t xml:space="preserve">Thuốc cổ truyền là sản phẩm của đề tài nghiên cứu khoa học có chứng minh an toàn và hiệu quả được </w:t>
      </w:r>
      <w:r w:rsidR="00D33098" w:rsidRPr="00CC44DF">
        <w:rPr>
          <w:rFonts w:ascii="Times New Roman" w:eastAsia="Times New Roman" w:hAnsi="Times New Roman" w:cs="Times New Roman"/>
          <w:sz w:val="28"/>
          <w:szCs w:val="28"/>
          <w:lang w:val="vi-VN"/>
        </w:rPr>
        <w:t>cơ quan quản lý</w:t>
      </w:r>
      <w:r w:rsidR="001A1E77" w:rsidRPr="00CC44DF">
        <w:rPr>
          <w:rFonts w:ascii="Times New Roman" w:eastAsia="Times New Roman" w:hAnsi="Times New Roman" w:cs="Times New Roman"/>
          <w:sz w:val="28"/>
          <w:szCs w:val="28"/>
          <w:lang w:val="vi-VN"/>
        </w:rPr>
        <w:t xml:space="preserve"> </w:t>
      </w:r>
      <w:r w:rsidR="00D33098" w:rsidRPr="00CC44DF">
        <w:rPr>
          <w:rFonts w:ascii="Times New Roman" w:eastAsia="Times New Roman" w:hAnsi="Times New Roman" w:cs="Times New Roman"/>
          <w:sz w:val="28"/>
          <w:szCs w:val="28"/>
          <w:lang w:val="vi-VN"/>
        </w:rPr>
        <w:t xml:space="preserve">nhà nước </w:t>
      </w:r>
      <w:r w:rsidR="00AB0561" w:rsidRPr="00CC44DF">
        <w:rPr>
          <w:rFonts w:ascii="Times New Roman" w:eastAsia="Times New Roman" w:hAnsi="Times New Roman" w:cs="Times New Roman"/>
          <w:sz w:val="28"/>
          <w:szCs w:val="28"/>
          <w:lang w:val="vi-VN"/>
        </w:rPr>
        <w:t>cấp tỉnh hoặc cấp Bộ, Ngành</w:t>
      </w:r>
      <w:r w:rsidR="00BE768E" w:rsidRPr="00CC44DF">
        <w:rPr>
          <w:rFonts w:ascii="Times New Roman" w:eastAsia="Times New Roman" w:hAnsi="Times New Roman" w:cs="Times New Roman"/>
          <w:sz w:val="28"/>
          <w:szCs w:val="28"/>
          <w:lang w:val="vi-VN"/>
        </w:rPr>
        <w:t xml:space="preserve"> và tương đương</w:t>
      </w:r>
      <w:r w:rsidR="00AB0561" w:rsidRPr="00CC44DF">
        <w:rPr>
          <w:rFonts w:ascii="Times New Roman" w:eastAsia="Times New Roman" w:hAnsi="Times New Roman" w:cs="Times New Roman"/>
          <w:sz w:val="28"/>
          <w:szCs w:val="28"/>
          <w:lang w:val="vi-VN"/>
        </w:rPr>
        <w:t xml:space="preserve"> </w:t>
      </w:r>
      <w:r w:rsidR="001A1E77" w:rsidRPr="00CC44DF">
        <w:rPr>
          <w:rFonts w:ascii="Times New Roman" w:eastAsia="Times New Roman" w:hAnsi="Times New Roman" w:cs="Times New Roman"/>
          <w:sz w:val="28"/>
          <w:szCs w:val="28"/>
          <w:lang w:val="vi-VN"/>
        </w:rPr>
        <w:t>phê duyệt đề cương, đánh giá nghiệm thu từ mức đạt trở lên</w:t>
      </w:r>
      <w:r w:rsidR="00D03D6B" w:rsidRPr="00CC44DF">
        <w:rPr>
          <w:rFonts w:ascii="Times New Roman" w:eastAsia="Times New Roman" w:hAnsi="Times New Roman" w:cs="Times New Roman"/>
          <w:sz w:val="28"/>
          <w:szCs w:val="28"/>
          <w:lang w:val="vi-VN"/>
        </w:rPr>
        <w:t>;</w:t>
      </w:r>
    </w:p>
    <w:p w14:paraId="10CCF550" w14:textId="4156F641" w:rsidR="00CD00DC" w:rsidRPr="00CC44DF" w:rsidRDefault="00010189" w:rsidP="00AE40C4">
      <w:pPr>
        <w:autoSpaceDE w:val="0"/>
        <w:autoSpaceDN w:val="0"/>
        <w:adjustRightInd w:val="0"/>
        <w:ind w:firstLine="720"/>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6</w:t>
      </w:r>
      <w:r w:rsidR="00CD00DC" w:rsidRPr="00CC44DF">
        <w:rPr>
          <w:rFonts w:ascii="Times New Roman" w:eastAsia="Times New Roman" w:hAnsi="Times New Roman" w:cs="Times New Roman"/>
          <w:sz w:val="28"/>
          <w:szCs w:val="28"/>
          <w:lang w:val="vi-VN"/>
        </w:rPr>
        <w:t xml:space="preserve">. </w:t>
      </w:r>
      <w:r w:rsidR="00FE7BFF" w:rsidRPr="00CC44DF">
        <w:rPr>
          <w:rFonts w:ascii="Times New Roman" w:eastAsia="Times New Roman" w:hAnsi="Times New Roman" w:cs="Times New Roman"/>
          <w:sz w:val="28"/>
          <w:szCs w:val="28"/>
          <w:lang w:val="vi-VN"/>
        </w:rPr>
        <w:t>Thuốc cổ truyền</w:t>
      </w:r>
      <w:r w:rsidR="00AE40C4" w:rsidRPr="00CC44DF">
        <w:rPr>
          <w:rFonts w:ascii="Times New Roman" w:eastAsia="Times New Roman" w:hAnsi="Times New Roman" w:cs="Times New Roman"/>
          <w:sz w:val="28"/>
          <w:szCs w:val="28"/>
          <w:lang w:val="vi-VN"/>
        </w:rPr>
        <w:t xml:space="preserve"> đã được cấp giấy đăng ký lưu hành dựa trên dữ liệu nghiên cứu lâm sàng </w:t>
      </w:r>
      <w:r w:rsidR="00FE7BFF" w:rsidRPr="00CC44DF">
        <w:rPr>
          <w:rFonts w:ascii="Times New Roman" w:eastAsia="Times New Roman" w:hAnsi="Times New Roman" w:cs="Times New Roman"/>
          <w:sz w:val="28"/>
          <w:szCs w:val="28"/>
          <w:lang w:val="vi-VN"/>
        </w:rPr>
        <w:t>và lưu hành trên 10 năm trở lên</w:t>
      </w:r>
      <w:r w:rsidRPr="00CC44DF">
        <w:rPr>
          <w:rFonts w:ascii="Times New Roman" w:eastAsia="Times New Roman" w:hAnsi="Times New Roman" w:cs="Times New Roman"/>
          <w:sz w:val="28"/>
          <w:szCs w:val="28"/>
          <w:lang w:val="vi-VN"/>
        </w:rPr>
        <w:t>;</w:t>
      </w:r>
    </w:p>
    <w:p w14:paraId="70187744" w14:textId="318A3726" w:rsidR="00AE40C4" w:rsidRPr="00010189" w:rsidRDefault="00010189" w:rsidP="00C13BE3">
      <w:pPr>
        <w:autoSpaceDE w:val="0"/>
        <w:autoSpaceDN w:val="0"/>
        <w:adjustRightInd w:val="0"/>
        <w:ind w:firstLine="720"/>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7</w:t>
      </w:r>
      <w:r w:rsidR="00BB2ADC" w:rsidRPr="00CC44DF">
        <w:rPr>
          <w:rFonts w:ascii="Times New Roman" w:eastAsia="Times New Roman" w:hAnsi="Times New Roman" w:cs="Times New Roman"/>
          <w:sz w:val="28"/>
          <w:szCs w:val="28"/>
          <w:lang w:val="vi-VN"/>
        </w:rPr>
        <w:t>.</w:t>
      </w:r>
      <w:r w:rsidR="00001B51" w:rsidRPr="00CC44DF">
        <w:rPr>
          <w:rFonts w:ascii="Times New Roman" w:eastAsia="Times New Roman" w:hAnsi="Times New Roman" w:cs="Times New Roman"/>
          <w:sz w:val="28"/>
          <w:szCs w:val="28"/>
          <w:lang w:val="vi-VN"/>
        </w:rPr>
        <w:t xml:space="preserve"> T</w:t>
      </w:r>
      <w:r w:rsidR="00AE34E3" w:rsidRPr="00010189">
        <w:rPr>
          <w:rFonts w:ascii="Times New Roman" w:eastAsia="Times New Roman" w:hAnsi="Times New Roman" w:cs="Times New Roman"/>
          <w:sz w:val="28"/>
          <w:szCs w:val="28"/>
          <w:lang w:val="vi-VN"/>
        </w:rPr>
        <w:t xml:space="preserve">huốc cổ truyền </w:t>
      </w:r>
      <w:r w:rsidR="00AE40C4" w:rsidRPr="00CC44DF">
        <w:rPr>
          <w:rFonts w:ascii="Times New Roman" w:eastAsia="Times New Roman" w:hAnsi="Times New Roman" w:cs="Times New Roman"/>
          <w:sz w:val="28"/>
          <w:szCs w:val="28"/>
          <w:lang w:val="vi-VN"/>
        </w:rPr>
        <w:t xml:space="preserve">đã được cấp giấy đăng ký lưu hành và lưu hành trên 05 năm trở lên </w:t>
      </w:r>
      <w:r w:rsidR="008246D9" w:rsidRPr="00CC44DF">
        <w:rPr>
          <w:rFonts w:ascii="Times New Roman" w:eastAsia="Times New Roman" w:hAnsi="Times New Roman" w:cs="Times New Roman"/>
          <w:sz w:val="28"/>
          <w:szCs w:val="28"/>
          <w:lang w:val="vi-VN"/>
        </w:rPr>
        <w:t>trừ các trường hợp thuộc khoản 6</w:t>
      </w:r>
      <w:r w:rsidR="00AE40C4" w:rsidRPr="00CC44DF">
        <w:rPr>
          <w:rFonts w:ascii="Times New Roman" w:eastAsia="Times New Roman" w:hAnsi="Times New Roman" w:cs="Times New Roman"/>
          <w:sz w:val="28"/>
          <w:szCs w:val="28"/>
          <w:lang w:val="vi-VN"/>
        </w:rPr>
        <w:t xml:space="preserve"> Điều này;</w:t>
      </w:r>
    </w:p>
    <w:p w14:paraId="6F46DAB0" w14:textId="714293FC" w:rsidR="000318FC" w:rsidRPr="00CC44DF" w:rsidRDefault="00010189" w:rsidP="00395ACF">
      <w:pPr>
        <w:autoSpaceDE w:val="0"/>
        <w:autoSpaceDN w:val="0"/>
        <w:adjustRightInd w:val="0"/>
        <w:ind w:firstLine="720"/>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8</w:t>
      </w:r>
      <w:r w:rsidR="000318FC" w:rsidRPr="00CC44DF">
        <w:rPr>
          <w:rFonts w:ascii="Times New Roman" w:eastAsia="Times New Roman" w:hAnsi="Times New Roman" w:cs="Times New Roman"/>
          <w:sz w:val="28"/>
          <w:szCs w:val="28"/>
          <w:lang w:val="vi-VN"/>
        </w:rPr>
        <w:t xml:space="preserve">. Thuốc cổ truyền dùng ngoài có </w:t>
      </w:r>
      <w:r w:rsidR="000318FC" w:rsidRPr="00010189">
        <w:rPr>
          <w:rFonts w:ascii="Times New Roman" w:eastAsia="Times New Roman" w:hAnsi="Times New Roman" w:cs="Times New Roman"/>
          <w:sz w:val="28"/>
          <w:szCs w:val="28"/>
          <w:lang w:val="vi-VN"/>
        </w:rPr>
        <w:t>tài liệu, dữ liệu chứng minh hoặc phân tích, biện giải</w:t>
      </w:r>
      <w:r w:rsidR="00B7424F" w:rsidRPr="00CC44DF">
        <w:rPr>
          <w:rFonts w:ascii="Times New Roman" w:eastAsia="Times New Roman" w:hAnsi="Times New Roman" w:cs="Times New Roman"/>
          <w:sz w:val="28"/>
          <w:szCs w:val="28"/>
          <w:lang w:val="vi-VN"/>
        </w:rPr>
        <w:t xml:space="preserve"> về hiệu quả điều trị của bài thuốc.</w:t>
      </w:r>
    </w:p>
    <w:p w14:paraId="48163B53" w14:textId="7DEB45CF" w:rsidR="00B71B70" w:rsidRPr="00CC44DF" w:rsidRDefault="00010189" w:rsidP="00010189">
      <w:pPr>
        <w:autoSpaceDE w:val="0"/>
        <w:autoSpaceDN w:val="0"/>
        <w:adjustRightInd w:val="0"/>
        <w:ind w:firstLine="720"/>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9</w:t>
      </w:r>
      <w:r w:rsidR="00361989" w:rsidRPr="00CC44DF">
        <w:rPr>
          <w:rFonts w:ascii="Times New Roman" w:eastAsia="Times New Roman" w:hAnsi="Times New Roman" w:cs="Times New Roman"/>
          <w:sz w:val="28"/>
          <w:szCs w:val="28"/>
          <w:lang w:val="vi-VN"/>
        </w:rPr>
        <w:t xml:space="preserve">. </w:t>
      </w:r>
      <w:r w:rsidR="00B71B70" w:rsidRPr="00CC44DF">
        <w:rPr>
          <w:rFonts w:ascii="Times New Roman" w:eastAsia="Times New Roman" w:hAnsi="Times New Roman" w:cs="Times New Roman"/>
          <w:sz w:val="28"/>
          <w:szCs w:val="28"/>
          <w:lang w:val="vi-VN"/>
        </w:rPr>
        <w:t>Thuốc cổ truyền đã được cơ quan quản lý về dược của các</w:t>
      </w:r>
      <w:r w:rsidR="00361989" w:rsidRPr="00CC44DF">
        <w:rPr>
          <w:rFonts w:ascii="Times New Roman" w:eastAsia="Times New Roman" w:hAnsi="Times New Roman" w:cs="Times New Roman"/>
          <w:sz w:val="28"/>
          <w:szCs w:val="28"/>
          <w:lang w:val="vi-VN"/>
        </w:rPr>
        <w:t xml:space="preserve"> quốc gia</w:t>
      </w:r>
      <w:r w:rsidR="00323C6A" w:rsidRPr="00CC44DF">
        <w:rPr>
          <w:rFonts w:ascii="Times New Roman" w:eastAsia="Times New Roman" w:hAnsi="Times New Roman" w:cs="Times New Roman"/>
          <w:sz w:val="28"/>
          <w:szCs w:val="28"/>
          <w:lang w:val="vi-VN"/>
        </w:rPr>
        <w:t xml:space="preserve"> </w:t>
      </w:r>
      <w:r w:rsidR="00EE5F73" w:rsidRPr="00CC44DF">
        <w:rPr>
          <w:rFonts w:ascii="Times New Roman" w:eastAsia="Times New Roman" w:hAnsi="Times New Roman" w:cs="Times New Roman"/>
          <w:sz w:val="28"/>
          <w:szCs w:val="28"/>
          <w:lang w:val="vi-VN"/>
        </w:rPr>
        <w:t>Trung Quốc, Nhật Bản, Hàn Quốc</w:t>
      </w:r>
      <w:r w:rsidR="00197DF0" w:rsidRPr="00CC44DF">
        <w:rPr>
          <w:rFonts w:ascii="Times New Roman" w:eastAsia="Times New Roman" w:hAnsi="Times New Roman" w:cs="Times New Roman"/>
          <w:sz w:val="28"/>
          <w:szCs w:val="28"/>
          <w:lang w:val="vi-VN"/>
        </w:rPr>
        <w:t xml:space="preserve"> </w:t>
      </w:r>
      <w:r w:rsidR="00361989" w:rsidRPr="00CC44DF">
        <w:rPr>
          <w:rFonts w:ascii="Times New Roman" w:eastAsia="Times New Roman" w:hAnsi="Times New Roman" w:cs="Times New Roman"/>
          <w:sz w:val="28"/>
          <w:szCs w:val="28"/>
          <w:lang w:val="vi-VN"/>
        </w:rPr>
        <w:t>đã được</w:t>
      </w:r>
      <w:r w:rsidR="00B71B70" w:rsidRPr="00CC44DF">
        <w:rPr>
          <w:rFonts w:ascii="Times New Roman" w:eastAsia="Times New Roman" w:hAnsi="Times New Roman" w:cs="Times New Roman"/>
          <w:sz w:val="28"/>
          <w:szCs w:val="28"/>
          <w:lang w:val="vi-VN"/>
        </w:rPr>
        <w:t xml:space="preserve"> cấp phép lưu hành</w:t>
      </w:r>
      <w:r w:rsidR="00323C6A" w:rsidRPr="00CC44DF">
        <w:rPr>
          <w:rFonts w:ascii="Times New Roman" w:eastAsia="Times New Roman" w:hAnsi="Times New Roman" w:cs="Times New Roman"/>
          <w:sz w:val="28"/>
          <w:szCs w:val="28"/>
          <w:lang w:val="vi-VN"/>
        </w:rPr>
        <w:t xml:space="preserve"> l</w:t>
      </w:r>
      <w:r w:rsidR="00C658B0" w:rsidRPr="00CC44DF">
        <w:rPr>
          <w:rFonts w:ascii="Times New Roman" w:eastAsia="Times New Roman" w:hAnsi="Times New Roman" w:cs="Times New Roman"/>
          <w:sz w:val="28"/>
          <w:szCs w:val="28"/>
          <w:lang w:val="vi-VN"/>
        </w:rPr>
        <w:t>àm thuốc 10</w:t>
      </w:r>
      <w:r w:rsidR="00C36706" w:rsidRPr="00CC44DF">
        <w:rPr>
          <w:rFonts w:ascii="Times New Roman" w:eastAsia="Times New Roman" w:hAnsi="Times New Roman" w:cs="Times New Roman"/>
          <w:sz w:val="28"/>
          <w:szCs w:val="28"/>
          <w:lang w:val="vi-VN"/>
        </w:rPr>
        <w:t xml:space="preserve"> năm trở lên</w:t>
      </w:r>
      <w:r w:rsidR="00197DF0" w:rsidRPr="00CC44DF">
        <w:rPr>
          <w:rFonts w:ascii="Times New Roman" w:eastAsia="Times New Roman" w:hAnsi="Times New Roman" w:cs="Times New Roman"/>
          <w:color w:val="FF0000"/>
          <w:sz w:val="28"/>
          <w:szCs w:val="28"/>
          <w:lang w:val="vi-VN"/>
        </w:rPr>
        <w:t>.</w:t>
      </w:r>
    </w:p>
    <w:p w14:paraId="2515D857" w14:textId="6F284427" w:rsidR="00CA4084" w:rsidRPr="00CC44DF" w:rsidRDefault="00010189" w:rsidP="00010189">
      <w:pPr>
        <w:autoSpaceDE w:val="0"/>
        <w:autoSpaceDN w:val="0"/>
        <w:adjustRightInd w:val="0"/>
        <w:ind w:firstLine="720"/>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10. Thuốc cổ truyền thuộc khoản 5, 6, 7</w:t>
      </w:r>
      <w:r w:rsidR="00BE768E" w:rsidRPr="00CC44DF">
        <w:rPr>
          <w:rFonts w:ascii="Times New Roman" w:eastAsia="Times New Roman" w:hAnsi="Times New Roman" w:cs="Times New Roman"/>
          <w:sz w:val="28"/>
          <w:szCs w:val="28"/>
          <w:lang w:val="vi-VN"/>
        </w:rPr>
        <w:t>, 9</w:t>
      </w:r>
      <w:r w:rsidR="00CA4084" w:rsidRPr="00CC44DF">
        <w:rPr>
          <w:rFonts w:ascii="Times New Roman" w:eastAsia="Times New Roman" w:hAnsi="Times New Roman" w:cs="Times New Roman"/>
          <w:sz w:val="28"/>
          <w:szCs w:val="28"/>
          <w:lang w:val="vi-VN"/>
        </w:rPr>
        <w:t xml:space="preserve"> Điều này chỉ thay đổi dạ</w:t>
      </w:r>
      <w:r w:rsidR="00C36706" w:rsidRPr="00CC44DF">
        <w:rPr>
          <w:rFonts w:ascii="Times New Roman" w:eastAsia="Times New Roman" w:hAnsi="Times New Roman" w:cs="Times New Roman"/>
          <w:sz w:val="28"/>
          <w:szCs w:val="28"/>
          <w:lang w:val="vi-VN"/>
        </w:rPr>
        <w:t>ng bào chế so với thuốc xuất xứ</w:t>
      </w:r>
      <w:r w:rsidR="0048073E" w:rsidRPr="00CC44DF">
        <w:rPr>
          <w:rFonts w:ascii="Times New Roman" w:eastAsia="Times New Roman" w:hAnsi="Times New Roman" w:cs="Times New Roman"/>
          <w:sz w:val="28"/>
          <w:szCs w:val="28"/>
          <w:lang w:val="vi-VN"/>
        </w:rPr>
        <w:t xml:space="preserve"> và</w:t>
      </w:r>
      <w:r w:rsidR="00F51C22" w:rsidRPr="00CC44DF">
        <w:rPr>
          <w:rFonts w:ascii="Times New Roman" w:eastAsia="Times New Roman" w:hAnsi="Times New Roman" w:cs="Times New Roman"/>
          <w:sz w:val="28"/>
          <w:szCs w:val="28"/>
          <w:lang w:val="vi-VN"/>
        </w:rPr>
        <w:t xml:space="preserve"> có kết quả đánh giá</w:t>
      </w:r>
      <w:r w:rsidR="0048073E" w:rsidRPr="00CC44DF">
        <w:rPr>
          <w:rFonts w:ascii="Times New Roman" w:eastAsia="Times New Roman" w:hAnsi="Times New Roman" w:cs="Times New Roman"/>
          <w:sz w:val="28"/>
          <w:szCs w:val="28"/>
          <w:lang w:val="vi-VN"/>
        </w:rPr>
        <w:t xml:space="preserve"> </w:t>
      </w:r>
      <w:r w:rsidR="0098102A" w:rsidRPr="00CC44DF">
        <w:rPr>
          <w:rFonts w:ascii="Times New Roman" w:eastAsia="Times New Roman" w:hAnsi="Times New Roman" w:cs="Times New Roman"/>
          <w:sz w:val="28"/>
          <w:szCs w:val="28"/>
          <w:lang w:val="vi-VN"/>
        </w:rPr>
        <w:t xml:space="preserve">độc tính </w:t>
      </w:r>
      <w:r w:rsidR="0048073E" w:rsidRPr="00CC44DF">
        <w:rPr>
          <w:rFonts w:ascii="Times New Roman" w:eastAsia="Times New Roman" w:hAnsi="Times New Roman" w:cs="Times New Roman"/>
          <w:sz w:val="28"/>
          <w:szCs w:val="28"/>
          <w:lang w:val="vi-VN"/>
        </w:rPr>
        <w:t>bán trường diễn</w:t>
      </w:r>
      <w:r w:rsidR="00F51C22" w:rsidRPr="00CC44DF">
        <w:rPr>
          <w:rFonts w:ascii="Times New Roman" w:eastAsia="Times New Roman" w:hAnsi="Times New Roman" w:cs="Times New Roman"/>
          <w:sz w:val="28"/>
          <w:szCs w:val="28"/>
          <w:lang w:val="vi-VN"/>
        </w:rPr>
        <w:t xml:space="preserve"> đạt yêu cầu.</w:t>
      </w:r>
    </w:p>
    <w:p w14:paraId="0958102A" w14:textId="445B357B" w:rsidR="00AE34E3" w:rsidRPr="00D85F4F" w:rsidRDefault="00B107B7" w:rsidP="00FC6DD9">
      <w:pPr>
        <w:autoSpaceDE w:val="0"/>
        <w:autoSpaceDN w:val="0"/>
        <w:adjustRightInd w:val="0"/>
        <w:ind w:firstLine="709"/>
        <w:jc w:val="both"/>
        <w:rPr>
          <w:rFonts w:ascii="Times New Roman" w:eastAsia="Times New Roman" w:hAnsi="Times New Roman" w:cs="Times New Roman"/>
          <w:b/>
          <w:sz w:val="28"/>
          <w:szCs w:val="28"/>
          <w:lang w:val="nl-NL"/>
        </w:rPr>
      </w:pPr>
      <w:r w:rsidRPr="00D85F4F">
        <w:rPr>
          <w:rFonts w:ascii="Times New Roman" w:eastAsia="Times New Roman" w:hAnsi="Times New Roman" w:cs="Times New Roman"/>
          <w:b/>
          <w:sz w:val="28"/>
          <w:szCs w:val="28"/>
          <w:lang w:val="vi-VN"/>
        </w:rPr>
        <w:t xml:space="preserve">Điều </w:t>
      </w:r>
      <w:r w:rsidRPr="00CC44DF">
        <w:rPr>
          <w:rFonts w:ascii="Times New Roman" w:eastAsia="Times New Roman" w:hAnsi="Times New Roman" w:cs="Times New Roman"/>
          <w:b/>
          <w:sz w:val="28"/>
          <w:szCs w:val="28"/>
          <w:lang w:val="vi-VN"/>
        </w:rPr>
        <w:t>10</w:t>
      </w:r>
      <w:r w:rsidR="00AE34E3" w:rsidRPr="00D85F4F">
        <w:rPr>
          <w:rFonts w:ascii="Times New Roman" w:eastAsia="Times New Roman" w:hAnsi="Times New Roman" w:cs="Times New Roman"/>
          <w:b/>
          <w:sz w:val="28"/>
          <w:szCs w:val="28"/>
          <w:lang w:val="vi-VN"/>
        </w:rPr>
        <w:t>. Tiêu chí xác định trường hợp miễn một số giai đoạn thử thuốc cổ truyền trên lâm sàng tại Việt Nam</w:t>
      </w:r>
    </w:p>
    <w:p w14:paraId="205A7568" w14:textId="77777777" w:rsidR="007C2727" w:rsidRPr="00D85F4F" w:rsidRDefault="007C2727" w:rsidP="007C2727">
      <w:pPr>
        <w:autoSpaceDE w:val="0"/>
        <w:autoSpaceDN w:val="0"/>
        <w:adjustRightInd w:val="0"/>
        <w:ind w:firstLine="709"/>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nl-NL"/>
        </w:rPr>
        <w:t>1. T</w:t>
      </w:r>
      <w:r w:rsidRPr="00D85F4F">
        <w:rPr>
          <w:rFonts w:ascii="Times New Roman" w:eastAsia="Times New Roman" w:hAnsi="Times New Roman" w:cs="Times New Roman"/>
          <w:sz w:val="28"/>
          <w:szCs w:val="28"/>
          <w:lang w:val="vi-VN"/>
        </w:rPr>
        <w:t>huốc miễn thử lâm sàng giai đoạn 1</w:t>
      </w:r>
      <w:r w:rsidRPr="00CC44DF">
        <w:rPr>
          <w:rFonts w:ascii="Times New Roman" w:eastAsia="Times New Roman" w:hAnsi="Times New Roman" w:cs="Times New Roman"/>
          <w:sz w:val="28"/>
          <w:szCs w:val="28"/>
          <w:lang w:val="nl-NL"/>
        </w:rPr>
        <w:t xml:space="preserve">, </w:t>
      </w:r>
      <w:r w:rsidRPr="00D85F4F">
        <w:rPr>
          <w:rFonts w:ascii="Times New Roman" w:eastAsia="Times New Roman" w:hAnsi="Times New Roman" w:cs="Times New Roman"/>
          <w:sz w:val="28"/>
          <w:szCs w:val="28"/>
          <w:lang w:val="vi-VN"/>
        </w:rPr>
        <w:t>2,</w:t>
      </w:r>
      <w:r w:rsidRPr="00CC44DF">
        <w:rPr>
          <w:rFonts w:ascii="Times New Roman" w:eastAsia="Times New Roman" w:hAnsi="Times New Roman" w:cs="Times New Roman"/>
          <w:sz w:val="28"/>
          <w:szCs w:val="28"/>
          <w:lang w:val="nl-NL"/>
        </w:rPr>
        <w:t xml:space="preserve"> 3</w:t>
      </w:r>
      <w:r w:rsidRPr="00D85F4F">
        <w:rPr>
          <w:rFonts w:ascii="Times New Roman" w:eastAsia="Times New Roman" w:hAnsi="Times New Roman" w:cs="Times New Roman"/>
          <w:sz w:val="28"/>
          <w:szCs w:val="28"/>
          <w:lang w:val="vi-VN"/>
        </w:rPr>
        <w:t xml:space="preserve"> tại Việt Nam khi đáp ứng một trong các tiêu chí sau đây: </w:t>
      </w:r>
    </w:p>
    <w:p w14:paraId="196A5C0F" w14:textId="38B85BA1" w:rsidR="007C2727" w:rsidRPr="00CC44DF" w:rsidRDefault="007C2727" w:rsidP="007C2727">
      <w:pPr>
        <w:autoSpaceDE w:val="0"/>
        <w:autoSpaceDN w:val="0"/>
        <w:adjustRightInd w:val="0"/>
        <w:ind w:firstLine="709"/>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 xml:space="preserve">Bài thuốc có nguồn gốc từ bài thuốc tại khoản 1, 2, 3, </w:t>
      </w:r>
      <w:r w:rsidRPr="0004534A">
        <w:rPr>
          <w:rFonts w:ascii="Times New Roman" w:eastAsia="Times New Roman" w:hAnsi="Times New Roman" w:cs="Times New Roman"/>
          <w:sz w:val="28"/>
          <w:szCs w:val="28"/>
          <w:lang w:val="vi-VN"/>
        </w:rPr>
        <w:t xml:space="preserve">4 </w:t>
      </w:r>
      <w:r w:rsidR="0004534A" w:rsidRPr="0004534A">
        <w:rPr>
          <w:rFonts w:ascii="Times New Roman" w:eastAsia="Times New Roman" w:hAnsi="Times New Roman" w:cs="Times New Roman"/>
          <w:sz w:val="28"/>
          <w:szCs w:val="28"/>
          <w:lang w:val="vi-VN"/>
        </w:rPr>
        <w:t xml:space="preserve">Điều </w:t>
      </w:r>
      <w:r w:rsidR="0004534A" w:rsidRPr="0004534A">
        <w:rPr>
          <w:rFonts w:ascii="Times New Roman" w:eastAsia="Times New Roman" w:hAnsi="Times New Roman" w:cs="Times New Roman"/>
          <w:sz w:val="28"/>
          <w:szCs w:val="28"/>
        </w:rPr>
        <w:t>9</w:t>
      </w:r>
      <w:r w:rsidRPr="0004534A">
        <w:rPr>
          <w:rFonts w:ascii="Times New Roman" w:eastAsia="Times New Roman" w:hAnsi="Times New Roman" w:cs="Times New Roman"/>
          <w:sz w:val="28"/>
          <w:szCs w:val="28"/>
          <w:lang w:val="vi-VN"/>
        </w:rPr>
        <w:t xml:space="preserve"> có gia giảm về thành phần, hàm lượng kèm theo tài liệu, dữ liệu chứng minh hoặc phân tích, biện giải việc gia giảm phù hợp với bệnh hoặc chứng bệnh theo lý luận của y học cổ truyền. Trường hợp bài thuốc có thêm thành phần</w:t>
      </w:r>
      <w:r w:rsidRPr="00D85F4F">
        <w:rPr>
          <w:rFonts w:ascii="Times New Roman" w:eastAsia="Times New Roman" w:hAnsi="Times New Roman" w:cs="Times New Roman"/>
          <w:sz w:val="28"/>
          <w:szCs w:val="28"/>
          <w:lang w:val="vi-VN"/>
        </w:rPr>
        <w:t xml:space="preserve"> dược liệu thuộc danh mục dược liệu độc do Bộ trưởng Bộ Y tế ban hành thì phải thử độc tính bán trường diễn để bảo đảm an toàn, hiệu quả;</w:t>
      </w:r>
    </w:p>
    <w:p w14:paraId="2E607506" w14:textId="7B161681" w:rsidR="00C928B5" w:rsidRPr="00CC44DF" w:rsidRDefault="007C2727" w:rsidP="00FC6DD9">
      <w:pPr>
        <w:autoSpaceDE w:val="0"/>
        <w:autoSpaceDN w:val="0"/>
        <w:adjustRightInd w:val="0"/>
        <w:ind w:firstLine="709"/>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lastRenderedPageBreak/>
        <w:t xml:space="preserve">2. </w:t>
      </w:r>
      <w:r w:rsidR="00C928B5" w:rsidRPr="00CC44DF">
        <w:rPr>
          <w:rFonts w:ascii="Times New Roman" w:eastAsia="Times New Roman" w:hAnsi="Times New Roman" w:cs="Times New Roman"/>
          <w:sz w:val="28"/>
          <w:szCs w:val="28"/>
          <w:lang w:val="vi-VN"/>
        </w:rPr>
        <w:t>Tiêu chí xác định thuốc miễn thử lâm sàng giai đoạn 1 và giai đoạn 2, nhưng tiếp tục phải thử thuốc trên lâm sàng giai đoạn 3 tại Việt Nam khi đáp ứng một trong các tiêu chí sau đây:</w:t>
      </w:r>
    </w:p>
    <w:p w14:paraId="12257D18" w14:textId="77777777" w:rsidR="007C2727" w:rsidRPr="00CC44DF" w:rsidRDefault="007C2727" w:rsidP="007C2727">
      <w:pPr>
        <w:autoSpaceDE w:val="0"/>
        <w:autoSpaceDN w:val="0"/>
        <w:adjustRightInd w:val="0"/>
        <w:ind w:firstLine="709"/>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a)</w:t>
      </w:r>
      <w:r w:rsidR="00C928B5" w:rsidRPr="00CC44DF">
        <w:rPr>
          <w:rFonts w:ascii="Times New Roman" w:eastAsia="Times New Roman" w:hAnsi="Times New Roman" w:cs="Times New Roman"/>
          <w:sz w:val="28"/>
          <w:szCs w:val="28"/>
          <w:lang w:val="vi-VN"/>
        </w:rPr>
        <w:t xml:space="preserve"> Các thuốc thuộc trường hợp được miễn thử lâm sàng nhưng có bổ sung chỉ định trên cơ sở tác dụng chính của bài thuốc mà không thay đổi thành phần công thức </w:t>
      </w:r>
      <w:r w:rsidRPr="00CC44DF">
        <w:rPr>
          <w:rFonts w:ascii="Times New Roman" w:eastAsia="Times New Roman" w:hAnsi="Times New Roman" w:cs="Times New Roman"/>
          <w:sz w:val="28"/>
          <w:szCs w:val="28"/>
          <w:lang w:val="vi-VN"/>
        </w:rPr>
        <w:t>thuốc, liều dùng, dạng bào chế;</w:t>
      </w:r>
    </w:p>
    <w:p w14:paraId="5FD8BA5C" w14:textId="433CC5FB" w:rsidR="00AE34E3" w:rsidRPr="00CC44DF" w:rsidRDefault="007C2727" w:rsidP="007C2727">
      <w:pPr>
        <w:autoSpaceDE w:val="0"/>
        <w:autoSpaceDN w:val="0"/>
        <w:adjustRightInd w:val="0"/>
        <w:ind w:firstLine="709"/>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b)</w:t>
      </w:r>
      <w:r w:rsidR="00C928B5" w:rsidRPr="00CC44DF">
        <w:rPr>
          <w:rFonts w:ascii="Times New Roman" w:eastAsia="Times New Roman" w:hAnsi="Times New Roman" w:cs="Times New Roman"/>
          <w:sz w:val="28"/>
          <w:szCs w:val="28"/>
          <w:lang w:val="vi-VN"/>
        </w:rPr>
        <w:t xml:space="preserve"> </w:t>
      </w:r>
      <w:r w:rsidR="00AE34E3" w:rsidRPr="00D85F4F">
        <w:rPr>
          <w:rFonts w:ascii="Times New Roman" w:eastAsia="Times New Roman" w:hAnsi="Times New Roman" w:cs="Times New Roman"/>
          <w:sz w:val="28"/>
          <w:szCs w:val="28"/>
          <w:lang w:val="vi-VN"/>
        </w:rPr>
        <w:t>Các thuốc đã sử dụng điều trị tại cơ sở khám bệnh, chữa bệnh bằng y học cổ truyền</w:t>
      </w:r>
      <w:r w:rsidR="00017939" w:rsidRPr="00CC44DF">
        <w:rPr>
          <w:rFonts w:ascii="Times New Roman" w:eastAsia="Times New Roman" w:hAnsi="Times New Roman" w:cs="Times New Roman"/>
          <w:sz w:val="28"/>
          <w:szCs w:val="28"/>
          <w:lang w:val="vi-VN"/>
        </w:rPr>
        <w:t xml:space="preserve"> cấp cơ bản trở lên</w:t>
      </w:r>
      <w:r w:rsidR="00AE34E3" w:rsidRPr="00D85F4F">
        <w:rPr>
          <w:rFonts w:ascii="Times New Roman" w:eastAsia="Times New Roman" w:hAnsi="Times New Roman" w:cs="Times New Roman"/>
          <w:sz w:val="28"/>
          <w:szCs w:val="28"/>
          <w:lang w:val="vi-VN"/>
        </w:rPr>
        <w:t>: có đường dùng, liều dùng, quy trình, dạng bào chế cố định; có tác dụng, chỉ định thể hiện rõ được thể bệnh y học cổ truyền, đã được thử độc tính bán trường diễn và tác dụng dược lý để bảo đảm an toàn, hiệu qu</w:t>
      </w:r>
      <w:r w:rsidR="00CA4084" w:rsidRPr="00D85F4F">
        <w:rPr>
          <w:rFonts w:ascii="Times New Roman" w:eastAsia="Times New Roman" w:hAnsi="Times New Roman" w:cs="Times New Roman"/>
          <w:sz w:val="28"/>
          <w:szCs w:val="28"/>
          <w:lang w:val="vi-VN"/>
        </w:rPr>
        <w:t>ả và được Hội đồng khoa học</w:t>
      </w:r>
      <w:r w:rsidR="00AE34E3" w:rsidRPr="00D85F4F">
        <w:rPr>
          <w:rFonts w:ascii="Times New Roman" w:eastAsia="Times New Roman" w:hAnsi="Times New Roman" w:cs="Times New Roman"/>
          <w:sz w:val="28"/>
          <w:szCs w:val="28"/>
          <w:lang w:val="vi-VN"/>
        </w:rPr>
        <w:t xml:space="preserve"> thông qua.</w:t>
      </w:r>
    </w:p>
    <w:p w14:paraId="017B1FE3" w14:textId="6F22D937" w:rsidR="0087252E" w:rsidRPr="00D85F4F" w:rsidRDefault="00B107B7" w:rsidP="0087252E">
      <w:pPr>
        <w:ind w:firstLine="709"/>
        <w:jc w:val="both"/>
        <w:rPr>
          <w:rFonts w:ascii="Times New Roman" w:eastAsia="Times New Roman" w:hAnsi="Times New Roman" w:cs="Times New Roman"/>
          <w:sz w:val="28"/>
          <w:szCs w:val="28"/>
          <w:lang w:val="vi-VN"/>
        </w:rPr>
      </w:pPr>
      <w:r w:rsidRPr="00D85F4F">
        <w:rPr>
          <w:rFonts w:ascii="Times New Roman" w:eastAsia="Times New Roman" w:hAnsi="Times New Roman" w:cs="Times New Roman"/>
          <w:b/>
          <w:sz w:val="28"/>
          <w:szCs w:val="28"/>
          <w:lang w:val="nl-NL"/>
        </w:rPr>
        <w:t>Điều 11.</w:t>
      </w:r>
      <w:r w:rsidR="0087252E" w:rsidRPr="00D85F4F">
        <w:rPr>
          <w:rFonts w:ascii="Times New Roman" w:eastAsia="Times New Roman" w:hAnsi="Times New Roman" w:cs="Times New Roman"/>
          <w:b/>
          <w:sz w:val="28"/>
          <w:szCs w:val="28"/>
          <w:lang w:val="nl-NL"/>
        </w:rPr>
        <w:t xml:space="preserve"> Tiêu chí xác định thuốc cổ truyền phải thử lâm sàng giai đoạn 4 tại Việt Nam</w:t>
      </w:r>
    </w:p>
    <w:p w14:paraId="6B83001C" w14:textId="77777777" w:rsidR="0087252E" w:rsidRPr="00D85F4F" w:rsidRDefault="0087252E" w:rsidP="0087252E">
      <w:pPr>
        <w:ind w:firstLine="709"/>
        <w:jc w:val="both"/>
        <w:rPr>
          <w:rFonts w:ascii="Times New Roman" w:eastAsia="Times New Roman" w:hAnsi="Times New Roman" w:cs="Times New Roman"/>
          <w:sz w:val="28"/>
          <w:szCs w:val="28"/>
          <w:lang w:val="nl-NL"/>
        </w:rPr>
      </w:pPr>
      <w:r w:rsidRPr="00D85F4F">
        <w:rPr>
          <w:rFonts w:ascii="Times New Roman" w:eastAsia="Times New Roman" w:hAnsi="Times New Roman" w:cs="Times New Roman"/>
          <w:sz w:val="28"/>
          <w:szCs w:val="28"/>
          <w:lang w:val="nl-NL"/>
        </w:rPr>
        <w:t>Thuốc cổ truyền đã được cấp giấy đăng ký lưu hành tại Việt Nam phải thử lâm sàng giai đoạn 4 khi đáp ứng một trong các tiêu chí sau đây:</w:t>
      </w:r>
    </w:p>
    <w:p w14:paraId="1BA8184E" w14:textId="77777777" w:rsidR="0087252E" w:rsidRPr="00D85F4F" w:rsidRDefault="0087252E" w:rsidP="0087252E">
      <w:pPr>
        <w:ind w:firstLine="709"/>
        <w:jc w:val="both"/>
        <w:rPr>
          <w:rFonts w:ascii="Times New Roman" w:eastAsia="Times New Roman" w:hAnsi="Times New Roman" w:cs="Times New Roman"/>
          <w:sz w:val="28"/>
          <w:szCs w:val="28"/>
          <w:lang w:val="nl-NL"/>
        </w:rPr>
      </w:pPr>
      <w:r w:rsidRPr="00D85F4F">
        <w:rPr>
          <w:rFonts w:ascii="Times New Roman" w:eastAsia="Times New Roman" w:hAnsi="Times New Roman" w:cs="Times New Roman"/>
          <w:sz w:val="28"/>
          <w:szCs w:val="28"/>
          <w:lang w:val="nl-NL"/>
        </w:rPr>
        <w:t>1. Có yêu cầu của cơ quan quản lý nhà nước về dược có thẩm quyền trong trường hợp phải cung cấp thêm thông tin nhằm tiếp tục đánh giá tính an toàn, hiệu quả điều trị của thuốc cổ truyền.</w:t>
      </w:r>
    </w:p>
    <w:p w14:paraId="1AB9172B" w14:textId="780FDDE9" w:rsidR="0087252E" w:rsidRPr="00D85F4F" w:rsidRDefault="0087252E" w:rsidP="0087252E">
      <w:pPr>
        <w:ind w:firstLine="709"/>
        <w:jc w:val="both"/>
        <w:rPr>
          <w:rFonts w:ascii="Times New Roman" w:eastAsia="Times New Roman" w:hAnsi="Times New Roman" w:cs="Times New Roman"/>
          <w:sz w:val="28"/>
          <w:szCs w:val="28"/>
          <w:lang w:val="nl-NL"/>
        </w:rPr>
      </w:pPr>
      <w:r w:rsidRPr="00D85F4F">
        <w:rPr>
          <w:rFonts w:ascii="Times New Roman" w:eastAsia="Times New Roman" w:hAnsi="Times New Roman" w:cs="Times New Roman"/>
          <w:sz w:val="28"/>
          <w:szCs w:val="28"/>
          <w:lang w:val="it-IT"/>
        </w:rPr>
        <w:t xml:space="preserve">2. Thuốc cổ truyền đã được cấp giấy đăng ký lưu hành trước ngày                   </w:t>
      </w:r>
      <w:r w:rsidR="00C42E72" w:rsidRPr="00D85F4F">
        <w:rPr>
          <w:rFonts w:ascii="Times New Roman" w:eastAsia="Times New Roman" w:hAnsi="Times New Roman" w:cs="Times New Roman"/>
          <w:sz w:val="28"/>
          <w:szCs w:val="28"/>
          <w:lang w:val="it-IT"/>
        </w:rPr>
        <w:t>01 tháng 01 năm 2017</w:t>
      </w:r>
      <w:r w:rsidRPr="00D85F4F">
        <w:rPr>
          <w:rFonts w:ascii="Times New Roman" w:eastAsia="Times New Roman" w:hAnsi="Times New Roman" w:cs="Times New Roman"/>
          <w:sz w:val="28"/>
          <w:szCs w:val="28"/>
          <w:lang w:val="it-IT"/>
        </w:rPr>
        <w:t xml:space="preserve"> phải thử lâm sàng giai đoạn 4 theo đề nghị của Hội đồng tư vấn cấp giấy đăng ký lưu hành và không phát hiện thêm tác dụng không mong muốn và phản ứng có hại của thuốc.</w:t>
      </w:r>
    </w:p>
    <w:p w14:paraId="4DD50DB1" w14:textId="7FA6755C" w:rsidR="0087252E" w:rsidRPr="00D85F4F" w:rsidRDefault="0087252E" w:rsidP="0087252E">
      <w:pPr>
        <w:tabs>
          <w:tab w:val="left" w:pos="993"/>
        </w:tabs>
        <w:ind w:firstLine="720"/>
        <w:jc w:val="both"/>
        <w:rPr>
          <w:rFonts w:ascii="Times New Roman" w:eastAsia="Times New Roman" w:hAnsi="Times New Roman" w:cs="Times New Roman"/>
          <w:sz w:val="28"/>
          <w:szCs w:val="28"/>
          <w:lang w:val="nl-NL"/>
        </w:rPr>
      </w:pPr>
      <w:r w:rsidRPr="0004534A">
        <w:rPr>
          <w:rFonts w:ascii="Times New Roman" w:eastAsia="Times New Roman" w:hAnsi="Times New Roman" w:cs="Times New Roman"/>
          <w:sz w:val="28"/>
          <w:szCs w:val="28"/>
          <w:lang w:val="nl-NL"/>
        </w:rPr>
        <w:t xml:space="preserve">3. Các thuốc cổ truyền quy định tại </w:t>
      </w:r>
      <w:r w:rsidR="0004534A" w:rsidRPr="0004534A">
        <w:rPr>
          <w:rFonts w:ascii="Times New Roman" w:eastAsia="Times New Roman" w:hAnsi="Times New Roman" w:cs="Times New Roman"/>
          <w:sz w:val="28"/>
          <w:szCs w:val="28"/>
          <w:lang w:val="nl-NL"/>
        </w:rPr>
        <w:t>Điều 10</w:t>
      </w:r>
      <w:r w:rsidRPr="0004534A">
        <w:rPr>
          <w:rFonts w:ascii="Times New Roman" w:eastAsia="Times New Roman" w:hAnsi="Times New Roman" w:cs="Times New Roman"/>
          <w:sz w:val="28"/>
          <w:szCs w:val="28"/>
          <w:lang w:val="nl-NL"/>
        </w:rPr>
        <w:t xml:space="preserve"> Thông tư này chưa thử lâm sàng giai đoạn 4 tại Việt Nam.</w:t>
      </w:r>
    </w:p>
    <w:p w14:paraId="749861CE" w14:textId="14B34F11" w:rsidR="00AE34E3" w:rsidRPr="00CC44DF" w:rsidRDefault="00AE34E3" w:rsidP="00FC6DD9">
      <w:pPr>
        <w:tabs>
          <w:tab w:val="left" w:pos="709"/>
        </w:tabs>
        <w:jc w:val="both"/>
        <w:rPr>
          <w:rFonts w:ascii="Times New Roman" w:eastAsia="Times New Roman" w:hAnsi="Times New Roman" w:cs="Times New Roman"/>
          <w:sz w:val="28"/>
          <w:szCs w:val="28"/>
          <w:lang w:val="it-IT"/>
        </w:rPr>
      </w:pPr>
      <w:r w:rsidRPr="005F66C6">
        <w:rPr>
          <w:rFonts w:ascii="Times New Roman" w:eastAsia="Times New Roman" w:hAnsi="Times New Roman" w:cs="Times New Roman"/>
          <w:sz w:val="28"/>
          <w:szCs w:val="28"/>
          <w:lang w:val="it-IT"/>
        </w:rPr>
        <w:tab/>
      </w:r>
      <w:r w:rsidR="00AD54E6" w:rsidRPr="00AD54E6">
        <w:rPr>
          <w:rFonts w:ascii="Times New Roman" w:eastAsia="Times New Roman" w:hAnsi="Times New Roman" w:cs="Times New Roman"/>
          <w:b/>
          <w:sz w:val="28"/>
          <w:szCs w:val="28"/>
          <w:lang w:val="vi-VN"/>
        </w:rPr>
        <w:t xml:space="preserve">Điều </w:t>
      </w:r>
      <w:r w:rsidR="00B107B7" w:rsidRPr="00CC44DF">
        <w:rPr>
          <w:rFonts w:ascii="Times New Roman" w:eastAsia="Times New Roman" w:hAnsi="Times New Roman" w:cs="Times New Roman"/>
          <w:b/>
          <w:sz w:val="28"/>
          <w:szCs w:val="28"/>
          <w:lang w:val="it-IT"/>
        </w:rPr>
        <w:t>12</w:t>
      </w:r>
      <w:r w:rsidR="00AF4EC9" w:rsidRPr="00AD54E6">
        <w:rPr>
          <w:rFonts w:ascii="Times New Roman" w:eastAsia="Times New Roman" w:hAnsi="Times New Roman" w:cs="Times New Roman"/>
          <w:b/>
          <w:sz w:val="28"/>
          <w:szCs w:val="28"/>
          <w:lang w:val="vi-VN"/>
        </w:rPr>
        <w:t>. Tiêu chí</w:t>
      </w:r>
      <w:r w:rsidR="00AF4EC9" w:rsidRPr="00CC44DF">
        <w:rPr>
          <w:rFonts w:ascii="Times New Roman" w:eastAsia="Times New Roman" w:hAnsi="Times New Roman" w:cs="Times New Roman"/>
          <w:b/>
          <w:sz w:val="28"/>
          <w:szCs w:val="28"/>
          <w:lang w:val="it-IT"/>
        </w:rPr>
        <w:t xml:space="preserve"> </w:t>
      </w:r>
      <w:r w:rsidRPr="00AD54E6">
        <w:rPr>
          <w:rFonts w:ascii="Times New Roman" w:eastAsia="Times New Roman" w:hAnsi="Times New Roman" w:cs="Times New Roman"/>
          <w:b/>
          <w:sz w:val="28"/>
          <w:szCs w:val="28"/>
          <w:lang w:val="vi-VN"/>
        </w:rPr>
        <w:t>xác định thuốc cổ truyền phải thử</w:t>
      </w:r>
      <w:r w:rsidR="00AF4EC9" w:rsidRPr="00CC44DF">
        <w:rPr>
          <w:rFonts w:ascii="Times New Roman" w:eastAsia="Times New Roman" w:hAnsi="Times New Roman" w:cs="Times New Roman"/>
          <w:b/>
          <w:sz w:val="28"/>
          <w:szCs w:val="28"/>
          <w:lang w:val="it-IT"/>
        </w:rPr>
        <w:t xml:space="preserve"> lâm sàng</w:t>
      </w:r>
      <w:r w:rsidRPr="00AD54E6">
        <w:rPr>
          <w:rFonts w:ascii="Times New Roman" w:eastAsia="Times New Roman" w:hAnsi="Times New Roman" w:cs="Times New Roman"/>
          <w:b/>
          <w:sz w:val="28"/>
          <w:szCs w:val="28"/>
          <w:lang w:val="vi-VN"/>
        </w:rPr>
        <w:t xml:space="preserve"> đầy đủ cá</w:t>
      </w:r>
      <w:r w:rsidR="00AF4EC9" w:rsidRPr="00AD54E6">
        <w:rPr>
          <w:rFonts w:ascii="Times New Roman" w:eastAsia="Times New Roman" w:hAnsi="Times New Roman" w:cs="Times New Roman"/>
          <w:b/>
          <w:sz w:val="28"/>
          <w:szCs w:val="28"/>
          <w:lang w:val="vi-VN"/>
        </w:rPr>
        <w:t>c giai đoạn</w:t>
      </w:r>
    </w:p>
    <w:p w14:paraId="14ED02CA" w14:textId="77777777" w:rsidR="00AE34E3" w:rsidRPr="00AD54E6" w:rsidRDefault="00AE34E3" w:rsidP="00FC6DD9">
      <w:pPr>
        <w:tabs>
          <w:tab w:val="left" w:pos="709"/>
        </w:tabs>
        <w:ind w:firstLine="709"/>
        <w:jc w:val="both"/>
        <w:rPr>
          <w:rFonts w:ascii="Times New Roman" w:eastAsia="Times New Roman" w:hAnsi="Times New Roman" w:cs="Times New Roman"/>
          <w:sz w:val="28"/>
          <w:szCs w:val="28"/>
          <w:lang w:val="it-IT"/>
        </w:rPr>
      </w:pPr>
      <w:r w:rsidRPr="00AD54E6">
        <w:rPr>
          <w:rFonts w:ascii="Times New Roman" w:eastAsia="Times New Roman" w:hAnsi="Times New Roman" w:cs="Times New Roman"/>
          <w:sz w:val="28"/>
          <w:szCs w:val="28"/>
          <w:lang w:val="vi-VN"/>
        </w:rPr>
        <w:t>Thuốc cổ truyền mới quy định tại điểm a khoản 1 Điều 89 Luật dược.</w:t>
      </w:r>
    </w:p>
    <w:p w14:paraId="6390C909" w14:textId="423B9EE2" w:rsidR="00AE34E3" w:rsidRPr="00AD54E6" w:rsidRDefault="00B107B7" w:rsidP="00FC6DD9">
      <w:pPr>
        <w:tabs>
          <w:tab w:val="left" w:pos="709"/>
        </w:tabs>
        <w:ind w:firstLine="709"/>
        <w:jc w:val="both"/>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Điều 13</w:t>
      </w:r>
      <w:r w:rsidR="00AE34E3" w:rsidRPr="00AD54E6">
        <w:rPr>
          <w:rFonts w:ascii="Times New Roman" w:eastAsia="Times New Roman" w:hAnsi="Times New Roman" w:cs="Times New Roman"/>
          <w:b/>
          <w:sz w:val="28"/>
          <w:szCs w:val="28"/>
          <w:lang w:val="nl-NL"/>
        </w:rPr>
        <w:t>. Tài liệu chứng minh thuốc cổ truyền đáp ứng tiêu chí miễn thử lâm sàng hoặc miễn một số giai đoạn thử lâm sàng</w:t>
      </w:r>
    </w:p>
    <w:p w14:paraId="4E759765" w14:textId="77777777" w:rsidR="0042707A" w:rsidRPr="00CC44DF" w:rsidRDefault="0042707A" w:rsidP="0042707A">
      <w:pPr>
        <w:autoSpaceDE w:val="0"/>
        <w:autoSpaceDN w:val="0"/>
        <w:adjustRightInd w:val="0"/>
        <w:ind w:firstLine="709"/>
        <w:jc w:val="both"/>
        <w:rPr>
          <w:rFonts w:ascii="Times New Roman" w:eastAsia="Times New Roman" w:hAnsi="Times New Roman" w:cs="Times New Roman"/>
          <w:sz w:val="28"/>
          <w:szCs w:val="28"/>
          <w:lang w:val="nl-NL"/>
        </w:rPr>
      </w:pPr>
      <w:r w:rsidRPr="00CC44DF">
        <w:rPr>
          <w:rFonts w:ascii="Times New Roman" w:eastAsia="Times New Roman" w:hAnsi="Times New Roman" w:cs="Times New Roman"/>
          <w:sz w:val="28"/>
          <w:szCs w:val="28"/>
          <w:lang w:val="nl-NL"/>
        </w:rPr>
        <w:t>1. Bài thuốc miễn thử lâm sàng do Bộ trưởng Bộ Y tế ban hành:</w:t>
      </w:r>
    </w:p>
    <w:p w14:paraId="103DDD87" w14:textId="77777777" w:rsidR="0042707A" w:rsidRPr="00CC44DF" w:rsidRDefault="0042707A" w:rsidP="0042707A">
      <w:pPr>
        <w:autoSpaceDE w:val="0"/>
        <w:autoSpaceDN w:val="0"/>
        <w:adjustRightInd w:val="0"/>
        <w:ind w:firstLine="709"/>
        <w:jc w:val="both"/>
        <w:rPr>
          <w:rFonts w:ascii="Times New Roman" w:eastAsia="Times New Roman" w:hAnsi="Times New Roman" w:cs="Times New Roman"/>
          <w:sz w:val="28"/>
          <w:szCs w:val="28"/>
          <w:lang w:val="nl-NL"/>
        </w:rPr>
      </w:pPr>
      <w:r w:rsidRPr="00CC44DF">
        <w:rPr>
          <w:rFonts w:ascii="Times New Roman" w:eastAsia="Times New Roman" w:hAnsi="Times New Roman" w:cs="Times New Roman"/>
          <w:sz w:val="28"/>
          <w:szCs w:val="28"/>
          <w:lang w:val="nl-NL"/>
        </w:rPr>
        <w:t>Bản sao văn bản do Bộ trưởng Bộ Y tế ban hành Bài thuốc miễn thử lâm sàng có đầy đủ thông tin về bài thuốc.</w:t>
      </w:r>
    </w:p>
    <w:p w14:paraId="7749466C" w14:textId="14781A62" w:rsidR="0042707A" w:rsidRPr="00CC44DF" w:rsidRDefault="0042707A" w:rsidP="0042707A">
      <w:pPr>
        <w:autoSpaceDE w:val="0"/>
        <w:autoSpaceDN w:val="0"/>
        <w:adjustRightInd w:val="0"/>
        <w:jc w:val="both"/>
        <w:rPr>
          <w:rFonts w:ascii="Times New Roman" w:eastAsia="Times New Roman" w:hAnsi="Times New Roman" w:cs="Times New Roman"/>
          <w:sz w:val="28"/>
          <w:szCs w:val="28"/>
          <w:lang w:val="vi-VN"/>
        </w:rPr>
      </w:pPr>
      <w:r w:rsidRPr="00AD54E6">
        <w:rPr>
          <w:rFonts w:ascii="Times New Roman" w:eastAsia="Times New Roman" w:hAnsi="Times New Roman" w:cs="Times New Roman"/>
          <w:sz w:val="28"/>
          <w:szCs w:val="28"/>
          <w:lang w:val="vi-VN"/>
        </w:rPr>
        <w:tab/>
      </w:r>
      <w:r w:rsidR="00006C66" w:rsidRPr="00CC44DF">
        <w:rPr>
          <w:rFonts w:ascii="Times New Roman" w:eastAsia="Times New Roman" w:hAnsi="Times New Roman" w:cs="Times New Roman"/>
          <w:sz w:val="28"/>
          <w:szCs w:val="28"/>
          <w:lang w:val="vi-VN"/>
        </w:rPr>
        <w:t>2</w:t>
      </w:r>
      <w:r w:rsidR="0081380F" w:rsidRPr="00CC44DF">
        <w:rPr>
          <w:rFonts w:ascii="Times New Roman" w:eastAsia="Times New Roman" w:hAnsi="Times New Roman" w:cs="Times New Roman"/>
          <w:sz w:val="28"/>
          <w:szCs w:val="28"/>
          <w:lang w:val="vi-VN"/>
        </w:rPr>
        <w:t xml:space="preserve">. Bài thuốc trong sách của </w:t>
      </w:r>
      <w:r w:rsidRPr="00CC44DF">
        <w:rPr>
          <w:rFonts w:ascii="Times New Roman" w:eastAsia="Times New Roman" w:hAnsi="Times New Roman" w:cs="Times New Roman"/>
          <w:sz w:val="28"/>
          <w:szCs w:val="28"/>
          <w:lang w:val="vi-VN"/>
        </w:rPr>
        <w:t>Hải Thượng Lãn Ông, Tuệ Tĩnh</w:t>
      </w:r>
      <w:r w:rsidR="00006C66" w:rsidRPr="00CC44DF">
        <w:rPr>
          <w:rFonts w:ascii="Times New Roman" w:eastAsia="Times New Roman" w:hAnsi="Times New Roman" w:cs="Times New Roman"/>
          <w:sz w:val="28"/>
          <w:szCs w:val="28"/>
          <w:lang w:val="vi-VN"/>
        </w:rPr>
        <w:t>:</w:t>
      </w:r>
      <w:r w:rsidR="0081380F" w:rsidRPr="00CC44DF">
        <w:rPr>
          <w:rFonts w:ascii="Times New Roman" w:eastAsia="Times New Roman" w:hAnsi="Times New Roman" w:cs="Times New Roman"/>
          <w:sz w:val="28"/>
          <w:szCs w:val="28"/>
          <w:lang w:val="vi-VN"/>
        </w:rPr>
        <w:t xml:space="preserve"> </w:t>
      </w:r>
    </w:p>
    <w:p w14:paraId="511FA0E2" w14:textId="1D5975F7" w:rsidR="0042707A" w:rsidRPr="00CC44DF" w:rsidRDefault="007045AA" w:rsidP="0042707A">
      <w:pPr>
        <w:autoSpaceDE w:val="0"/>
        <w:autoSpaceDN w:val="0"/>
        <w:adjustRightInd w:val="0"/>
        <w:ind w:firstLine="709"/>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a)</w:t>
      </w:r>
      <w:r w:rsidR="0042707A" w:rsidRPr="00CC44DF">
        <w:rPr>
          <w:rFonts w:ascii="Times New Roman" w:eastAsia="Times New Roman" w:hAnsi="Times New Roman" w:cs="Times New Roman"/>
          <w:sz w:val="28"/>
          <w:szCs w:val="28"/>
          <w:lang w:val="vi-VN"/>
        </w:rPr>
        <w:t xml:space="preserve"> Trang bìa, mục lục, trang chứa đầy đủ thông tin về bài thuốc, trang chứa thông tin về nhà xuất bản</w:t>
      </w:r>
      <w:r w:rsidR="0081380F" w:rsidRPr="00CC44DF">
        <w:rPr>
          <w:rFonts w:ascii="Times New Roman" w:eastAsia="Times New Roman" w:hAnsi="Times New Roman" w:cs="Times New Roman"/>
          <w:sz w:val="28"/>
          <w:szCs w:val="28"/>
          <w:lang w:val="vi-VN"/>
        </w:rPr>
        <w:t>.</w:t>
      </w:r>
    </w:p>
    <w:p w14:paraId="561CC0A7" w14:textId="3ED51BF6" w:rsidR="0042707A" w:rsidRPr="00CC44DF" w:rsidRDefault="007045AA" w:rsidP="0042707A">
      <w:pPr>
        <w:autoSpaceDE w:val="0"/>
        <w:autoSpaceDN w:val="0"/>
        <w:adjustRightInd w:val="0"/>
        <w:ind w:firstLine="709"/>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b)</w:t>
      </w:r>
      <w:r w:rsidR="0042707A" w:rsidRPr="00CC44DF">
        <w:rPr>
          <w:rFonts w:ascii="Times New Roman" w:eastAsia="Times New Roman" w:hAnsi="Times New Roman" w:cs="Times New Roman"/>
          <w:sz w:val="28"/>
          <w:szCs w:val="28"/>
          <w:lang w:val="vi-VN"/>
        </w:rPr>
        <w:t xml:space="preserve"> Trường hợp tài liệu không đầy đủ thông tin về bài thuốc, cơ sở nộp kèm theo tài liệu, dữ liệu chứng minh hoặc phân tích, biện giải phù hợp với bệnh hoặc chứng bệnh theo lý luận của y học cổ truyền.</w:t>
      </w:r>
    </w:p>
    <w:p w14:paraId="2817A202" w14:textId="51C1FF0A" w:rsidR="0042707A" w:rsidRPr="00CC44DF" w:rsidRDefault="00EE03FB" w:rsidP="0042707A">
      <w:pPr>
        <w:autoSpaceDE w:val="0"/>
        <w:autoSpaceDN w:val="0"/>
        <w:adjustRightInd w:val="0"/>
        <w:ind w:firstLine="709"/>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3</w:t>
      </w:r>
      <w:r w:rsidR="0042707A" w:rsidRPr="00CC44DF">
        <w:rPr>
          <w:rFonts w:ascii="Times New Roman" w:eastAsia="Times New Roman" w:hAnsi="Times New Roman" w:cs="Times New Roman"/>
          <w:sz w:val="28"/>
          <w:szCs w:val="28"/>
          <w:lang w:val="vi-VN"/>
        </w:rPr>
        <w:t xml:space="preserve">. Bài thuốc có trong chuyên luận dược điển Việt Nam </w:t>
      </w:r>
      <w:r w:rsidRPr="00CC44DF">
        <w:rPr>
          <w:rFonts w:ascii="Times New Roman" w:eastAsia="Times New Roman" w:hAnsi="Times New Roman" w:cs="Times New Roman"/>
          <w:sz w:val="28"/>
          <w:szCs w:val="28"/>
          <w:lang w:val="vi-VN"/>
        </w:rPr>
        <w:t>và dược điển các nước Trung Quốc, Nhật Bản, Hàn Quốc</w:t>
      </w:r>
      <w:r w:rsidR="0042707A" w:rsidRPr="00CC44DF">
        <w:rPr>
          <w:rFonts w:ascii="Times New Roman" w:eastAsia="Times New Roman" w:hAnsi="Times New Roman" w:cs="Times New Roman"/>
          <w:sz w:val="28"/>
          <w:szCs w:val="28"/>
          <w:lang w:val="vi-VN"/>
        </w:rPr>
        <w:t>:</w:t>
      </w:r>
    </w:p>
    <w:p w14:paraId="2DAEEA50" w14:textId="27434163" w:rsidR="0042707A" w:rsidRPr="00CC44DF" w:rsidRDefault="0042707A" w:rsidP="0042707A">
      <w:pPr>
        <w:tabs>
          <w:tab w:val="left" w:pos="709"/>
        </w:tabs>
        <w:autoSpaceDE w:val="0"/>
        <w:autoSpaceDN w:val="0"/>
        <w:adjustRightInd w:val="0"/>
        <w:ind w:firstLine="709"/>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Trang bìa, mục lục, trang chứa đầy đủ thông tin về bài thuốc, trang chứa thông tin về nhà xuất bản</w:t>
      </w:r>
      <w:r w:rsidR="0081380F" w:rsidRPr="00CC44DF">
        <w:rPr>
          <w:rFonts w:ascii="Times New Roman" w:eastAsia="Times New Roman" w:hAnsi="Times New Roman" w:cs="Times New Roman"/>
          <w:sz w:val="28"/>
          <w:szCs w:val="28"/>
          <w:lang w:val="vi-VN"/>
        </w:rPr>
        <w:t>.</w:t>
      </w:r>
    </w:p>
    <w:p w14:paraId="2A5FD2C2" w14:textId="1777D8AC" w:rsidR="0042707A" w:rsidRPr="00AD54E6" w:rsidRDefault="00EE03FB" w:rsidP="0042707A">
      <w:pPr>
        <w:autoSpaceDE w:val="0"/>
        <w:autoSpaceDN w:val="0"/>
        <w:adjustRightInd w:val="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w:t>
      </w:r>
      <w:r w:rsidR="0042707A" w:rsidRPr="00AD54E6">
        <w:rPr>
          <w:rFonts w:ascii="Times New Roman" w:eastAsia="Times New Roman" w:hAnsi="Times New Roman" w:cs="Times New Roman"/>
          <w:sz w:val="28"/>
          <w:szCs w:val="28"/>
          <w:lang w:val="vi-VN"/>
        </w:rPr>
        <w:t>. Đối với bài thuốc gia truyền</w:t>
      </w:r>
      <w:r w:rsidR="0042707A" w:rsidRPr="00AD54E6">
        <w:rPr>
          <w:rFonts w:ascii="Times New Roman" w:eastAsia="Times New Roman" w:hAnsi="Times New Roman" w:cs="Times New Roman"/>
          <w:sz w:val="28"/>
          <w:szCs w:val="28"/>
        </w:rPr>
        <w:t>:</w:t>
      </w:r>
    </w:p>
    <w:p w14:paraId="39253232" w14:textId="67447F40" w:rsidR="0042707A" w:rsidRPr="00CC44DF" w:rsidRDefault="0042707A" w:rsidP="0042707A">
      <w:pPr>
        <w:autoSpaceDE w:val="0"/>
        <w:autoSpaceDN w:val="0"/>
        <w:adjustRightInd w:val="0"/>
        <w:jc w:val="both"/>
        <w:rPr>
          <w:rFonts w:ascii="Times New Roman" w:eastAsia="Times New Roman" w:hAnsi="Times New Roman" w:cs="Times New Roman"/>
          <w:sz w:val="28"/>
          <w:szCs w:val="28"/>
          <w:lang w:val="vi-VN"/>
        </w:rPr>
      </w:pPr>
      <w:r w:rsidRPr="00AD54E6">
        <w:rPr>
          <w:rFonts w:ascii="Times New Roman" w:eastAsia="Times New Roman" w:hAnsi="Times New Roman" w:cs="Times New Roman"/>
          <w:sz w:val="28"/>
          <w:szCs w:val="28"/>
          <w:lang w:val="vi-VN"/>
        </w:rPr>
        <w:tab/>
        <w:t xml:space="preserve">Bản sao </w:t>
      </w:r>
      <w:r w:rsidR="00D72FFF" w:rsidRPr="00CC44DF">
        <w:rPr>
          <w:rFonts w:ascii="Times New Roman" w:eastAsia="Times New Roman" w:hAnsi="Times New Roman" w:cs="Times New Roman"/>
          <w:sz w:val="28"/>
          <w:szCs w:val="28"/>
          <w:lang w:val="vi-VN"/>
        </w:rPr>
        <w:t xml:space="preserve">hợp lệ </w:t>
      </w:r>
      <w:r w:rsidRPr="00AD54E6">
        <w:rPr>
          <w:rFonts w:ascii="Times New Roman" w:eastAsia="Times New Roman" w:hAnsi="Times New Roman" w:cs="Times New Roman"/>
          <w:sz w:val="28"/>
          <w:szCs w:val="28"/>
          <w:lang w:val="vi-VN"/>
        </w:rPr>
        <w:t>Giấy chứng nhận bài thuốc gia truyền.</w:t>
      </w:r>
    </w:p>
    <w:p w14:paraId="5EA1F888" w14:textId="6E11EC54" w:rsidR="0042707A" w:rsidRPr="00CC44DF" w:rsidRDefault="00EE03FB" w:rsidP="0042707A">
      <w:pPr>
        <w:autoSpaceDE w:val="0"/>
        <w:autoSpaceDN w:val="0"/>
        <w:adjustRightInd w:val="0"/>
        <w:ind w:firstLine="709"/>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5</w:t>
      </w:r>
      <w:r w:rsidR="0042707A" w:rsidRPr="00CC44DF">
        <w:rPr>
          <w:rFonts w:ascii="Times New Roman" w:eastAsia="Times New Roman" w:hAnsi="Times New Roman" w:cs="Times New Roman"/>
          <w:sz w:val="28"/>
          <w:szCs w:val="28"/>
          <w:lang w:val="vi-VN"/>
        </w:rPr>
        <w:t>. Đối với bài</w:t>
      </w:r>
      <w:r w:rsidRPr="00CC44DF">
        <w:rPr>
          <w:rFonts w:ascii="Times New Roman" w:eastAsia="Times New Roman" w:hAnsi="Times New Roman" w:cs="Times New Roman"/>
          <w:sz w:val="28"/>
          <w:szCs w:val="28"/>
          <w:lang w:val="vi-VN"/>
        </w:rPr>
        <w:t xml:space="preserve"> thuốc theo quy định tại khoản 5</w:t>
      </w:r>
      <w:r w:rsidR="00A46350" w:rsidRPr="00CC44DF">
        <w:rPr>
          <w:rFonts w:ascii="Times New Roman" w:eastAsia="Times New Roman" w:hAnsi="Times New Roman" w:cs="Times New Roman"/>
          <w:sz w:val="28"/>
          <w:szCs w:val="28"/>
          <w:lang w:val="vi-VN"/>
        </w:rPr>
        <w:t xml:space="preserve"> Điều 9</w:t>
      </w:r>
      <w:r w:rsidR="0042707A" w:rsidRPr="00CC44DF">
        <w:rPr>
          <w:rFonts w:ascii="Times New Roman" w:eastAsia="Times New Roman" w:hAnsi="Times New Roman" w:cs="Times New Roman"/>
          <w:sz w:val="28"/>
          <w:szCs w:val="28"/>
          <w:lang w:val="vi-VN"/>
        </w:rPr>
        <w:t xml:space="preserve"> Thông tư này:</w:t>
      </w:r>
    </w:p>
    <w:p w14:paraId="06C85A24" w14:textId="0A96E19B" w:rsidR="0042707A" w:rsidRPr="00CC44DF" w:rsidRDefault="0042707A" w:rsidP="0042707A">
      <w:pPr>
        <w:autoSpaceDE w:val="0"/>
        <w:autoSpaceDN w:val="0"/>
        <w:adjustRightInd w:val="0"/>
        <w:ind w:firstLine="709"/>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 xml:space="preserve">Bản sao </w:t>
      </w:r>
      <w:r w:rsidR="00CA586B" w:rsidRPr="00CC44DF">
        <w:rPr>
          <w:rFonts w:ascii="Times New Roman" w:eastAsia="Times New Roman" w:hAnsi="Times New Roman" w:cs="Times New Roman"/>
          <w:sz w:val="28"/>
          <w:szCs w:val="28"/>
          <w:lang w:val="vi-VN"/>
        </w:rPr>
        <w:t xml:space="preserve">hợp lệ </w:t>
      </w:r>
      <w:r w:rsidRPr="00CC44DF">
        <w:rPr>
          <w:rFonts w:ascii="Times New Roman" w:eastAsia="Times New Roman" w:hAnsi="Times New Roman" w:cs="Times New Roman"/>
          <w:sz w:val="28"/>
          <w:szCs w:val="28"/>
          <w:lang w:val="vi-VN"/>
        </w:rPr>
        <w:t>Văn bản nghiệm thu của cơ quan có thẩm quyền.</w:t>
      </w:r>
    </w:p>
    <w:p w14:paraId="4F36DDA9" w14:textId="2256C567" w:rsidR="0042707A" w:rsidRPr="00CC44DF" w:rsidRDefault="00EE03FB" w:rsidP="0042707A">
      <w:pPr>
        <w:autoSpaceDE w:val="0"/>
        <w:autoSpaceDN w:val="0"/>
        <w:adjustRightInd w:val="0"/>
        <w:ind w:firstLine="709"/>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lastRenderedPageBreak/>
        <w:t>6</w:t>
      </w:r>
      <w:r w:rsidR="0042707A" w:rsidRPr="00CC44DF">
        <w:rPr>
          <w:rFonts w:ascii="Times New Roman" w:eastAsia="Times New Roman" w:hAnsi="Times New Roman" w:cs="Times New Roman"/>
          <w:sz w:val="28"/>
          <w:szCs w:val="28"/>
          <w:lang w:val="vi-VN"/>
        </w:rPr>
        <w:t>. Đối với bài</w:t>
      </w:r>
      <w:r w:rsidRPr="00CC44DF">
        <w:rPr>
          <w:rFonts w:ascii="Times New Roman" w:eastAsia="Times New Roman" w:hAnsi="Times New Roman" w:cs="Times New Roman"/>
          <w:sz w:val="28"/>
          <w:szCs w:val="28"/>
          <w:lang w:val="vi-VN"/>
        </w:rPr>
        <w:t xml:space="preserve"> thuốc theo quy định tại khoản 6</w:t>
      </w:r>
      <w:r w:rsidR="00A46350" w:rsidRPr="00CC44DF">
        <w:rPr>
          <w:rFonts w:ascii="Times New Roman" w:eastAsia="Times New Roman" w:hAnsi="Times New Roman" w:cs="Times New Roman"/>
          <w:sz w:val="28"/>
          <w:szCs w:val="28"/>
          <w:lang w:val="vi-VN"/>
        </w:rPr>
        <w:t xml:space="preserve"> Điều 9</w:t>
      </w:r>
      <w:r w:rsidR="0042707A" w:rsidRPr="00CC44DF">
        <w:rPr>
          <w:rFonts w:ascii="Times New Roman" w:eastAsia="Times New Roman" w:hAnsi="Times New Roman" w:cs="Times New Roman"/>
          <w:sz w:val="28"/>
          <w:szCs w:val="28"/>
          <w:lang w:val="vi-VN"/>
        </w:rPr>
        <w:t xml:space="preserve"> Thông tư này:</w:t>
      </w:r>
    </w:p>
    <w:p w14:paraId="06E27A49" w14:textId="1A8DD2D2" w:rsidR="0042707A" w:rsidRPr="00CC44DF" w:rsidRDefault="007045AA" w:rsidP="0042707A">
      <w:pPr>
        <w:autoSpaceDE w:val="0"/>
        <w:autoSpaceDN w:val="0"/>
        <w:adjustRightInd w:val="0"/>
        <w:ind w:firstLine="709"/>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 xml:space="preserve">a) </w:t>
      </w:r>
      <w:r w:rsidR="00A731CA" w:rsidRPr="00CC44DF">
        <w:rPr>
          <w:rFonts w:ascii="Times New Roman" w:eastAsia="Times New Roman" w:hAnsi="Times New Roman" w:cs="Times New Roman"/>
          <w:sz w:val="28"/>
          <w:szCs w:val="28"/>
          <w:lang w:val="vi-VN"/>
        </w:rPr>
        <w:t xml:space="preserve">Bản sao hợp lệ </w:t>
      </w:r>
      <w:r w:rsidR="00A73727" w:rsidRPr="00CC44DF">
        <w:rPr>
          <w:rFonts w:ascii="Times New Roman" w:eastAsia="Times New Roman" w:hAnsi="Times New Roman" w:cs="Times New Roman"/>
          <w:sz w:val="28"/>
          <w:szCs w:val="28"/>
          <w:lang w:val="vi-VN"/>
        </w:rPr>
        <w:t xml:space="preserve">Quyết định cấp </w:t>
      </w:r>
      <w:r w:rsidR="0042707A" w:rsidRPr="00CC44DF">
        <w:rPr>
          <w:rFonts w:ascii="Times New Roman" w:eastAsia="Times New Roman" w:hAnsi="Times New Roman" w:cs="Times New Roman"/>
          <w:sz w:val="28"/>
          <w:szCs w:val="28"/>
          <w:lang w:val="vi-VN"/>
        </w:rPr>
        <w:t>Giấy đăng ký lưu hành.</w:t>
      </w:r>
    </w:p>
    <w:p w14:paraId="3979E67C" w14:textId="61AD7B28" w:rsidR="0042707A" w:rsidRPr="00CC44DF" w:rsidRDefault="007045AA" w:rsidP="0042707A">
      <w:pPr>
        <w:autoSpaceDE w:val="0"/>
        <w:autoSpaceDN w:val="0"/>
        <w:adjustRightInd w:val="0"/>
        <w:ind w:firstLine="709"/>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 xml:space="preserve">b) </w:t>
      </w:r>
      <w:r w:rsidR="0042707A" w:rsidRPr="00CC44DF">
        <w:rPr>
          <w:rFonts w:ascii="Times New Roman" w:eastAsia="Times New Roman" w:hAnsi="Times New Roman" w:cs="Times New Roman"/>
          <w:sz w:val="28"/>
          <w:szCs w:val="28"/>
          <w:lang w:val="vi-VN"/>
        </w:rPr>
        <w:t>Tài liệu minh chứng thuốc đã lưu hành từ 10</w:t>
      </w:r>
      <w:r w:rsidR="00A73727" w:rsidRPr="00CC44DF">
        <w:rPr>
          <w:rFonts w:ascii="Times New Roman" w:eastAsia="Times New Roman" w:hAnsi="Times New Roman" w:cs="Times New Roman"/>
          <w:sz w:val="28"/>
          <w:szCs w:val="28"/>
          <w:lang w:val="vi-VN"/>
        </w:rPr>
        <w:t xml:space="preserve"> năm</w:t>
      </w:r>
      <w:r w:rsidR="0042707A" w:rsidRPr="00CC44DF">
        <w:rPr>
          <w:rFonts w:ascii="Times New Roman" w:eastAsia="Times New Roman" w:hAnsi="Times New Roman" w:cs="Times New Roman"/>
          <w:sz w:val="28"/>
          <w:szCs w:val="28"/>
          <w:lang w:val="vi-VN"/>
        </w:rPr>
        <w:t xml:space="preserve"> </w:t>
      </w:r>
      <w:r w:rsidR="00A73727" w:rsidRPr="00CC44DF">
        <w:rPr>
          <w:rFonts w:ascii="Times New Roman" w:eastAsia="Times New Roman" w:hAnsi="Times New Roman" w:cs="Times New Roman"/>
          <w:sz w:val="28"/>
          <w:szCs w:val="28"/>
          <w:lang w:val="vi-VN"/>
        </w:rPr>
        <w:t xml:space="preserve">trở lên </w:t>
      </w:r>
      <w:r w:rsidR="0042707A" w:rsidRPr="00CC44DF">
        <w:rPr>
          <w:rFonts w:ascii="Times New Roman" w:eastAsia="Times New Roman" w:hAnsi="Times New Roman" w:cs="Times New Roman"/>
          <w:sz w:val="28"/>
          <w:szCs w:val="28"/>
          <w:lang w:val="vi-VN"/>
        </w:rPr>
        <w:t>trên thị trường.</w:t>
      </w:r>
    </w:p>
    <w:p w14:paraId="148C0415" w14:textId="64A5435B" w:rsidR="0042707A" w:rsidRPr="00CC44DF" w:rsidRDefault="00EE03FB" w:rsidP="0042707A">
      <w:pPr>
        <w:autoSpaceDE w:val="0"/>
        <w:autoSpaceDN w:val="0"/>
        <w:adjustRightInd w:val="0"/>
        <w:ind w:firstLine="709"/>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7</w:t>
      </w:r>
      <w:r w:rsidR="0042707A" w:rsidRPr="00CC44DF">
        <w:rPr>
          <w:rFonts w:ascii="Times New Roman" w:eastAsia="Times New Roman" w:hAnsi="Times New Roman" w:cs="Times New Roman"/>
          <w:sz w:val="28"/>
          <w:szCs w:val="28"/>
          <w:lang w:val="vi-VN"/>
        </w:rPr>
        <w:t>. Đối với bài</w:t>
      </w:r>
      <w:r w:rsidRPr="00CC44DF">
        <w:rPr>
          <w:rFonts w:ascii="Times New Roman" w:eastAsia="Times New Roman" w:hAnsi="Times New Roman" w:cs="Times New Roman"/>
          <w:sz w:val="28"/>
          <w:szCs w:val="28"/>
          <w:lang w:val="vi-VN"/>
        </w:rPr>
        <w:t xml:space="preserve"> thuốc theo quy định tại khoản 7</w:t>
      </w:r>
      <w:r w:rsidR="00A46350" w:rsidRPr="00CC44DF">
        <w:rPr>
          <w:rFonts w:ascii="Times New Roman" w:eastAsia="Times New Roman" w:hAnsi="Times New Roman" w:cs="Times New Roman"/>
          <w:sz w:val="28"/>
          <w:szCs w:val="28"/>
          <w:lang w:val="vi-VN"/>
        </w:rPr>
        <w:t xml:space="preserve"> Điều 9</w:t>
      </w:r>
      <w:r w:rsidR="0042707A" w:rsidRPr="00CC44DF">
        <w:rPr>
          <w:rFonts w:ascii="Times New Roman" w:eastAsia="Times New Roman" w:hAnsi="Times New Roman" w:cs="Times New Roman"/>
          <w:sz w:val="28"/>
          <w:szCs w:val="28"/>
          <w:lang w:val="vi-VN"/>
        </w:rPr>
        <w:t xml:space="preserve"> Thông tư này:</w:t>
      </w:r>
    </w:p>
    <w:p w14:paraId="33629558" w14:textId="7B6DEB1B" w:rsidR="00A73727" w:rsidRPr="00CC44DF" w:rsidRDefault="007045AA" w:rsidP="00A73727">
      <w:pPr>
        <w:autoSpaceDE w:val="0"/>
        <w:autoSpaceDN w:val="0"/>
        <w:adjustRightInd w:val="0"/>
        <w:ind w:firstLine="709"/>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 xml:space="preserve">a) </w:t>
      </w:r>
      <w:r w:rsidR="001D624D" w:rsidRPr="00CC44DF">
        <w:rPr>
          <w:rFonts w:ascii="Times New Roman" w:eastAsia="Times New Roman" w:hAnsi="Times New Roman" w:cs="Times New Roman"/>
          <w:sz w:val="28"/>
          <w:szCs w:val="28"/>
          <w:lang w:val="vi-VN"/>
        </w:rPr>
        <w:t xml:space="preserve">Bản sao hợp lệ </w:t>
      </w:r>
      <w:r w:rsidR="00A73727" w:rsidRPr="00CC44DF">
        <w:rPr>
          <w:rFonts w:ascii="Times New Roman" w:eastAsia="Times New Roman" w:hAnsi="Times New Roman" w:cs="Times New Roman"/>
          <w:sz w:val="28"/>
          <w:szCs w:val="28"/>
          <w:lang w:val="vi-VN"/>
        </w:rPr>
        <w:t>Quyết định cấp Giấy đăng ký lưu hành.</w:t>
      </w:r>
    </w:p>
    <w:p w14:paraId="4836679C" w14:textId="428C2804" w:rsidR="0042707A" w:rsidRPr="00CC44DF" w:rsidRDefault="007045AA" w:rsidP="0042707A">
      <w:pPr>
        <w:autoSpaceDE w:val="0"/>
        <w:autoSpaceDN w:val="0"/>
        <w:adjustRightInd w:val="0"/>
        <w:ind w:firstLine="709"/>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 xml:space="preserve">b) </w:t>
      </w:r>
      <w:r w:rsidR="0042707A" w:rsidRPr="00CC44DF">
        <w:rPr>
          <w:rFonts w:ascii="Times New Roman" w:eastAsia="Times New Roman" w:hAnsi="Times New Roman" w:cs="Times New Roman"/>
          <w:sz w:val="28"/>
          <w:szCs w:val="28"/>
          <w:lang w:val="vi-VN"/>
        </w:rPr>
        <w:t xml:space="preserve">Tài liệu minh chứng thuốc đã lưu hành từ 05 </w:t>
      </w:r>
      <w:r w:rsidR="0031325D" w:rsidRPr="00CC44DF">
        <w:rPr>
          <w:rFonts w:ascii="Times New Roman" w:eastAsia="Times New Roman" w:hAnsi="Times New Roman" w:cs="Times New Roman"/>
          <w:sz w:val="28"/>
          <w:szCs w:val="28"/>
          <w:lang w:val="vi-VN"/>
        </w:rPr>
        <w:t xml:space="preserve">năm </w:t>
      </w:r>
      <w:r w:rsidR="007E5933" w:rsidRPr="00CC44DF">
        <w:rPr>
          <w:rFonts w:ascii="Times New Roman" w:eastAsia="Times New Roman" w:hAnsi="Times New Roman" w:cs="Times New Roman"/>
          <w:sz w:val="28"/>
          <w:szCs w:val="28"/>
          <w:lang w:val="vi-VN"/>
        </w:rPr>
        <w:t>trở lên trên thị trường.</w:t>
      </w:r>
    </w:p>
    <w:p w14:paraId="74B6953A" w14:textId="0B7ED1AE" w:rsidR="004F2D4E" w:rsidRPr="00CC44DF" w:rsidRDefault="004F2D4E" w:rsidP="004F2D4E">
      <w:pPr>
        <w:autoSpaceDE w:val="0"/>
        <w:autoSpaceDN w:val="0"/>
        <w:adjustRightInd w:val="0"/>
        <w:ind w:firstLine="709"/>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8. Đối với thuốc cổ truyền dùng ngoài theo quy định tại khoản 8</w:t>
      </w:r>
      <w:r w:rsidR="00A46350" w:rsidRPr="00CC44DF">
        <w:rPr>
          <w:rFonts w:ascii="Times New Roman" w:eastAsia="Times New Roman" w:hAnsi="Times New Roman" w:cs="Times New Roman"/>
          <w:sz w:val="28"/>
          <w:szCs w:val="28"/>
          <w:lang w:val="vi-VN"/>
        </w:rPr>
        <w:t xml:space="preserve"> Điều 9</w:t>
      </w:r>
      <w:r w:rsidRPr="00CC44DF">
        <w:rPr>
          <w:rFonts w:ascii="Times New Roman" w:eastAsia="Times New Roman" w:hAnsi="Times New Roman" w:cs="Times New Roman"/>
          <w:sz w:val="28"/>
          <w:szCs w:val="28"/>
          <w:lang w:val="vi-VN"/>
        </w:rPr>
        <w:t xml:space="preserve"> Thông tư này:</w:t>
      </w:r>
    </w:p>
    <w:p w14:paraId="062FD978" w14:textId="410E420B" w:rsidR="004F2D4E" w:rsidRPr="00CC44DF" w:rsidRDefault="004F2D4E" w:rsidP="004F2D4E">
      <w:pPr>
        <w:autoSpaceDE w:val="0"/>
        <w:autoSpaceDN w:val="0"/>
        <w:adjustRightInd w:val="0"/>
        <w:ind w:firstLine="709"/>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Tài liệu, dữ liệu chứng minh hoặc phân tích, biện giải về an toàn, hiệu quả.</w:t>
      </w:r>
    </w:p>
    <w:p w14:paraId="5B99DA83" w14:textId="67C68676" w:rsidR="005335DB" w:rsidRPr="00CC44DF" w:rsidRDefault="005335DB" w:rsidP="005335DB">
      <w:pPr>
        <w:autoSpaceDE w:val="0"/>
        <w:autoSpaceDN w:val="0"/>
        <w:adjustRightInd w:val="0"/>
        <w:ind w:firstLine="709"/>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9. Đối với thuốc cổ truyền theo quy định tại khoản 9</w:t>
      </w:r>
      <w:r w:rsidR="00A46350" w:rsidRPr="00CC44DF">
        <w:rPr>
          <w:rFonts w:ascii="Times New Roman" w:eastAsia="Times New Roman" w:hAnsi="Times New Roman" w:cs="Times New Roman"/>
          <w:sz w:val="28"/>
          <w:szCs w:val="28"/>
          <w:lang w:val="vi-VN"/>
        </w:rPr>
        <w:t xml:space="preserve"> Điều 9</w:t>
      </w:r>
      <w:r w:rsidRPr="00CC44DF">
        <w:rPr>
          <w:rFonts w:ascii="Times New Roman" w:eastAsia="Times New Roman" w:hAnsi="Times New Roman" w:cs="Times New Roman"/>
          <w:sz w:val="28"/>
          <w:szCs w:val="28"/>
          <w:lang w:val="vi-VN"/>
        </w:rPr>
        <w:t xml:space="preserve"> Thông tư này:</w:t>
      </w:r>
    </w:p>
    <w:p w14:paraId="3860C81B" w14:textId="03E97A94" w:rsidR="005335DB" w:rsidRPr="00CC44DF" w:rsidRDefault="007045AA" w:rsidP="005335DB">
      <w:pPr>
        <w:autoSpaceDE w:val="0"/>
        <w:autoSpaceDN w:val="0"/>
        <w:adjustRightInd w:val="0"/>
        <w:ind w:firstLine="709"/>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 xml:space="preserve">a) </w:t>
      </w:r>
      <w:r w:rsidR="005335DB" w:rsidRPr="00CC44DF">
        <w:rPr>
          <w:rFonts w:ascii="Times New Roman" w:eastAsia="Times New Roman" w:hAnsi="Times New Roman" w:cs="Times New Roman"/>
          <w:sz w:val="28"/>
          <w:szCs w:val="28"/>
          <w:lang w:val="vi-VN"/>
        </w:rPr>
        <w:t>Giấy CPP có chứng thực đã được hợp pháp lãnh sự.</w:t>
      </w:r>
    </w:p>
    <w:p w14:paraId="748CE0D2" w14:textId="6FF1D9FC" w:rsidR="005335DB" w:rsidRPr="00CC44DF" w:rsidRDefault="007045AA" w:rsidP="005335DB">
      <w:pPr>
        <w:autoSpaceDE w:val="0"/>
        <w:autoSpaceDN w:val="0"/>
        <w:adjustRightInd w:val="0"/>
        <w:ind w:firstLine="709"/>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 xml:space="preserve">b) </w:t>
      </w:r>
      <w:r w:rsidR="005335DB" w:rsidRPr="00CC44DF">
        <w:rPr>
          <w:rFonts w:ascii="Times New Roman" w:eastAsia="Times New Roman" w:hAnsi="Times New Roman" w:cs="Times New Roman"/>
          <w:sz w:val="28"/>
          <w:szCs w:val="28"/>
          <w:lang w:val="vi-VN"/>
        </w:rPr>
        <w:t>Tài liệu minh chứng thuốc đã lưu hành từ 10 năm trở lên tại nước xuất khẩu.</w:t>
      </w:r>
    </w:p>
    <w:p w14:paraId="4673A309" w14:textId="1A795208" w:rsidR="0031325D" w:rsidRPr="00CC44DF" w:rsidRDefault="005335DB" w:rsidP="005335DB">
      <w:pPr>
        <w:autoSpaceDE w:val="0"/>
        <w:autoSpaceDN w:val="0"/>
        <w:adjustRightInd w:val="0"/>
        <w:ind w:firstLine="709"/>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 xml:space="preserve">10. </w:t>
      </w:r>
      <w:r w:rsidR="0031325D" w:rsidRPr="00CC44DF">
        <w:rPr>
          <w:rFonts w:ascii="Times New Roman" w:eastAsia="Times New Roman" w:hAnsi="Times New Roman" w:cs="Times New Roman"/>
          <w:sz w:val="28"/>
          <w:szCs w:val="28"/>
          <w:lang w:val="vi-VN"/>
        </w:rPr>
        <w:t xml:space="preserve">Đối với bài </w:t>
      </w:r>
      <w:r w:rsidRPr="00CC44DF">
        <w:rPr>
          <w:rFonts w:ascii="Times New Roman" w:eastAsia="Times New Roman" w:hAnsi="Times New Roman" w:cs="Times New Roman"/>
          <w:sz w:val="28"/>
          <w:szCs w:val="28"/>
          <w:lang w:val="vi-VN"/>
        </w:rPr>
        <w:t>thuốc theo quy định tại khoản 10</w:t>
      </w:r>
      <w:r w:rsidR="00AF440F" w:rsidRPr="00CC44DF">
        <w:rPr>
          <w:rFonts w:ascii="Times New Roman" w:eastAsia="Times New Roman" w:hAnsi="Times New Roman" w:cs="Times New Roman"/>
          <w:sz w:val="28"/>
          <w:szCs w:val="28"/>
          <w:lang w:val="vi-VN"/>
        </w:rPr>
        <w:t xml:space="preserve"> Điều </w:t>
      </w:r>
      <w:r w:rsidR="00415A7D" w:rsidRPr="00CC44DF">
        <w:rPr>
          <w:rFonts w:ascii="Times New Roman" w:eastAsia="Times New Roman" w:hAnsi="Times New Roman" w:cs="Times New Roman"/>
          <w:sz w:val="28"/>
          <w:szCs w:val="28"/>
          <w:lang w:val="vi-VN"/>
        </w:rPr>
        <w:t>9</w:t>
      </w:r>
      <w:r w:rsidR="0031325D" w:rsidRPr="00CC44DF">
        <w:rPr>
          <w:rFonts w:ascii="Times New Roman" w:eastAsia="Times New Roman" w:hAnsi="Times New Roman" w:cs="Times New Roman"/>
          <w:sz w:val="28"/>
          <w:szCs w:val="28"/>
          <w:lang w:val="vi-VN"/>
        </w:rPr>
        <w:t xml:space="preserve"> Thông tư này:</w:t>
      </w:r>
    </w:p>
    <w:p w14:paraId="7F1F2C44" w14:textId="7C1442F6" w:rsidR="0031325D" w:rsidRPr="00CC44DF" w:rsidRDefault="007045AA" w:rsidP="005335DB">
      <w:pPr>
        <w:autoSpaceDE w:val="0"/>
        <w:autoSpaceDN w:val="0"/>
        <w:adjustRightInd w:val="0"/>
        <w:ind w:firstLine="709"/>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 xml:space="preserve">a) </w:t>
      </w:r>
      <w:r w:rsidR="00481637" w:rsidRPr="00CC44DF">
        <w:rPr>
          <w:rFonts w:ascii="Times New Roman" w:eastAsia="Times New Roman" w:hAnsi="Times New Roman" w:cs="Times New Roman"/>
          <w:sz w:val="28"/>
          <w:szCs w:val="28"/>
          <w:lang w:val="vi-VN"/>
        </w:rPr>
        <w:t xml:space="preserve">Bản sao hợp lệ </w:t>
      </w:r>
      <w:r w:rsidR="0031325D" w:rsidRPr="00CC44DF">
        <w:rPr>
          <w:rFonts w:ascii="Times New Roman" w:eastAsia="Times New Roman" w:hAnsi="Times New Roman" w:cs="Times New Roman"/>
          <w:sz w:val="28"/>
          <w:szCs w:val="28"/>
          <w:lang w:val="vi-VN"/>
        </w:rPr>
        <w:t>Quyết định cấp Giấy đăng ký lưu hành.</w:t>
      </w:r>
    </w:p>
    <w:p w14:paraId="1682721A" w14:textId="0225A86A" w:rsidR="00A731CA" w:rsidRPr="00CC44DF" w:rsidRDefault="007045AA" w:rsidP="005335DB">
      <w:pPr>
        <w:autoSpaceDE w:val="0"/>
        <w:autoSpaceDN w:val="0"/>
        <w:adjustRightInd w:val="0"/>
        <w:ind w:firstLine="709"/>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b)</w:t>
      </w:r>
      <w:r w:rsidR="00A731CA" w:rsidRPr="00CC44DF">
        <w:rPr>
          <w:rFonts w:ascii="Times New Roman" w:eastAsia="Times New Roman" w:hAnsi="Times New Roman" w:cs="Times New Roman"/>
          <w:sz w:val="28"/>
          <w:szCs w:val="28"/>
          <w:lang w:val="vi-VN"/>
        </w:rPr>
        <w:t xml:space="preserve"> Kết quả kết quả đánh giá độc tính bán trường diễn đạt yêu cầu.</w:t>
      </w:r>
    </w:p>
    <w:p w14:paraId="119D47FA" w14:textId="5128788D" w:rsidR="00415A7D" w:rsidRPr="00CC44DF" w:rsidRDefault="00415A7D" w:rsidP="00415A7D">
      <w:pPr>
        <w:autoSpaceDE w:val="0"/>
        <w:autoSpaceDN w:val="0"/>
        <w:adjustRightInd w:val="0"/>
        <w:ind w:firstLine="709"/>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 xml:space="preserve">11. Đối với bài thuốc theo </w:t>
      </w:r>
      <w:r w:rsidRPr="00AD54E6">
        <w:rPr>
          <w:rFonts w:ascii="Times New Roman" w:eastAsia="Times New Roman" w:hAnsi="Times New Roman" w:cs="Times New Roman"/>
          <w:sz w:val="28"/>
          <w:szCs w:val="28"/>
          <w:lang w:val="vi-VN"/>
        </w:rPr>
        <w:t>quy định tại</w:t>
      </w:r>
      <w:r w:rsidRPr="00CC44DF">
        <w:rPr>
          <w:rFonts w:ascii="Times New Roman" w:eastAsia="Times New Roman" w:hAnsi="Times New Roman" w:cs="Times New Roman"/>
          <w:sz w:val="28"/>
          <w:szCs w:val="28"/>
          <w:lang w:val="vi-VN"/>
        </w:rPr>
        <w:t xml:space="preserve"> khoản 1</w:t>
      </w:r>
      <w:r>
        <w:rPr>
          <w:rFonts w:ascii="Times New Roman" w:eastAsia="Times New Roman" w:hAnsi="Times New Roman" w:cs="Times New Roman"/>
          <w:sz w:val="28"/>
          <w:szCs w:val="28"/>
          <w:lang w:val="vi-VN"/>
        </w:rPr>
        <w:t xml:space="preserve"> Điều </w:t>
      </w:r>
      <w:r w:rsidRPr="00CC44DF">
        <w:rPr>
          <w:rFonts w:ascii="Times New Roman" w:eastAsia="Times New Roman" w:hAnsi="Times New Roman" w:cs="Times New Roman"/>
          <w:sz w:val="28"/>
          <w:szCs w:val="28"/>
          <w:lang w:val="vi-VN"/>
        </w:rPr>
        <w:t>10</w:t>
      </w:r>
      <w:r w:rsidRPr="00AD54E6">
        <w:rPr>
          <w:rFonts w:ascii="Times New Roman" w:eastAsia="Times New Roman" w:hAnsi="Times New Roman" w:cs="Times New Roman"/>
          <w:sz w:val="28"/>
          <w:szCs w:val="28"/>
          <w:lang w:val="vi-VN"/>
        </w:rPr>
        <w:t xml:space="preserve"> Thông tư này:</w:t>
      </w:r>
    </w:p>
    <w:p w14:paraId="59DEF8F7" w14:textId="04E759C5" w:rsidR="00415A7D" w:rsidRPr="00CC44DF" w:rsidRDefault="007045AA" w:rsidP="00415A7D">
      <w:pPr>
        <w:autoSpaceDE w:val="0"/>
        <w:autoSpaceDN w:val="0"/>
        <w:adjustRightInd w:val="0"/>
        <w:ind w:firstLine="709"/>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a)</w:t>
      </w:r>
      <w:r w:rsidR="00415A7D" w:rsidRPr="00CC44DF">
        <w:rPr>
          <w:rFonts w:ascii="Times New Roman" w:eastAsia="Times New Roman" w:hAnsi="Times New Roman" w:cs="Times New Roman"/>
          <w:sz w:val="28"/>
          <w:szCs w:val="28"/>
          <w:lang w:val="vi-VN"/>
        </w:rPr>
        <w:t xml:space="preserve"> Tài liệu, dữ liệu chứng minh hoặc phân tích, biện giải việc gia giảm phù hợp với bệnh hoặc chứng bệnh theo lý luận của y học cổ truyền;</w:t>
      </w:r>
    </w:p>
    <w:p w14:paraId="2D117409" w14:textId="4DE6EEA1" w:rsidR="00415A7D" w:rsidRPr="00CC44DF" w:rsidRDefault="007045AA" w:rsidP="00415A7D">
      <w:pPr>
        <w:autoSpaceDE w:val="0"/>
        <w:autoSpaceDN w:val="0"/>
        <w:adjustRightInd w:val="0"/>
        <w:ind w:firstLine="709"/>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b)</w:t>
      </w:r>
      <w:r w:rsidR="00415A7D" w:rsidRPr="00CC44DF">
        <w:rPr>
          <w:rFonts w:ascii="Times New Roman" w:eastAsia="Times New Roman" w:hAnsi="Times New Roman" w:cs="Times New Roman"/>
          <w:sz w:val="28"/>
          <w:szCs w:val="28"/>
          <w:lang w:val="vi-VN"/>
        </w:rPr>
        <w:t xml:space="preserve"> Kết quả thử độc tính </w:t>
      </w:r>
      <w:r w:rsidR="00415A7D" w:rsidRPr="00AD54E6">
        <w:rPr>
          <w:rFonts w:ascii="Times New Roman" w:eastAsia="Times New Roman" w:hAnsi="Times New Roman" w:cs="Times New Roman"/>
          <w:sz w:val="28"/>
          <w:szCs w:val="28"/>
          <w:lang w:val="vi-VN"/>
        </w:rPr>
        <w:t>bán trường diễn</w:t>
      </w:r>
      <w:r w:rsidR="00415A7D" w:rsidRPr="00CC44DF">
        <w:rPr>
          <w:rFonts w:ascii="Times New Roman" w:eastAsia="Times New Roman" w:hAnsi="Times New Roman" w:cs="Times New Roman"/>
          <w:sz w:val="28"/>
          <w:szCs w:val="28"/>
          <w:lang w:val="vi-VN"/>
        </w:rPr>
        <w:t xml:space="preserve"> trong trường hợp bài thuốc</w:t>
      </w:r>
      <w:r w:rsidR="00415A7D" w:rsidRPr="00AD54E6">
        <w:rPr>
          <w:rFonts w:ascii="Times New Roman" w:eastAsia="Times New Roman" w:hAnsi="Times New Roman" w:cs="Times New Roman"/>
          <w:sz w:val="28"/>
          <w:szCs w:val="28"/>
          <w:lang w:val="vi-VN"/>
        </w:rPr>
        <w:t xml:space="preserve"> có</w:t>
      </w:r>
      <w:r w:rsidR="00415A7D" w:rsidRPr="00CC44DF">
        <w:rPr>
          <w:rFonts w:ascii="Times New Roman" w:eastAsia="Times New Roman" w:hAnsi="Times New Roman" w:cs="Times New Roman"/>
          <w:sz w:val="28"/>
          <w:szCs w:val="28"/>
          <w:lang w:val="vi-VN"/>
        </w:rPr>
        <w:t xml:space="preserve"> thêm thành phần</w:t>
      </w:r>
      <w:r w:rsidR="00415A7D" w:rsidRPr="00AD54E6">
        <w:rPr>
          <w:rFonts w:ascii="Times New Roman" w:eastAsia="Times New Roman" w:hAnsi="Times New Roman" w:cs="Times New Roman"/>
          <w:sz w:val="28"/>
          <w:szCs w:val="28"/>
          <w:lang w:val="vi-VN"/>
        </w:rPr>
        <w:t xml:space="preserve"> dược liệu thuộc danh mục dược liệu độc do Bộ trưởng Bộ Y tế ban hành</w:t>
      </w:r>
      <w:r w:rsidR="00415A7D" w:rsidRPr="00CC44DF">
        <w:rPr>
          <w:rFonts w:ascii="Times New Roman" w:eastAsia="Times New Roman" w:hAnsi="Times New Roman" w:cs="Times New Roman"/>
          <w:sz w:val="28"/>
          <w:szCs w:val="28"/>
          <w:lang w:val="vi-VN"/>
        </w:rPr>
        <w:t>.</w:t>
      </w:r>
    </w:p>
    <w:p w14:paraId="6100858D" w14:textId="64693578" w:rsidR="007045AA" w:rsidRPr="00CC44DF" w:rsidRDefault="00481637" w:rsidP="007045AA">
      <w:pPr>
        <w:autoSpaceDE w:val="0"/>
        <w:autoSpaceDN w:val="0"/>
        <w:adjustRightInd w:val="0"/>
        <w:ind w:firstLine="709"/>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12</w:t>
      </w:r>
      <w:r w:rsidR="00002785" w:rsidRPr="00CC44DF">
        <w:rPr>
          <w:rFonts w:ascii="Times New Roman" w:eastAsia="Times New Roman" w:hAnsi="Times New Roman" w:cs="Times New Roman"/>
          <w:sz w:val="28"/>
          <w:szCs w:val="28"/>
          <w:lang w:val="vi-VN"/>
        </w:rPr>
        <w:t xml:space="preserve">. Đối với </w:t>
      </w:r>
      <w:r w:rsidRPr="00CC44DF">
        <w:rPr>
          <w:rFonts w:ascii="Times New Roman" w:eastAsia="Times New Roman" w:hAnsi="Times New Roman" w:cs="Times New Roman"/>
          <w:sz w:val="28"/>
          <w:szCs w:val="28"/>
          <w:lang w:val="vi-VN"/>
        </w:rPr>
        <w:t xml:space="preserve">thuốc theo </w:t>
      </w:r>
      <w:r w:rsidRPr="00AD54E6">
        <w:rPr>
          <w:rFonts w:ascii="Times New Roman" w:eastAsia="Times New Roman" w:hAnsi="Times New Roman" w:cs="Times New Roman"/>
          <w:sz w:val="28"/>
          <w:szCs w:val="28"/>
          <w:lang w:val="vi-VN"/>
        </w:rPr>
        <w:t>quy định tại</w:t>
      </w:r>
      <w:r w:rsidRPr="00CC44DF">
        <w:rPr>
          <w:rFonts w:ascii="Times New Roman" w:eastAsia="Times New Roman" w:hAnsi="Times New Roman" w:cs="Times New Roman"/>
          <w:sz w:val="28"/>
          <w:szCs w:val="28"/>
          <w:lang w:val="vi-VN"/>
        </w:rPr>
        <w:t xml:space="preserve"> điểm a khoản 2</w:t>
      </w:r>
      <w:r>
        <w:rPr>
          <w:rFonts w:ascii="Times New Roman" w:eastAsia="Times New Roman" w:hAnsi="Times New Roman" w:cs="Times New Roman"/>
          <w:sz w:val="28"/>
          <w:szCs w:val="28"/>
          <w:lang w:val="vi-VN"/>
        </w:rPr>
        <w:t xml:space="preserve"> Điều </w:t>
      </w:r>
      <w:r w:rsidRPr="00CC44DF">
        <w:rPr>
          <w:rFonts w:ascii="Times New Roman" w:eastAsia="Times New Roman" w:hAnsi="Times New Roman" w:cs="Times New Roman"/>
          <w:sz w:val="28"/>
          <w:szCs w:val="28"/>
          <w:lang w:val="vi-VN"/>
        </w:rPr>
        <w:t>10</w:t>
      </w:r>
      <w:r w:rsidRPr="00AD54E6">
        <w:rPr>
          <w:rFonts w:ascii="Times New Roman" w:eastAsia="Times New Roman" w:hAnsi="Times New Roman" w:cs="Times New Roman"/>
          <w:sz w:val="28"/>
          <w:szCs w:val="28"/>
          <w:lang w:val="vi-VN"/>
        </w:rPr>
        <w:t xml:space="preserve"> Thông tư này:</w:t>
      </w:r>
    </w:p>
    <w:p w14:paraId="13A62299" w14:textId="6C106BFB" w:rsidR="007045AA" w:rsidRPr="00CC44DF" w:rsidRDefault="007045AA" w:rsidP="007045AA">
      <w:pPr>
        <w:autoSpaceDE w:val="0"/>
        <w:autoSpaceDN w:val="0"/>
        <w:adjustRightInd w:val="0"/>
        <w:ind w:firstLine="709"/>
        <w:jc w:val="both"/>
        <w:rPr>
          <w:rFonts w:ascii="Times New Roman" w:eastAsia="Times New Roman" w:hAnsi="Times New Roman" w:cs="Times New Roman"/>
          <w:sz w:val="28"/>
          <w:szCs w:val="28"/>
          <w:lang w:val="vi-VN"/>
        </w:rPr>
      </w:pPr>
      <w:r w:rsidRPr="00AD54E6">
        <w:rPr>
          <w:rFonts w:ascii="Times New Roman" w:eastAsia="Times New Roman" w:hAnsi="Times New Roman" w:cs="Times New Roman"/>
          <w:sz w:val="28"/>
          <w:szCs w:val="28"/>
          <w:lang w:val="vi-VN"/>
        </w:rPr>
        <w:t xml:space="preserve">a) Tài liệu về công thức </w:t>
      </w:r>
      <w:r w:rsidRPr="00CC44DF">
        <w:rPr>
          <w:rFonts w:ascii="Times New Roman" w:eastAsia="Times New Roman" w:hAnsi="Times New Roman" w:cs="Times New Roman"/>
          <w:sz w:val="28"/>
          <w:szCs w:val="28"/>
          <w:lang w:val="vi-VN"/>
        </w:rPr>
        <w:t>thuốc xuất xứ</w:t>
      </w:r>
      <w:r w:rsidRPr="00AD54E6">
        <w:rPr>
          <w:rFonts w:ascii="Times New Roman" w:eastAsia="Times New Roman" w:hAnsi="Times New Roman" w:cs="Times New Roman"/>
          <w:sz w:val="28"/>
          <w:szCs w:val="28"/>
          <w:lang w:val="vi-VN"/>
        </w:rPr>
        <w:t>; cách bào chế các thành phần; dạng bào chế, liều dùng;</w:t>
      </w:r>
    </w:p>
    <w:p w14:paraId="678A131C" w14:textId="77777777" w:rsidR="007045AA" w:rsidRPr="00CC44DF" w:rsidRDefault="007045AA" w:rsidP="007045AA">
      <w:pPr>
        <w:autoSpaceDE w:val="0"/>
        <w:autoSpaceDN w:val="0"/>
        <w:adjustRightInd w:val="0"/>
        <w:jc w:val="both"/>
        <w:rPr>
          <w:rFonts w:ascii="Times New Roman" w:eastAsia="Times New Roman" w:hAnsi="Times New Roman" w:cs="Times New Roman"/>
          <w:sz w:val="28"/>
          <w:szCs w:val="28"/>
          <w:lang w:val="vi-VN"/>
        </w:rPr>
      </w:pPr>
      <w:r w:rsidRPr="00AD54E6">
        <w:rPr>
          <w:rFonts w:ascii="Times New Roman" w:eastAsia="Times New Roman" w:hAnsi="Times New Roman" w:cs="Times New Roman"/>
          <w:sz w:val="28"/>
          <w:szCs w:val="28"/>
          <w:lang w:val="vi-VN"/>
        </w:rPr>
        <w:tab/>
        <w:t>b) Tài liệu chứng minh hoặc phân tích, biện giải việc bổ sung chỉ định trên cơ sở tác dụng chính của bài thuốc</w:t>
      </w:r>
      <w:r w:rsidRPr="00CC44DF">
        <w:rPr>
          <w:rFonts w:ascii="Times New Roman" w:eastAsia="Times New Roman" w:hAnsi="Times New Roman" w:cs="Times New Roman"/>
          <w:sz w:val="28"/>
          <w:szCs w:val="28"/>
          <w:lang w:val="vi-VN"/>
        </w:rPr>
        <w:t>.</w:t>
      </w:r>
    </w:p>
    <w:p w14:paraId="023583C8" w14:textId="07D7A814" w:rsidR="0042707A" w:rsidRPr="00AD54E6" w:rsidRDefault="00415A7D" w:rsidP="0042707A">
      <w:pPr>
        <w:tabs>
          <w:tab w:val="left" w:pos="709"/>
        </w:tabs>
        <w:autoSpaceDE w:val="0"/>
        <w:autoSpaceDN w:val="0"/>
        <w:adjustRightInd w:val="0"/>
        <w:ind w:firstLine="709"/>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1</w:t>
      </w:r>
      <w:r w:rsidR="00586C9B" w:rsidRPr="00CC44DF">
        <w:rPr>
          <w:rFonts w:ascii="Times New Roman" w:eastAsia="Times New Roman" w:hAnsi="Times New Roman" w:cs="Times New Roman"/>
          <w:sz w:val="28"/>
          <w:szCs w:val="28"/>
          <w:lang w:val="vi-VN"/>
        </w:rPr>
        <w:t>3</w:t>
      </w:r>
      <w:r w:rsidR="0042707A" w:rsidRPr="00AD54E6">
        <w:rPr>
          <w:rFonts w:ascii="Times New Roman" w:eastAsia="Times New Roman" w:hAnsi="Times New Roman" w:cs="Times New Roman"/>
          <w:sz w:val="28"/>
          <w:szCs w:val="28"/>
          <w:lang w:val="vi-VN"/>
        </w:rPr>
        <w:t xml:space="preserve">. Đối với các thuốc sử dụng điều trị tại các cơ sở khám bệnh, chữa bệnh </w:t>
      </w:r>
      <w:r w:rsidR="00703A8A" w:rsidRPr="00CC44DF">
        <w:rPr>
          <w:rFonts w:ascii="Times New Roman" w:eastAsia="Times New Roman" w:hAnsi="Times New Roman" w:cs="Times New Roman"/>
          <w:sz w:val="28"/>
          <w:szCs w:val="28"/>
          <w:lang w:val="vi-VN"/>
        </w:rPr>
        <w:t xml:space="preserve">theo </w:t>
      </w:r>
      <w:r w:rsidR="0042707A" w:rsidRPr="00AD54E6">
        <w:rPr>
          <w:rFonts w:ascii="Times New Roman" w:eastAsia="Times New Roman" w:hAnsi="Times New Roman" w:cs="Times New Roman"/>
          <w:sz w:val="28"/>
          <w:szCs w:val="28"/>
          <w:lang w:val="vi-VN"/>
        </w:rPr>
        <w:t>quy địn</w:t>
      </w:r>
      <w:r w:rsidR="007F7F93" w:rsidRPr="00AD54E6">
        <w:rPr>
          <w:rFonts w:ascii="Times New Roman" w:eastAsia="Times New Roman" w:hAnsi="Times New Roman" w:cs="Times New Roman"/>
          <w:sz w:val="28"/>
          <w:szCs w:val="28"/>
          <w:lang w:val="vi-VN"/>
        </w:rPr>
        <w:t>h tại</w:t>
      </w:r>
      <w:r w:rsidR="007F7F93" w:rsidRPr="00CC44DF">
        <w:rPr>
          <w:rFonts w:ascii="Times New Roman" w:eastAsia="Times New Roman" w:hAnsi="Times New Roman" w:cs="Times New Roman"/>
          <w:sz w:val="28"/>
          <w:szCs w:val="28"/>
          <w:lang w:val="vi-VN"/>
        </w:rPr>
        <w:t xml:space="preserve"> </w:t>
      </w:r>
      <w:r w:rsidR="00586C9B" w:rsidRPr="00CC44DF">
        <w:rPr>
          <w:rFonts w:ascii="Times New Roman" w:eastAsia="Times New Roman" w:hAnsi="Times New Roman" w:cs="Times New Roman"/>
          <w:sz w:val="28"/>
          <w:szCs w:val="28"/>
          <w:lang w:val="vi-VN"/>
        </w:rPr>
        <w:t>điểm b</w:t>
      </w:r>
      <w:r w:rsidR="00703A8A" w:rsidRPr="00CC44DF">
        <w:rPr>
          <w:rFonts w:ascii="Times New Roman" w:eastAsia="Times New Roman" w:hAnsi="Times New Roman" w:cs="Times New Roman"/>
          <w:sz w:val="28"/>
          <w:szCs w:val="28"/>
          <w:lang w:val="vi-VN"/>
        </w:rPr>
        <w:t xml:space="preserve"> </w:t>
      </w:r>
      <w:r w:rsidR="007F7F93" w:rsidRPr="00CC44DF">
        <w:rPr>
          <w:rFonts w:ascii="Times New Roman" w:eastAsia="Times New Roman" w:hAnsi="Times New Roman" w:cs="Times New Roman"/>
          <w:sz w:val="28"/>
          <w:szCs w:val="28"/>
          <w:lang w:val="vi-VN"/>
        </w:rPr>
        <w:t xml:space="preserve">khoản </w:t>
      </w:r>
      <w:r w:rsidR="00586C9B" w:rsidRPr="00CC44DF">
        <w:rPr>
          <w:rFonts w:ascii="Times New Roman" w:eastAsia="Times New Roman" w:hAnsi="Times New Roman" w:cs="Times New Roman"/>
          <w:sz w:val="28"/>
          <w:szCs w:val="28"/>
          <w:lang w:val="vi-VN"/>
        </w:rPr>
        <w:t>2</w:t>
      </w:r>
      <w:r w:rsidR="00586C9B">
        <w:rPr>
          <w:rFonts w:ascii="Times New Roman" w:eastAsia="Times New Roman" w:hAnsi="Times New Roman" w:cs="Times New Roman"/>
          <w:sz w:val="28"/>
          <w:szCs w:val="28"/>
          <w:lang w:val="vi-VN"/>
        </w:rPr>
        <w:t xml:space="preserve"> Điều </w:t>
      </w:r>
      <w:r w:rsidR="00586C9B" w:rsidRPr="00CC44DF">
        <w:rPr>
          <w:rFonts w:ascii="Times New Roman" w:eastAsia="Times New Roman" w:hAnsi="Times New Roman" w:cs="Times New Roman"/>
          <w:sz w:val="28"/>
          <w:szCs w:val="28"/>
          <w:lang w:val="vi-VN"/>
        </w:rPr>
        <w:t>10</w:t>
      </w:r>
      <w:r w:rsidR="0042707A" w:rsidRPr="00AD54E6">
        <w:rPr>
          <w:rFonts w:ascii="Times New Roman" w:eastAsia="Times New Roman" w:hAnsi="Times New Roman" w:cs="Times New Roman"/>
          <w:sz w:val="28"/>
          <w:szCs w:val="28"/>
          <w:lang w:val="vi-VN"/>
        </w:rPr>
        <w:t xml:space="preserve"> Thông tư này:</w:t>
      </w:r>
    </w:p>
    <w:p w14:paraId="5A0D4527" w14:textId="1B14FBDB" w:rsidR="0042707A" w:rsidRPr="00CC44DF" w:rsidRDefault="00AF5689" w:rsidP="0042707A">
      <w:pPr>
        <w:ind w:firstLine="720"/>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a)</w:t>
      </w:r>
      <w:r w:rsidR="0042707A" w:rsidRPr="00CC44DF">
        <w:rPr>
          <w:rFonts w:ascii="Times New Roman" w:eastAsia="Times New Roman" w:hAnsi="Times New Roman" w:cs="Times New Roman"/>
          <w:sz w:val="28"/>
          <w:szCs w:val="28"/>
          <w:lang w:val="vi-VN"/>
        </w:rPr>
        <w:t xml:space="preserve"> Tài liệu </w:t>
      </w:r>
      <w:r w:rsidR="0042707A" w:rsidRPr="00AD54E6">
        <w:rPr>
          <w:rFonts w:ascii="Times New Roman" w:eastAsia="Times New Roman" w:hAnsi="Times New Roman" w:cs="Times New Roman"/>
          <w:sz w:val="28"/>
          <w:szCs w:val="28"/>
          <w:lang w:val="vi-VN"/>
        </w:rPr>
        <w:t>có</w:t>
      </w:r>
      <w:r w:rsidR="0042707A" w:rsidRPr="00CC44DF">
        <w:rPr>
          <w:rFonts w:ascii="Times New Roman" w:eastAsia="Times New Roman" w:hAnsi="Times New Roman" w:cs="Times New Roman"/>
          <w:sz w:val="28"/>
          <w:szCs w:val="28"/>
          <w:lang w:val="vi-VN"/>
        </w:rPr>
        <w:t xml:space="preserve"> đầy đủ thông tin về </w:t>
      </w:r>
      <w:r w:rsidR="0042707A" w:rsidRPr="00AD54E6">
        <w:rPr>
          <w:rFonts w:ascii="Times New Roman" w:eastAsia="Times New Roman" w:hAnsi="Times New Roman" w:cs="Times New Roman"/>
          <w:sz w:val="28"/>
          <w:szCs w:val="28"/>
          <w:lang w:val="vi-VN"/>
        </w:rPr>
        <w:t>đường dùng, liều dùng, quy trình bào chế; có tác dụng, chỉ định thể hiện rõ được thể bệnh y học cổ truyền</w:t>
      </w:r>
      <w:r w:rsidR="00665DE2" w:rsidRPr="00CC44DF">
        <w:rPr>
          <w:rFonts w:ascii="Times New Roman" w:eastAsia="Times New Roman" w:hAnsi="Times New Roman" w:cs="Times New Roman"/>
          <w:sz w:val="28"/>
          <w:szCs w:val="28"/>
          <w:lang w:val="vi-VN"/>
        </w:rPr>
        <w:t xml:space="preserve"> đảm bảo an toàn, hiệu quả;</w:t>
      </w:r>
    </w:p>
    <w:p w14:paraId="20653C82" w14:textId="41CD1290" w:rsidR="0042707A" w:rsidRPr="00CC44DF" w:rsidRDefault="00AF5689" w:rsidP="007045AA">
      <w:pPr>
        <w:ind w:firstLine="720"/>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b)</w:t>
      </w:r>
      <w:r w:rsidR="0042707A" w:rsidRPr="00CC44DF">
        <w:rPr>
          <w:rFonts w:ascii="Times New Roman" w:eastAsia="Times New Roman" w:hAnsi="Times New Roman" w:cs="Times New Roman"/>
          <w:sz w:val="28"/>
          <w:szCs w:val="28"/>
          <w:lang w:val="vi-VN"/>
        </w:rPr>
        <w:t xml:space="preserve"> Văn bản nghiệm thu của</w:t>
      </w:r>
      <w:r w:rsidR="0042707A" w:rsidRPr="00AD54E6">
        <w:rPr>
          <w:rFonts w:ascii="Times New Roman" w:eastAsia="Times New Roman" w:hAnsi="Times New Roman" w:cs="Times New Roman"/>
          <w:sz w:val="28"/>
          <w:szCs w:val="28"/>
          <w:lang w:val="vi-VN"/>
        </w:rPr>
        <w:t xml:space="preserve"> Hội đồng khoa học của cơ sở khám bệnh chữa bệnh</w:t>
      </w:r>
      <w:r w:rsidR="0042707A" w:rsidRPr="00CC44DF">
        <w:rPr>
          <w:rFonts w:ascii="Times New Roman" w:eastAsia="Times New Roman" w:hAnsi="Times New Roman" w:cs="Times New Roman"/>
          <w:sz w:val="28"/>
          <w:szCs w:val="28"/>
          <w:lang w:val="vi-VN"/>
        </w:rPr>
        <w:t>.</w:t>
      </w:r>
    </w:p>
    <w:p w14:paraId="5C459FA6" w14:textId="3FD3294D" w:rsidR="00AE34E3" w:rsidRPr="005F66C6" w:rsidRDefault="00B107B7" w:rsidP="00FC6DD9">
      <w:pPr>
        <w:ind w:firstLine="720"/>
        <w:jc w:val="both"/>
        <w:rPr>
          <w:rFonts w:ascii="Times New Roman" w:eastAsia="Times New Roman" w:hAnsi="Times New Roman" w:cs="Times New Roman"/>
          <w:b/>
          <w:sz w:val="28"/>
          <w:szCs w:val="28"/>
          <w:lang w:val="it-IT"/>
        </w:rPr>
      </w:pPr>
      <w:r>
        <w:rPr>
          <w:rFonts w:ascii="Times New Roman" w:eastAsia="Times New Roman" w:hAnsi="Times New Roman" w:cs="Times New Roman"/>
          <w:b/>
          <w:sz w:val="28"/>
          <w:szCs w:val="28"/>
          <w:lang w:val="it-IT"/>
        </w:rPr>
        <w:t>Điều 14</w:t>
      </w:r>
      <w:r w:rsidR="00AE34E3" w:rsidRPr="005F66C6">
        <w:rPr>
          <w:rFonts w:ascii="Times New Roman" w:eastAsia="Times New Roman" w:hAnsi="Times New Roman" w:cs="Times New Roman"/>
          <w:b/>
          <w:sz w:val="28"/>
          <w:szCs w:val="28"/>
          <w:lang w:val="it-IT"/>
        </w:rPr>
        <w:t>. Các trường hợp thuốc cổ truyền phải tiếp tục theo dõi an toàn, hiệu quả sau khi được cấp giấy đăng ký lưu hành</w:t>
      </w:r>
    </w:p>
    <w:p w14:paraId="7FC72500" w14:textId="77777777" w:rsidR="0042707A" w:rsidRDefault="00AE34E3" w:rsidP="0042707A">
      <w:pPr>
        <w:numPr>
          <w:ilvl w:val="0"/>
          <w:numId w:val="11"/>
        </w:numPr>
        <w:tabs>
          <w:tab w:val="left" w:pos="993"/>
        </w:tabs>
        <w:ind w:left="0" w:firstLine="720"/>
        <w:jc w:val="both"/>
        <w:rPr>
          <w:rFonts w:ascii="Times New Roman" w:eastAsia="Times New Roman" w:hAnsi="Times New Roman" w:cs="Times New Roman"/>
          <w:sz w:val="28"/>
          <w:szCs w:val="28"/>
          <w:lang w:val="it-IT"/>
        </w:rPr>
      </w:pPr>
      <w:r w:rsidRPr="005F66C6">
        <w:rPr>
          <w:rFonts w:ascii="Times New Roman" w:eastAsia="Times New Roman" w:hAnsi="Times New Roman" w:cs="Times New Roman"/>
          <w:sz w:val="28"/>
          <w:szCs w:val="28"/>
          <w:lang w:val="it-IT"/>
        </w:rPr>
        <w:t>Thuốc cổ truyền đề nghị cấp giấy đăng ký lưu hành phải tiếp tục theo dõi an toàn, hiệu quả bao gồm:</w:t>
      </w:r>
    </w:p>
    <w:p w14:paraId="2DB28B29" w14:textId="3949DDAF" w:rsidR="0042707A" w:rsidRPr="000950DD" w:rsidRDefault="0042707A" w:rsidP="00F7454F">
      <w:pPr>
        <w:tabs>
          <w:tab w:val="left" w:pos="993"/>
        </w:tabs>
        <w:ind w:firstLine="709"/>
        <w:jc w:val="both"/>
        <w:rPr>
          <w:rFonts w:ascii="Times New Roman" w:eastAsia="Times New Roman" w:hAnsi="Times New Roman" w:cs="Times New Roman"/>
          <w:sz w:val="28"/>
          <w:szCs w:val="28"/>
          <w:lang w:val="it-IT"/>
        </w:rPr>
      </w:pPr>
      <w:r w:rsidRPr="000950DD">
        <w:rPr>
          <w:rFonts w:ascii="Times New Roman" w:eastAsia="Times New Roman" w:hAnsi="Times New Roman" w:cs="Times New Roman"/>
          <w:sz w:val="28"/>
          <w:szCs w:val="28"/>
          <w:lang w:val="it-IT"/>
        </w:rPr>
        <w:t xml:space="preserve">a) </w:t>
      </w:r>
      <w:r w:rsidR="00AE34E3" w:rsidRPr="000950DD">
        <w:rPr>
          <w:rFonts w:ascii="Times New Roman" w:eastAsia="Times New Roman" w:hAnsi="Times New Roman" w:cs="Times New Roman"/>
          <w:sz w:val="28"/>
          <w:szCs w:val="28"/>
          <w:lang w:val="it-IT"/>
        </w:rPr>
        <w:t xml:space="preserve">Thuốc cổ truyền có chứa dược liệu độc thuộc danh mục dược liệu có độc tính nguồn gốc khoáng vật tại Phụ lục III và các dược liệu độc không đánh dấu sao (*) thuộc danh mục dược liệu có độc tính nguồn gốc thực vật, động vật </w:t>
      </w:r>
      <w:r w:rsidR="00AE34E3" w:rsidRPr="000950DD">
        <w:rPr>
          <w:rFonts w:ascii="Times New Roman" w:eastAsia="Times New Roman" w:hAnsi="Times New Roman" w:cs="Times New Roman"/>
          <w:sz w:val="28"/>
          <w:szCs w:val="28"/>
          <w:lang w:val="it-IT"/>
        </w:rPr>
        <w:lastRenderedPageBreak/>
        <w:t>tại Phụ lục I và Phụ lục II ban hà</w:t>
      </w:r>
      <w:r w:rsidR="00B75D0D" w:rsidRPr="000950DD">
        <w:rPr>
          <w:rFonts w:ascii="Times New Roman" w:eastAsia="Times New Roman" w:hAnsi="Times New Roman" w:cs="Times New Roman"/>
          <w:sz w:val="28"/>
          <w:szCs w:val="28"/>
          <w:lang w:val="it-IT"/>
        </w:rPr>
        <w:t>nh kèm theo Thô</w:t>
      </w:r>
      <w:r w:rsidR="005E78C7">
        <w:rPr>
          <w:rFonts w:ascii="Times New Roman" w:eastAsia="Times New Roman" w:hAnsi="Times New Roman" w:cs="Times New Roman"/>
          <w:sz w:val="28"/>
          <w:szCs w:val="28"/>
          <w:lang w:val="it-IT"/>
        </w:rPr>
        <w:t xml:space="preserve">ng tư số 13/2024/TT-BYT ngày 26 tháng 8 năm </w:t>
      </w:r>
      <w:r w:rsidR="00B75D0D" w:rsidRPr="000950DD">
        <w:rPr>
          <w:rFonts w:ascii="Times New Roman" w:eastAsia="Times New Roman" w:hAnsi="Times New Roman" w:cs="Times New Roman"/>
          <w:sz w:val="28"/>
          <w:szCs w:val="28"/>
          <w:lang w:val="it-IT"/>
        </w:rPr>
        <w:t>2024</w:t>
      </w:r>
      <w:r w:rsidR="00AE34E3" w:rsidRPr="000950DD">
        <w:rPr>
          <w:rFonts w:ascii="Times New Roman" w:eastAsia="Times New Roman" w:hAnsi="Times New Roman" w:cs="Times New Roman"/>
          <w:sz w:val="28"/>
          <w:szCs w:val="28"/>
          <w:lang w:val="it-IT"/>
        </w:rPr>
        <w:t xml:space="preserve"> của Bộ trưởng Bộ Y tế ban hành Danh mục dược liệu độc làm thuốc;</w:t>
      </w:r>
    </w:p>
    <w:p w14:paraId="2E2797C7" w14:textId="50A6370C" w:rsidR="00AE34E3" w:rsidRPr="005F66C6" w:rsidRDefault="0042707A" w:rsidP="0042707A">
      <w:pPr>
        <w:tabs>
          <w:tab w:val="left" w:pos="993"/>
        </w:tabs>
        <w:ind w:firstLine="709"/>
        <w:jc w:val="both"/>
        <w:rPr>
          <w:rFonts w:ascii="Times New Roman" w:eastAsia="Times New Roman" w:hAnsi="Times New Roman" w:cs="Times New Roman"/>
          <w:sz w:val="28"/>
          <w:szCs w:val="28"/>
          <w:lang w:val="it-IT"/>
        </w:rPr>
      </w:pPr>
      <w:r>
        <w:rPr>
          <w:rFonts w:ascii="Times New Roman" w:eastAsia="Times New Roman" w:hAnsi="Times New Roman" w:cs="Times New Roman"/>
          <w:sz w:val="28"/>
          <w:szCs w:val="28"/>
          <w:lang w:val="it-IT"/>
        </w:rPr>
        <w:t>b</w:t>
      </w:r>
      <w:r w:rsidRPr="0004534A">
        <w:rPr>
          <w:rFonts w:ascii="Times New Roman" w:eastAsia="Times New Roman" w:hAnsi="Times New Roman" w:cs="Times New Roman"/>
          <w:sz w:val="28"/>
          <w:szCs w:val="28"/>
          <w:lang w:val="it-IT"/>
        </w:rPr>
        <w:t xml:space="preserve">) </w:t>
      </w:r>
      <w:r w:rsidR="00AE34E3" w:rsidRPr="0004534A">
        <w:rPr>
          <w:rFonts w:ascii="Times New Roman" w:eastAsia="Times New Roman" w:hAnsi="Times New Roman" w:cs="Times New Roman"/>
          <w:sz w:val="28"/>
          <w:szCs w:val="28"/>
          <w:lang w:val="it-IT"/>
        </w:rPr>
        <w:t xml:space="preserve">Thuốc cổ truyền chưa có đầy đủ dữ liệu lâm sàng bảo đảm an toàn, hiệu quả, thuốc được miễn một số giai đoạn thử lâm sàng theo quy định tại </w:t>
      </w:r>
      <w:r w:rsidR="0004534A" w:rsidRPr="0004534A">
        <w:rPr>
          <w:rFonts w:ascii="Times New Roman" w:eastAsia="Times New Roman" w:hAnsi="Times New Roman" w:cs="Times New Roman"/>
          <w:sz w:val="28"/>
          <w:szCs w:val="28"/>
          <w:lang w:val="it-IT"/>
        </w:rPr>
        <w:t>Điều 10</w:t>
      </w:r>
      <w:r w:rsidR="00FA700A" w:rsidRPr="0004534A">
        <w:rPr>
          <w:rFonts w:ascii="Times New Roman" w:eastAsia="Times New Roman" w:hAnsi="Times New Roman" w:cs="Times New Roman"/>
          <w:sz w:val="28"/>
          <w:szCs w:val="28"/>
          <w:lang w:val="it-IT"/>
        </w:rPr>
        <w:t xml:space="preserve"> </w:t>
      </w:r>
      <w:r w:rsidR="00AE34E3" w:rsidRPr="0004534A">
        <w:rPr>
          <w:rFonts w:ascii="Times New Roman" w:eastAsia="Times New Roman" w:hAnsi="Times New Roman" w:cs="Times New Roman"/>
          <w:sz w:val="28"/>
          <w:szCs w:val="28"/>
          <w:lang w:val="it-IT"/>
        </w:rPr>
        <w:t>Thông tư này.</w:t>
      </w:r>
    </w:p>
    <w:p w14:paraId="3208B134" w14:textId="77777777" w:rsidR="00794C76" w:rsidRPr="00FA700A" w:rsidRDefault="00AE34E3" w:rsidP="00FA700A">
      <w:pPr>
        <w:tabs>
          <w:tab w:val="left" w:pos="993"/>
        </w:tabs>
        <w:ind w:firstLine="709"/>
        <w:jc w:val="both"/>
        <w:rPr>
          <w:rFonts w:ascii="Times New Roman" w:eastAsia="Times New Roman" w:hAnsi="Times New Roman" w:cs="Times New Roman"/>
          <w:sz w:val="28"/>
          <w:szCs w:val="28"/>
          <w:lang w:val="it-IT"/>
        </w:rPr>
      </w:pPr>
      <w:r w:rsidRPr="00FA700A">
        <w:rPr>
          <w:rFonts w:ascii="Times New Roman" w:eastAsia="Times New Roman" w:hAnsi="Times New Roman" w:cs="Times New Roman"/>
          <w:sz w:val="28"/>
          <w:szCs w:val="28"/>
          <w:lang w:val="it-IT"/>
        </w:rPr>
        <w:t>2. Thuốc cổ truyền đề nghị gia hạn giấy đăng ký lưu hành</w:t>
      </w:r>
      <w:r w:rsidR="00794C76" w:rsidRPr="00FA700A">
        <w:rPr>
          <w:rFonts w:ascii="Times New Roman" w:eastAsia="Times New Roman" w:hAnsi="Times New Roman" w:cs="Times New Roman"/>
          <w:sz w:val="28"/>
          <w:szCs w:val="28"/>
          <w:lang w:val="it-IT"/>
        </w:rPr>
        <w:t>:</w:t>
      </w:r>
    </w:p>
    <w:p w14:paraId="60BEC6B8" w14:textId="4DE59B75" w:rsidR="00794C76" w:rsidRDefault="003E32B4" w:rsidP="00FA700A">
      <w:pPr>
        <w:tabs>
          <w:tab w:val="left" w:pos="993"/>
        </w:tabs>
        <w:ind w:firstLine="709"/>
        <w:jc w:val="both"/>
        <w:rPr>
          <w:rFonts w:ascii="Times New Roman" w:eastAsia="Times New Roman" w:hAnsi="Times New Roman" w:cs="Times New Roman"/>
          <w:sz w:val="28"/>
          <w:szCs w:val="28"/>
          <w:lang w:val="it-IT"/>
        </w:rPr>
      </w:pPr>
      <w:r>
        <w:rPr>
          <w:rFonts w:ascii="Times New Roman" w:eastAsia="Times New Roman" w:hAnsi="Times New Roman" w:cs="Times New Roman"/>
          <w:sz w:val="28"/>
          <w:szCs w:val="28"/>
          <w:lang w:val="it-IT"/>
        </w:rPr>
        <w:t xml:space="preserve">a) </w:t>
      </w:r>
      <w:r w:rsidR="00794C76" w:rsidRPr="00FA700A">
        <w:rPr>
          <w:rFonts w:ascii="Times New Roman" w:eastAsia="Times New Roman" w:hAnsi="Times New Roman" w:cs="Times New Roman"/>
          <w:sz w:val="28"/>
          <w:szCs w:val="28"/>
          <w:lang w:val="it-IT"/>
        </w:rPr>
        <w:t>Thuốc cổ truyền</w:t>
      </w:r>
      <w:r w:rsidR="00AE34E3" w:rsidRPr="00FA700A">
        <w:rPr>
          <w:rFonts w:ascii="Times New Roman" w:eastAsia="Times New Roman" w:hAnsi="Times New Roman" w:cs="Times New Roman"/>
          <w:sz w:val="28"/>
          <w:szCs w:val="28"/>
          <w:lang w:val="it-IT"/>
        </w:rPr>
        <w:t xml:space="preserve"> </w:t>
      </w:r>
      <w:r w:rsidR="00794C76" w:rsidRPr="00FA700A">
        <w:rPr>
          <w:rFonts w:ascii="Times New Roman" w:eastAsia="Times New Roman" w:hAnsi="Times New Roman" w:cs="Times New Roman"/>
          <w:sz w:val="28"/>
          <w:szCs w:val="28"/>
          <w:lang w:val="it-IT"/>
        </w:rPr>
        <w:t xml:space="preserve">gia hạn </w:t>
      </w:r>
      <w:r w:rsidR="00AE34E3" w:rsidRPr="00FA700A">
        <w:rPr>
          <w:rFonts w:ascii="Times New Roman" w:eastAsia="Times New Roman" w:hAnsi="Times New Roman" w:cs="Times New Roman"/>
          <w:sz w:val="28"/>
          <w:szCs w:val="28"/>
          <w:lang w:val="it-IT"/>
        </w:rPr>
        <w:t>phải tiếp tục theo dõi an toàn, hiệu quả khi chưa có đầy đủ dữ liệu lâm sàng bảo đảm an toàn, hiệu quả theo quy định về thử thuốc trên lâm sàng.</w:t>
      </w:r>
    </w:p>
    <w:p w14:paraId="7C89A700" w14:textId="47D8A07D" w:rsidR="003E32B4" w:rsidRPr="000031B2" w:rsidRDefault="003E32B4" w:rsidP="00FA700A">
      <w:pPr>
        <w:tabs>
          <w:tab w:val="left" w:pos="993"/>
        </w:tabs>
        <w:ind w:firstLine="709"/>
        <w:jc w:val="both"/>
        <w:rPr>
          <w:rFonts w:ascii="Times New Roman" w:eastAsia="Times New Roman" w:hAnsi="Times New Roman" w:cs="Times New Roman"/>
          <w:sz w:val="28"/>
          <w:szCs w:val="28"/>
          <w:lang w:val="it-IT"/>
        </w:rPr>
      </w:pPr>
      <w:r w:rsidRPr="000031B2">
        <w:rPr>
          <w:rFonts w:ascii="Times New Roman" w:eastAsia="Times New Roman" w:hAnsi="Times New Roman" w:cs="Times New Roman"/>
          <w:sz w:val="28"/>
          <w:szCs w:val="28"/>
          <w:lang w:val="it-IT"/>
        </w:rPr>
        <w:t>b) Thuốc cổ truyền gia hạn chưa có tài liệu chứng minh nguồn gốc xuất xứ theo đề xuất của Hội đồng tư vấn cấp Giấy đăng ký lưu hành thuốc, nguyên liệu làm thuốc.</w:t>
      </w:r>
    </w:p>
    <w:p w14:paraId="55731A2D" w14:textId="0BBB5D1A" w:rsidR="00AE34E3" w:rsidRPr="00FA700A" w:rsidRDefault="00B107B7" w:rsidP="00FC6DD9">
      <w:pPr>
        <w:ind w:firstLine="720"/>
        <w:jc w:val="both"/>
        <w:rPr>
          <w:rFonts w:ascii="Times New Roman" w:eastAsia="Times New Roman" w:hAnsi="Times New Roman" w:cs="Times New Roman"/>
          <w:b/>
          <w:sz w:val="28"/>
          <w:szCs w:val="28"/>
          <w:lang w:val="es-ES"/>
        </w:rPr>
      </w:pPr>
      <w:r>
        <w:rPr>
          <w:rFonts w:ascii="Times New Roman" w:eastAsia="Times New Roman" w:hAnsi="Times New Roman" w:cs="Times New Roman"/>
          <w:b/>
          <w:sz w:val="28"/>
          <w:szCs w:val="28"/>
          <w:lang w:val="es-ES"/>
        </w:rPr>
        <w:t>Điều 15</w:t>
      </w:r>
      <w:r w:rsidR="00AE34E3" w:rsidRPr="00FA700A">
        <w:rPr>
          <w:rFonts w:ascii="Times New Roman" w:eastAsia="Times New Roman" w:hAnsi="Times New Roman" w:cs="Times New Roman"/>
          <w:b/>
          <w:sz w:val="28"/>
          <w:szCs w:val="28"/>
          <w:lang w:val="es-ES"/>
        </w:rPr>
        <w:t xml:space="preserve">. </w:t>
      </w:r>
      <w:r w:rsidR="00A9602A" w:rsidRPr="00CC44DF">
        <w:rPr>
          <w:rFonts w:ascii="Times New Roman" w:eastAsia="Times New Roman" w:hAnsi="Times New Roman" w:cs="Times New Roman"/>
          <w:b/>
          <w:sz w:val="28"/>
          <w:szCs w:val="28"/>
          <w:lang w:val="it-IT"/>
        </w:rPr>
        <w:t>Quy định về báo cáo, theo dõi, đánh giá an toàn, hiệu quả</w:t>
      </w:r>
    </w:p>
    <w:p w14:paraId="0F418CBD" w14:textId="77777777" w:rsidR="00A9602A" w:rsidRPr="00CC44DF" w:rsidRDefault="00A9602A" w:rsidP="00A9602A">
      <w:pPr>
        <w:ind w:firstLine="720"/>
        <w:jc w:val="both"/>
        <w:rPr>
          <w:rFonts w:ascii="Times New Roman" w:eastAsia="Times New Roman" w:hAnsi="Times New Roman" w:cs="Times New Roman"/>
          <w:bCs/>
          <w:sz w:val="28"/>
          <w:szCs w:val="28"/>
          <w:lang w:val="es-ES"/>
        </w:rPr>
      </w:pPr>
      <w:r w:rsidRPr="00CC44DF">
        <w:rPr>
          <w:rFonts w:ascii="Times New Roman" w:eastAsia="Times New Roman" w:hAnsi="Times New Roman" w:cs="Times New Roman"/>
          <w:bCs/>
          <w:sz w:val="28"/>
          <w:szCs w:val="28"/>
          <w:lang w:val="es-ES"/>
        </w:rPr>
        <w:t>1. Cơ sở kinh doanh dược, cơ sở khám bệnh, chữa bệnh phải thực hiện việc theo dõi, giám sát, thu thập, tổng hợp, đánh giá và báo cáo cơ quan có thẩm quyền thông tin các trường hợp phản ứng có hại của thuốc theo quy định tại Điều 77, Điều 78 Luật Dược, các hướng dẫn quốc gia về cảnh giác dược do Bộ Y tế ban hành và các quy định có liên quan.</w:t>
      </w:r>
    </w:p>
    <w:p w14:paraId="60C0F398" w14:textId="77777777" w:rsidR="00A9602A" w:rsidRPr="00CC44DF" w:rsidRDefault="00A9602A" w:rsidP="00A9602A">
      <w:pPr>
        <w:ind w:firstLine="720"/>
        <w:jc w:val="both"/>
        <w:rPr>
          <w:rFonts w:ascii="Times New Roman" w:eastAsia="Times New Roman" w:hAnsi="Times New Roman" w:cs="Times New Roman"/>
          <w:bCs/>
          <w:sz w:val="28"/>
          <w:szCs w:val="28"/>
          <w:lang w:val="es-ES"/>
        </w:rPr>
      </w:pPr>
      <w:r w:rsidRPr="00CC44DF">
        <w:rPr>
          <w:rFonts w:ascii="Times New Roman" w:eastAsia="Times New Roman" w:hAnsi="Times New Roman" w:cs="Times New Roman"/>
          <w:bCs/>
          <w:sz w:val="28"/>
          <w:szCs w:val="28"/>
          <w:lang w:val="es-ES"/>
        </w:rPr>
        <w:t>2. Cơ sở đăng ký thuốc phải báo cáo an toàn hiệu quả của thuốc trong quá trình lưu hành:</w:t>
      </w:r>
    </w:p>
    <w:p w14:paraId="654DEC40" w14:textId="2F57A57E" w:rsidR="00A9602A" w:rsidRPr="0004534A" w:rsidRDefault="00A9602A" w:rsidP="00A9602A">
      <w:pPr>
        <w:ind w:firstLine="720"/>
        <w:jc w:val="both"/>
        <w:rPr>
          <w:rFonts w:ascii="Times New Roman" w:eastAsia="Times New Roman" w:hAnsi="Times New Roman" w:cs="Times New Roman"/>
          <w:bCs/>
          <w:sz w:val="28"/>
          <w:szCs w:val="28"/>
          <w:lang w:val="es-ES"/>
        </w:rPr>
      </w:pPr>
      <w:r w:rsidRPr="00CC44DF">
        <w:rPr>
          <w:rFonts w:ascii="Times New Roman" w:eastAsia="Times New Roman" w:hAnsi="Times New Roman" w:cs="Times New Roman"/>
          <w:bCs/>
          <w:sz w:val="28"/>
          <w:szCs w:val="28"/>
          <w:lang w:val="es-ES"/>
        </w:rPr>
        <w:t xml:space="preserve">a) Định kỳ 06 tháng một lần trong thời hạn giấy đăng ký lưu hành còn hiệu lực gửi về Trung tâm </w:t>
      </w:r>
      <w:r w:rsidRPr="0004534A">
        <w:rPr>
          <w:rFonts w:ascii="Times New Roman" w:eastAsia="Times New Roman" w:hAnsi="Times New Roman" w:cs="Times New Roman"/>
          <w:bCs/>
          <w:sz w:val="28"/>
          <w:szCs w:val="28"/>
          <w:lang w:val="es-ES"/>
        </w:rPr>
        <w:t xml:space="preserve">quốc gia về thông tin thuốc và theo dõi phản ứng có hại của thuốc đối với thuốc cổ truyền được cấp giấy đăng ký lưu hành theo quy định tại </w:t>
      </w:r>
      <w:bookmarkStart w:id="0" w:name="_Hlk185927188"/>
      <w:r w:rsidR="004459F9" w:rsidRPr="0004534A">
        <w:rPr>
          <w:rFonts w:ascii="Times New Roman" w:eastAsia="Times New Roman" w:hAnsi="Times New Roman" w:cs="Times New Roman"/>
          <w:bCs/>
          <w:sz w:val="28"/>
          <w:szCs w:val="28"/>
          <w:lang w:val="es-ES"/>
        </w:rPr>
        <w:t>khoản 2 Điều 6</w:t>
      </w:r>
      <w:r w:rsidRPr="0004534A">
        <w:rPr>
          <w:rFonts w:ascii="Times New Roman" w:eastAsia="Times New Roman" w:hAnsi="Times New Roman" w:cs="Times New Roman"/>
          <w:bCs/>
          <w:sz w:val="28"/>
          <w:szCs w:val="28"/>
          <w:lang w:val="es-ES"/>
        </w:rPr>
        <w:t xml:space="preserve"> Thông tư này </w:t>
      </w:r>
      <w:bookmarkEnd w:id="0"/>
      <w:r w:rsidRPr="0004534A">
        <w:rPr>
          <w:rFonts w:ascii="Times New Roman" w:eastAsia="Times New Roman" w:hAnsi="Times New Roman" w:cs="Times New Roman"/>
          <w:bCs/>
          <w:sz w:val="28"/>
          <w:szCs w:val="28"/>
          <w:lang w:val="es-ES"/>
        </w:rPr>
        <w:t xml:space="preserve">theo </w:t>
      </w:r>
      <w:r w:rsidR="0004534A" w:rsidRPr="0004534A">
        <w:rPr>
          <w:rFonts w:ascii="Times New Roman" w:eastAsia="Times New Roman" w:hAnsi="Times New Roman" w:cs="Times New Roman"/>
          <w:bCs/>
          <w:sz w:val="28"/>
          <w:szCs w:val="28"/>
          <w:lang w:val="es-ES"/>
        </w:rPr>
        <w:t>M</w:t>
      </w:r>
      <w:r w:rsidRPr="0004534A">
        <w:rPr>
          <w:rFonts w:ascii="Times New Roman" w:eastAsia="Times New Roman" w:hAnsi="Times New Roman" w:cs="Times New Roman"/>
          <w:bCs/>
          <w:sz w:val="28"/>
          <w:szCs w:val="28"/>
          <w:lang w:val="es-ES"/>
        </w:rPr>
        <w:t>ẫu số 08A ban hành kèm theo Thông tư này;</w:t>
      </w:r>
    </w:p>
    <w:p w14:paraId="2930904E" w14:textId="12FCC69A" w:rsidR="00A9602A" w:rsidRPr="00FA700A" w:rsidRDefault="00A9602A" w:rsidP="00A9602A">
      <w:pPr>
        <w:ind w:firstLine="720"/>
        <w:jc w:val="both"/>
        <w:rPr>
          <w:rFonts w:ascii="Times New Roman" w:eastAsia="Times New Roman" w:hAnsi="Times New Roman" w:cs="Times New Roman"/>
          <w:sz w:val="28"/>
          <w:szCs w:val="28"/>
          <w:lang w:val="es-ES"/>
        </w:rPr>
      </w:pPr>
      <w:r w:rsidRPr="0004534A">
        <w:rPr>
          <w:rFonts w:ascii="Times New Roman" w:eastAsia="Times New Roman" w:hAnsi="Times New Roman" w:cs="Times New Roman"/>
          <w:bCs/>
          <w:sz w:val="28"/>
          <w:szCs w:val="28"/>
          <w:lang w:val="es-ES"/>
        </w:rPr>
        <w:t>b) Khi nộp hồ sơ đăng ký gia hạn giấy đăng ký lưu hành tại Cục</w:t>
      </w:r>
      <w:r w:rsidR="0004534A" w:rsidRPr="0004534A">
        <w:rPr>
          <w:rFonts w:ascii="Times New Roman" w:eastAsia="Times New Roman" w:hAnsi="Times New Roman" w:cs="Times New Roman"/>
          <w:bCs/>
          <w:sz w:val="28"/>
          <w:szCs w:val="28"/>
          <w:lang w:val="es-ES"/>
        </w:rPr>
        <w:t xml:space="preserve"> Quản lý Y, Dược cổ truyền theo M</w:t>
      </w:r>
      <w:r w:rsidRPr="0004534A">
        <w:rPr>
          <w:rFonts w:ascii="Times New Roman" w:eastAsia="Times New Roman" w:hAnsi="Times New Roman" w:cs="Times New Roman"/>
          <w:bCs/>
          <w:sz w:val="28"/>
          <w:szCs w:val="28"/>
          <w:lang w:val="es-ES"/>
        </w:rPr>
        <w:t>ẫu</w:t>
      </w:r>
      <w:r w:rsidR="000F604D" w:rsidRPr="0004534A">
        <w:rPr>
          <w:rFonts w:ascii="Times New Roman" w:eastAsia="Times New Roman" w:hAnsi="Times New Roman" w:cs="Times New Roman"/>
          <w:bCs/>
          <w:sz w:val="28"/>
          <w:szCs w:val="28"/>
          <w:lang w:val="es-ES"/>
        </w:rPr>
        <w:t xml:space="preserve"> số</w:t>
      </w:r>
      <w:r w:rsidRPr="0004534A">
        <w:rPr>
          <w:rFonts w:ascii="Times New Roman" w:eastAsia="Times New Roman" w:hAnsi="Times New Roman" w:cs="Times New Roman"/>
          <w:bCs/>
          <w:sz w:val="28"/>
          <w:szCs w:val="28"/>
          <w:lang w:val="es-ES"/>
        </w:rPr>
        <w:t xml:space="preserve"> 08C</w:t>
      </w:r>
      <w:r w:rsidRPr="00CC44DF">
        <w:rPr>
          <w:rFonts w:ascii="Times New Roman" w:eastAsia="Times New Roman" w:hAnsi="Times New Roman" w:cs="Times New Roman"/>
          <w:bCs/>
          <w:sz w:val="28"/>
          <w:szCs w:val="28"/>
          <w:lang w:val="es-ES"/>
        </w:rPr>
        <w:t xml:space="preserve"> ban hành kèm theo Thông tư này.</w:t>
      </w:r>
    </w:p>
    <w:p w14:paraId="27AF1578" w14:textId="4EF44041" w:rsidR="00AE34E3" w:rsidRPr="005F66C6" w:rsidRDefault="00B107B7" w:rsidP="00FC6DD9">
      <w:pPr>
        <w:ind w:firstLine="720"/>
        <w:jc w:val="both"/>
        <w:rPr>
          <w:rFonts w:ascii="Times New Roman" w:eastAsia="Times New Roman" w:hAnsi="Times New Roman" w:cs="Times New Roman"/>
          <w:sz w:val="28"/>
          <w:szCs w:val="28"/>
          <w:lang w:val="es-ES"/>
        </w:rPr>
      </w:pPr>
      <w:r>
        <w:rPr>
          <w:rFonts w:ascii="Times New Roman" w:eastAsia="Times New Roman" w:hAnsi="Times New Roman" w:cs="Times New Roman"/>
          <w:b/>
          <w:sz w:val="28"/>
          <w:szCs w:val="28"/>
          <w:lang w:val="es-ES"/>
        </w:rPr>
        <w:t>Điều 16</w:t>
      </w:r>
      <w:r w:rsidR="00AE34E3" w:rsidRPr="005F66C6">
        <w:rPr>
          <w:rFonts w:ascii="Times New Roman" w:eastAsia="Times New Roman" w:hAnsi="Times New Roman" w:cs="Times New Roman"/>
          <w:b/>
          <w:sz w:val="28"/>
          <w:szCs w:val="28"/>
          <w:lang w:val="es-ES"/>
        </w:rPr>
        <w:t>. Yêu cầu về dữ liệu lâm sàng để bảo đảm an toàn, hiệu quả đối với thuốc cổ truyền trong hồ sơ đăng ký lưu hành</w:t>
      </w:r>
    </w:p>
    <w:p w14:paraId="02D776BD" w14:textId="22C64001" w:rsidR="00AE34E3" w:rsidRPr="007C1543" w:rsidRDefault="00AE34E3" w:rsidP="00FC6DD9">
      <w:pPr>
        <w:autoSpaceDE w:val="0"/>
        <w:autoSpaceDN w:val="0"/>
        <w:adjustRightInd w:val="0"/>
        <w:ind w:firstLine="700"/>
        <w:jc w:val="both"/>
        <w:rPr>
          <w:rFonts w:ascii="Times New Roman" w:eastAsia="Times New Roman" w:hAnsi="Times New Roman" w:cs="Times New Roman"/>
          <w:sz w:val="28"/>
          <w:szCs w:val="28"/>
          <w:lang w:val="es-ES"/>
        </w:rPr>
      </w:pPr>
      <w:r w:rsidRPr="005F66C6">
        <w:rPr>
          <w:rFonts w:ascii="Times New Roman" w:eastAsia="Times New Roman" w:hAnsi="Times New Roman" w:cs="Times New Roman"/>
          <w:sz w:val="28"/>
          <w:szCs w:val="28"/>
          <w:lang w:val="vi-VN"/>
        </w:rPr>
        <w:t>1. Yêu cầu về dữ liệu lâm sàng để bảo đảm an toàn, hiệu quả trong hồ sơ đăng ký lưu hành đối với thuốc cổ truyền</w:t>
      </w:r>
      <w:r w:rsidR="00F36CFB" w:rsidRPr="007C1543">
        <w:rPr>
          <w:rFonts w:ascii="Times New Roman" w:eastAsia="Times New Roman" w:hAnsi="Times New Roman" w:cs="Times New Roman"/>
          <w:sz w:val="28"/>
          <w:szCs w:val="28"/>
          <w:lang w:val="es-ES"/>
        </w:rPr>
        <w:t>:</w:t>
      </w:r>
    </w:p>
    <w:p w14:paraId="1EF2D17B" w14:textId="77777777" w:rsidR="00AE34E3" w:rsidRPr="005F66C6" w:rsidRDefault="00AE34E3" w:rsidP="00FC6DD9">
      <w:pPr>
        <w:autoSpaceDE w:val="0"/>
        <w:autoSpaceDN w:val="0"/>
        <w:adjustRightInd w:val="0"/>
        <w:ind w:firstLine="700"/>
        <w:jc w:val="both"/>
        <w:rPr>
          <w:rFonts w:ascii="Times New Roman" w:eastAsia="Times New Roman" w:hAnsi="Times New Roman" w:cs="Times New Roman"/>
          <w:sz w:val="28"/>
          <w:szCs w:val="28"/>
          <w:lang w:val="vi-VN"/>
        </w:rPr>
      </w:pPr>
      <w:r w:rsidRPr="005F66C6">
        <w:rPr>
          <w:rFonts w:ascii="Times New Roman" w:eastAsia="Times New Roman" w:hAnsi="Times New Roman" w:cs="Times New Roman"/>
          <w:sz w:val="28"/>
          <w:szCs w:val="28"/>
          <w:lang w:val="vi-VN"/>
        </w:rPr>
        <w:t>a) Các nghiên cứu lâm sàng của thuốc, các dữ liệu trong hồ sơ lâm sàng phải phù hợp với Hướng dẫn nghiên cứu tiền lâm sàng và lâm sàng thuốc của Bộ Y tế hoặc của tổ chức khác mà Việt Nam công nhận, bao gồm cả: Hướng dẫn nghiên cứu đánh giá an toàn và hiệu quả của thuốc của Tổ chức Y tế Thế giới (Research guidelines for evaluating the safety and efficacy of herbal medicines). Trong trường hợp nghiên cứu được thực hiện trước thời điểm có quy định, hướng dẫn nêu trên về nghiên cứu phát triển thuốc thì được xem xét chấp nhận dữ liệu của nghiên cứu để thẩm định;</w:t>
      </w:r>
    </w:p>
    <w:p w14:paraId="645B2497" w14:textId="77777777" w:rsidR="00AE34E3" w:rsidRPr="005F66C6" w:rsidRDefault="00AE34E3" w:rsidP="00FC6DD9">
      <w:pPr>
        <w:autoSpaceDE w:val="0"/>
        <w:autoSpaceDN w:val="0"/>
        <w:adjustRightInd w:val="0"/>
        <w:ind w:firstLine="700"/>
        <w:jc w:val="both"/>
        <w:rPr>
          <w:rFonts w:ascii="Times New Roman" w:eastAsia="Times New Roman" w:hAnsi="Times New Roman" w:cs="Times New Roman"/>
          <w:sz w:val="28"/>
          <w:szCs w:val="28"/>
          <w:lang w:val="vi-VN"/>
        </w:rPr>
      </w:pPr>
      <w:r w:rsidRPr="005F66C6">
        <w:rPr>
          <w:rFonts w:ascii="Times New Roman" w:eastAsia="Times New Roman" w:hAnsi="Times New Roman" w:cs="Times New Roman"/>
          <w:sz w:val="28"/>
          <w:szCs w:val="28"/>
          <w:lang w:val="vi-VN"/>
        </w:rPr>
        <w:t>b) Thuốc cổ truyền có dữ liệu trích từ các tài liệu sau được chấp nhận là dữ liệu lâm sàng để xem xét tính an toàn, hiệu quả của thuốc:</w:t>
      </w:r>
    </w:p>
    <w:p w14:paraId="17979B96" w14:textId="4A8DF7F2" w:rsidR="00AE34E3" w:rsidRPr="00414635" w:rsidRDefault="00AE34E3" w:rsidP="00FC6DD9">
      <w:pPr>
        <w:autoSpaceDE w:val="0"/>
        <w:autoSpaceDN w:val="0"/>
        <w:adjustRightInd w:val="0"/>
        <w:ind w:firstLine="700"/>
        <w:jc w:val="both"/>
        <w:rPr>
          <w:rFonts w:ascii="Times New Roman" w:eastAsia="Times New Roman" w:hAnsi="Times New Roman" w:cs="Times New Roman"/>
          <w:sz w:val="28"/>
          <w:szCs w:val="28"/>
          <w:lang w:val="vi-VN"/>
        </w:rPr>
      </w:pPr>
      <w:r w:rsidRPr="00414635">
        <w:rPr>
          <w:rFonts w:ascii="Times New Roman" w:eastAsia="Times New Roman" w:hAnsi="Times New Roman" w:cs="Times New Roman"/>
          <w:sz w:val="28"/>
          <w:szCs w:val="28"/>
          <w:lang w:val="vi-VN"/>
        </w:rPr>
        <w:t>- Các chuyên luận liên quan đến tính an toàn, hiệu quả của thuốc</w:t>
      </w:r>
      <w:r w:rsidR="00C92DBA" w:rsidRPr="00CC44DF">
        <w:rPr>
          <w:rFonts w:ascii="Times New Roman" w:eastAsia="Times New Roman" w:hAnsi="Times New Roman" w:cs="Times New Roman"/>
          <w:sz w:val="28"/>
          <w:szCs w:val="28"/>
          <w:lang w:val="vi-VN"/>
        </w:rPr>
        <w:t xml:space="preserve"> cổ truyền</w:t>
      </w:r>
      <w:r w:rsidRPr="00414635">
        <w:rPr>
          <w:rFonts w:ascii="Times New Roman" w:eastAsia="Times New Roman" w:hAnsi="Times New Roman" w:cs="Times New Roman"/>
          <w:sz w:val="28"/>
          <w:szCs w:val="28"/>
          <w:lang w:val="vi-VN"/>
        </w:rPr>
        <w:t xml:space="preserve"> được đề </w:t>
      </w:r>
      <w:r w:rsidR="00204183">
        <w:rPr>
          <w:rFonts w:ascii="Times New Roman" w:eastAsia="Times New Roman" w:hAnsi="Times New Roman" w:cs="Times New Roman"/>
          <w:sz w:val="28"/>
          <w:szCs w:val="28"/>
          <w:lang w:val="vi-VN"/>
        </w:rPr>
        <w:t>cập trong các dược điển hoặ</w:t>
      </w:r>
      <w:r w:rsidR="00204183" w:rsidRPr="00CC44DF">
        <w:rPr>
          <w:rFonts w:ascii="Times New Roman" w:eastAsia="Times New Roman" w:hAnsi="Times New Roman" w:cs="Times New Roman"/>
          <w:sz w:val="28"/>
          <w:szCs w:val="28"/>
          <w:lang w:val="vi-VN"/>
        </w:rPr>
        <w:t>c</w:t>
      </w:r>
      <w:r w:rsidRPr="00414635">
        <w:rPr>
          <w:rFonts w:ascii="Times New Roman" w:eastAsia="Times New Roman" w:hAnsi="Times New Roman" w:cs="Times New Roman"/>
          <w:sz w:val="28"/>
          <w:szCs w:val="28"/>
          <w:lang w:val="vi-VN"/>
        </w:rPr>
        <w:t xml:space="preserve"> các nước trên thế giới. Các chuyên luận này phải có đầy đủ dữ liệu về thử nghiệm lâm sàng;</w:t>
      </w:r>
    </w:p>
    <w:p w14:paraId="2E387E18" w14:textId="766A7817" w:rsidR="00AE34E3" w:rsidRPr="00CC44DF" w:rsidRDefault="00AE34E3" w:rsidP="00FC6DD9">
      <w:pPr>
        <w:autoSpaceDE w:val="0"/>
        <w:autoSpaceDN w:val="0"/>
        <w:adjustRightInd w:val="0"/>
        <w:ind w:firstLine="700"/>
        <w:jc w:val="both"/>
        <w:rPr>
          <w:rFonts w:ascii="Times New Roman" w:eastAsia="Times New Roman" w:hAnsi="Times New Roman" w:cs="Times New Roman"/>
          <w:sz w:val="28"/>
          <w:szCs w:val="28"/>
          <w:lang w:val="vi-VN"/>
        </w:rPr>
      </w:pPr>
      <w:r w:rsidRPr="00414635">
        <w:rPr>
          <w:rFonts w:ascii="Times New Roman" w:eastAsia="Times New Roman" w:hAnsi="Times New Roman" w:cs="Times New Roman"/>
          <w:sz w:val="28"/>
          <w:szCs w:val="28"/>
          <w:lang w:val="vi-VN"/>
        </w:rPr>
        <w:lastRenderedPageBreak/>
        <w:t xml:space="preserve">- Các bài báo đánh giá về tính an toàn, hiệu </w:t>
      </w:r>
      <w:r w:rsidR="00323034" w:rsidRPr="00414635">
        <w:rPr>
          <w:rFonts w:ascii="Times New Roman" w:eastAsia="Times New Roman" w:hAnsi="Times New Roman" w:cs="Times New Roman"/>
          <w:sz w:val="28"/>
          <w:szCs w:val="28"/>
          <w:lang w:val="vi-VN"/>
        </w:rPr>
        <w:t>quả của thuốc</w:t>
      </w:r>
      <w:r w:rsidR="00C92DBA" w:rsidRPr="00CC44DF">
        <w:rPr>
          <w:rFonts w:ascii="Times New Roman" w:eastAsia="Times New Roman" w:hAnsi="Times New Roman" w:cs="Times New Roman"/>
          <w:sz w:val="28"/>
          <w:szCs w:val="28"/>
          <w:lang w:val="vi-VN"/>
        </w:rPr>
        <w:t xml:space="preserve"> cổ truyền</w:t>
      </w:r>
      <w:r w:rsidR="00323034" w:rsidRPr="00414635">
        <w:rPr>
          <w:rFonts w:ascii="Times New Roman" w:eastAsia="Times New Roman" w:hAnsi="Times New Roman" w:cs="Times New Roman"/>
          <w:sz w:val="28"/>
          <w:szCs w:val="28"/>
          <w:lang w:val="vi-VN"/>
        </w:rPr>
        <w:t xml:space="preserve"> được đăng </w:t>
      </w:r>
      <w:r w:rsidR="00323034" w:rsidRPr="00CC44DF">
        <w:rPr>
          <w:rFonts w:ascii="Times New Roman" w:eastAsia="Times New Roman" w:hAnsi="Times New Roman" w:cs="Times New Roman"/>
          <w:sz w:val="28"/>
          <w:szCs w:val="28"/>
          <w:lang w:val="vi-VN"/>
        </w:rPr>
        <w:t>tải bài báo quốc tế thuộc hệ thống WOS (web of Science) hoặc Scopus</w:t>
      </w:r>
      <w:r w:rsidR="00EB7014" w:rsidRPr="00CC44DF">
        <w:rPr>
          <w:rFonts w:ascii="Times New Roman" w:eastAsia="Times New Roman" w:hAnsi="Times New Roman" w:cs="Times New Roman"/>
          <w:sz w:val="28"/>
          <w:szCs w:val="28"/>
          <w:lang w:val="vi-VN"/>
        </w:rPr>
        <w:t xml:space="preserve">, các dữ liệu lâm sàng tập hợp từ các công trình nghiên cứu </w:t>
      </w:r>
      <w:r w:rsidR="00C42E72" w:rsidRPr="00CC44DF">
        <w:rPr>
          <w:rFonts w:ascii="Times New Roman" w:eastAsia="Times New Roman" w:hAnsi="Times New Roman" w:cs="Times New Roman"/>
          <w:sz w:val="28"/>
          <w:szCs w:val="28"/>
          <w:lang w:val="vi-VN"/>
        </w:rPr>
        <w:t xml:space="preserve">đã </w:t>
      </w:r>
      <w:r w:rsidR="00EB7014" w:rsidRPr="00CC44DF">
        <w:rPr>
          <w:rFonts w:ascii="Times New Roman" w:eastAsia="Times New Roman" w:hAnsi="Times New Roman" w:cs="Times New Roman"/>
          <w:sz w:val="28"/>
          <w:szCs w:val="28"/>
          <w:lang w:val="vi-VN"/>
        </w:rPr>
        <w:t>công bố;</w:t>
      </w:r>
    </w:p>
    <w:p w14:paraId="21BE1985" w14:textId="2C034D7C" w:rsidR="00EB7014" w:rsidRPr="00CC44DF" w:rsidRDefault="00EB7014" w:rsidP="00FC6DD9">
      <w:pPr>
        <w:autoSpaceDE w:val="0"/>
        <w:autoSpaceDN w:val="0"/>
        <w:adjustRightInd w:val="0"/>
        <w:ind w:firstLine="700"/>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 xml:space="preserve">- </w:t>
      </w:r>
      <w:r w:rsidR="009A522E" w:rsidRPr="00CC44DF">
        <w:rPr>
          <w:rFonts w:ascii="Times New Roman" w:eastAsia="Times New Roman" w:hAnsi="Times New Roman" w:cs="Times New Roman"/>
          <w:sz w:val="28"/>
          <w:szCs w:val="28"/>
          <w:lang w:val="vi-VN"/>
        </w:rPr>
        <w:t xml:space="preserve">Các bài báo đánh giá về tính an toàn, hiệu quả của thuốc cổ truyền </w:t>
      </w:r>
      <w:r w:rsidR="00414635" w:rsidRPr="00CC44DF">
        <w:rPr>
          <w:rFonts w:ascii="Times New Roman" w:eastAsia="Times New Roman" w:hAnsi="Times New Roman" w:cs="Times New Roman"/>
          <w:sz w:val="28"/>
          <w:szCs w:val="28"/>
          <w:lang w:val="vi-VN"/>
        </w:rPr>
        <w:t>thuộc danh mục tạp chí khoa học trong nước có uy tín có mã số chuẩn quốc tế ISSN được tính điểm của được hội đ</w:t>
      </w:r>
      <w:r w:rsidR="0093663C" w:rsidRPr="00CC44DF">
        <w:rPr>
          <w:rFonts w:ascii="Times New Roman" w:eastAsia="Times New Roman" w:hAnsi="Times New Roman" w:cs="Times New Roman"/>
          <w:sz w:val="28"/>
          <w:szCs w:val="28"/>
          <w:lang w:val="vi-VN"/>
        </w:rPr>
        <w:t>ồng giáo sư ngành, liên ngành hằ</w:t>
      </w:r>
      <w:r w:rsidR="00414635" w:rsidRPr="00CC44DF">
        <w:rPr>
          <w:rFonts w:ascii="Times New Roman" w:eastAsia="Times New Roman" w:hAnsi="Times New Roman" w:cs="Times New Roman"/>
          <w:sz w:val="28"/>
          <w:szCs w:val="28"/>
          <w:lang w:val="vi-VN"/>
        </w:rPr>
        <w:t>ng năm của hội đồng giáo sư nhà nước</w:t>
      </w:r>
      <w:r w:rsidRPr="00CC44DF">
        <w:rPr>
          <w:rFonts w:ascii="Times New Roman" w:eastAsia="Times New Roman" w:hAnsi="Times New Roman" w:cs="Times New Roman"/>
          <w:sz w:val="28"/>
          <w:szCs w:val="28"/>
          <w:lang w:val="vi-VN"/>
        </w:rPr>
        <w:t>;</w:t>
      </w:r>
    </w:p>
    <w:p w14:paraId="484A25D3" w14:textId="76C5F065" w:rsidR="00AE34E3" w:rsidRPr="00CC44DF" w:rsidRDefault="00AE34E3" w:rsidP="00FC6DD9">
      <w:pPr>
        <w:autoSpaceDE w:val="0"/>
        <w:autoSpaceDN w:val="0"/>
        <w:adjustRightInd w:val="0"/>
        <w:ind w:firstLine="700"/>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 xml:space="preserve">- </w:t>
      </w:r>
      <w:r w:rsidR="00CE0C92" w:rsidRPr="00CC44DF">
        <w:rPr>
          <w:rFonts w:ascii="Times New Roman" w:eastAsia="Times New Roman" w:hAnsi="Times New Roman" w:cs="Times New Roman"/>
          <w:sz w:val="28"/>
          <w:szCs w:val="28"/>
          <w:lang w:val="vi-VN"/>
        </w:rPr>
        <w:t>Báo cáo đánh giá tính an toàn, hiệu quả của đề tài khoa học và công nghệ  đã được cơ quan nhà nước cấp tỉnh hoặc bộ ngành và tương đương đánh giá nghiệm thu</w:t>
      </w:r>
      <w:r w:rsidR="003A389D" w:rsidRPr="00CC44DF">
        <w:rPr>
          <w:rFonts w:ascii="Times New Roman" w:eastAsia="Times New Roman" w:hAnsi="Times New Roman" w:cs="Times New Roman"/>
          <w:sz w:val="28"/>
          <w:szCs w:val="28"/>
          <w:lang w:val="vi-VN"/>
        </w:rPr>
        <w:t>.</w:t>
      </w:r>
    </w:p>
    <w:p w14:paraId="5F99F7F3" w14:textId="77777777" w:rsidR="00AE34E3" w:rsidRPr="005F66C6" w:rsidRDefault="00AE34E3" w:rsidP="00FC6DD9">
      <w:pPr>
        <w:numPr>
          <w:ilvl w:val="0"/>
          <w:numId w:val="5"/>
        </w:numPr>
        <w:tabs>
          <w:tab w:val="left" w:pos="720"/>
          <w:tab w:val="left" w:pos="851"/>
          <w:tab w:val="left" w:pos="993"/>
          <w:tab w:val="left" w:pos="1134"/>
        </w:tabs>
        <w:autoSpaceDE w:val="0"/>
        <w:autoSpaceDN w:val="0"/>
        <w:adjustRightInd w:val="0"/>
        <w:ind w:left="131" w:firstLine="589"/>
        <w:jc w:val="both"/>
        <w:rPr>
          <w:rFonts w:ascii="Times New Roman" w:eastAsia="Times New Roman" w:hAnsi="Times New Roman" w:cs="Times New Roman"/>
          <w:sz w:val="28"/>
          <w:szCs w:val="28"/>
          <w:lang w:val="vi-VN"/>
        </w:rPr>
      </w:pPr>
      <w:r w:rsidRPr="005F66C6">
        <w:rPr>
          <w:rFonts w:ascii="Times New Roman" w:eastAsia="Times New Roman" w:hAnsi="Times New Roman" w:cs="Times New Roman"/>
          <w:sz w:val="28"/>
          <w:szCs w:val="28"/>
          <w:lang w:val="vi-VN"/>
        </w:rPr>
        <w:t>Các nghiên cứu lâm sàng của thuốc, các dữ liệu trong hồ sơ lâm sàng, hồ sơ kỹ thuật để chứng minh an toàn, hiệu quả phải phù hợp với quy định của Bộ Y tế về thực hành tốt thử thuốc trên lâm sàng.</w:t>
      </w:r>
    </w:p>
    <w:p w14:paraId="30CA1F7D" w14:textId="77777777" w:rsidR="00AE34E3" w:rsidRPr="005F66C6" w:rsidRDefault="00AE34E3" w:rsidP="00FC6DD9">
      <w:pPr>
        <w:ind w:firstLine="720"/>
        <w:jc w:val="both"/>
        <w:rPr>
          <w:rFonts w:ascii="Times New Roman" w:eastAsia="Times New Roman" w:hAnsi="Times New Roman" w:cs="Times New Roman"/>
          <w:sz w:val="28"/>
          <w:szCs w:val="28"/>
          <w:lang w:val="vi-VN"/>
        </w:rPr>
      </w:pPr>
      <w:r w:rsidRPr="005F66C6">
        <w:rPr>
          <w:rFonts w:ascii="Times New Roman" w:eastAsia="Times New Roman" w:hAnsi="Times New Roman" w:cs="Times New Roman"/>
          <w:sz w:val="28"/>
          <w:szCs w:val="28"/>
          <w:lang w:val="vi-VN"/>
        </w:rPr>
        <w:t>3. Các dữ liệu đã có sẵn trong kết quả nghiên cứu thử nghiệm lâm sàng của thuốc có thể sử dụng phân tích và biện giải được về ảnh hưởng có thể có của yếu tố dịch tễ học, bệnh học hoặc điều kiện sống tại Việt Nam đến an toàn và hiệu quả của thuốc.</w:t>
      </w:r>
    </w:p>
    <w:p w14:paraId="5526BBB3" w14:textId="77777777" w:rsidR="00AE34E3" w:rsidRPr="005F66C6" w:rsidRDefault="00AE34E3" w:rsidP="00FC6DD9">
      <w:pPr>
        <w:jc w:val="center"/>
        <w:rPr>
          <w:rFonts w:ascii="Times New Roman" w:eastAsia="Times New Roman" w:hAnsi="Times New Roman" w:cs="Times New Roman"/>
          <w:b/>
          <w:sz w:val="28"/>
          <w:szCs w:val="28"/>
          <w:lang w:val="vi-VN"/>
        </w:rPr>
      </w:pPr>
      <w:r w:rsidRPr="005F66C6">
        <w:rPr>
          <w:rFonts w:ascii="Times New Roman" w:eastAsia="Times New Roman" w:hAnsi="Times New Roman" w:cs="Times New Roman"/>
          <w:sz w:val="28"/>
          <w:szCs w:val="28"/>
          <w:lang w:val="vi-VN"/>
        </w:rPr>
        <w:t xml:space="preserve"> </w:t>
      </w:r>
      <w:r w:rsidRPr="005F66C6">
        <w:rPr>
          <w:rFonts w:ascii="Times New Roman" w:eastAsia="Times New Roman" w:hAnsi="Times New Roman" w:cs="Times New Roman"/>
          <w:b/>
          <w:sz w:val="28"/>
          <w:szCs w:val="28"/>
          <w:lang w:val="vi-VN"/>
        </w:rPr>
        <w:t>Chương III</w:t>
      </w:r>
    </w:p>
    <w:p w14:paraId="49FBB232" w14:textId="77777777" w:rsidR="00AE34E3" w:rsidRPr="005F66C6" w:rsidRDefault="00AE34E3" w:rsidP="00FC6DD9">
      <w:pPr>
        <w:jc w:val="center"/>
        <w:rPr>
          <w:rFonts w:ascii="Times New Roman" w:eastAsia="Times New Roman" w:hAnsi="Times New Roman" w:cs="Times New Roman"/>
          <w:b/>
          <w:sz w:val="28"/>
          <w:szCs w:val="28"/>
          <w:lang w:val="vi-VN"/>
        </w:rPr>
      </w:pPr>
      <w:r w:rsidRPr="005F66C6">
        <w:rPr>
          <w:rFonts w:ascii="Times New Roman" w:eastAsia="Times New Roman" w:hAnsi="Times New Roman" w:cs="Times New Roman"/>
          <w:b/>
          <w:sz w:val="28"/>
          <w:szCs w:val="28"/>
          <w:lang w:val="vi-VN"/>
        </w:rPr>
        <w:t xml:space="preserve">HỒ SƠ, THỦ TỤC CẤP, GIA HẠN, THAY ĐỔI, BỔ SUNG                         GIẤY ĐĂNG KÝ LƯU HÀNH THUỐC CỔ TRUYỀN </w:t>
      </w:r>
    </w:p>
    <w:p w14:paraId="57EFFEC8" w14:textId="77777777" w:rsidR="00AE34E3" w:rsidRPr="005F66C6" w:rsidRDefault="00AE34E3" w:rsidP="00FC6DD9">
      <w:pPr>
        <w:jc w:val="center"/>
        <w:rPr>
          <w:rFonts w:ascii="Times New Roman" w:eastAsia="Times New Roman" w:hAnsi="Times New Roman" w:cs="Times New Roman"/>
          <w:b/>
          <w:sz w:val="28"/>
          <w:szCs w:val="28"/>
          <w:lang w:val="vi-VN"/>
        </w:rPr>
      </w:pPr>
    </w:p>
    <w:p w14:paraId="2D0E1799" w14:textId="77777777" w:rsidR="00AE34E3" w:rsidRPr="005F66C6" w:rsidRDefault="00AE34E3" w:rsidP="00FC6DD9">
      <w:pPr>
        <w:jc w:val="center"/>
        <w:rPr>
          <w:rFonts w:ascii="Times New Roman" w:eastAsia="Times New Roman" w:hAnsi="Times New Roman" w:cs="Times New Roman"/>
          <w:b/>
          <w:sz w:val="28"/>
          <w:szCs w:val="28"/>
          <w:lang w:val="vi-VN"/>
        </w:rPr>
      </w:pPr>
      <w:r w:rsidRPr="005F66C6">
        <w:rPr>
          <w:rFonts w:ascii="Times New Roman" w:eastAsia="Times New Roman" w:hAnsi="Times New Roman" w:cs="Times New Roman"/>
          <w:b/>
          <w:sz w:val="28"/>
          <w:szCs w:val="28"/>
          <w:lang w:val="vi-VN"/>
        </w:rPr>
        <w:t>MỤC I</w:t>
      </w:r>
    </w:p>
    <w:p w14:paraId="10AC135D" w14:textId="61F6B386" w:rsidR="00AE34E3" w:rsidRPr="005F66C6" w:rsidRDefault="00AE34E3" w:rsidP="00FC6DD9">
      <w:pPr>
        <w:jc w:val="center"/>
        <w:rPr>
          <w:rFonts w:ascii="Times New Roman" w:eastAsia="Times New Roman" w:hAnsi="Times New Roman" w:cs="Times New Roman"/>
          <w:b/>
          <w:sz w:val="28"/>
          <w:szCs w:val="28"/>
          <w:lang w:val="vi-VN"/>
        </w:rPr>
      </w:pPr>
      <w:r w:rsidRPr="005F66C6">
        <w:rPr>
          <w:rFonts w:ascii="Times New Roman" w:eastAsia="Times New Roman" w:hAnsi="Times New Roman" w:cs="Times New Roman"/>
          <w:b/>
          <w:sz w:val="28"/>
          <w:szCs w:val="28"/>
          <w:lang w:val="vi-VN"/>
        </w:rPr>
        <w:t xml:space="preserve">HỒ SƠ </w:t>
      </w:r>
      <w:r w:rsidR="0077214D" w:rsidRPr="00CC44DF">
        <w:rPr>
          <w:rFonts w:ascii="Times New Roman" w:eastAsia="Times New Roman" w:hAnsi="Times New Roman" w:cs="Times New Roman"/>
          <w:b/>
          <w:sz w:val="28"/>
          <w:szCs w:val="28"/>
          <w:lang w:val="vi-VN"/>
        </w:rPr>
        <w:t xml:space="preserve">ĐỀ NGHỊ </w:t>
      </w:r>
      <w:r w:rsidRPr="005F66C6">
        <w:rPr>
          <w:rFonts w:ascii="Times New Roman" w:eastAsia="Times New Roman" w:hAnsi="Times New Roman" w:cs="Times New Roman"/>
          <w:b/>
          <w:sz w:val="28"/>
          <w:szCs w:val="28"/>
          <w:lang w:val="vi-VN"/>
        </w:rPr>
        <w:t>CẤP, GIA HẠN, THAY ĐỔI, BỔ S</w:t>
      </w:r>
      <w:r w:rsidR="0077214D">
        <w:rPr>
          <w:rFonts w:ascii="Times New Roman" w:eastAsia="Times New Roman" w:hAnsi="Times New Roman" w:cs="Times New Roman"/>
          <w:b/>
          <w:sz w:val="28"/>
          <w:szCs w:val="28"/>
          <w:lang w:val="vi-VN"/>
        </w:rPr>
        <w:t>UNG GIẤY ĐĂNG KÝ</w:t>
      </w:r>
      <w:r w:rsidR="0077214D" w:rsidRPr="00CC44DF">
        <w:rPr>
          <w:rFonts w:ascii="Times New Roman" w:eastAsia="Times New Roman" w:hAnsi="Times New Roman" w:cs="Times New Roman"/>
          <w:b/>
          <w:sz w:val="28"/>
          <w:szCs w:val="28"/>
          <w:lang w:val="vi-VN"/>
        </w:rPr>
        <w:t xml:space="preserve"> </w:t>
      </w:r>
      <w:r w:rsidRPr="005F66C6">
        <w:rPr>
          <w:rFonts w:ascii="Times New Roman" w:eastAsia="Times New Roman" w:hAnsi="Times New Roman" w:cs="Times New Roman"/>
          <w:b/>
          <w:sz w:val="28"/>
          <w:szCs w:val="28"/>
          <w:lang w:val="vi-VN"/>
        </w:rPr>
        <w:t>LƯU HÀNH THUỐC CỔ TRUYỀN</w:t>
      </w:r>
    </w:p>
    <w:p w14:paraId="346F94E7" w14:textId="60B74CCC" w:rsidR="00AE34E3" w:rsidRPr="005F66C6" w:rsidRDefault="006E3A8A" w:rsidP="00FC6DD9">
      <w:pPr>
        <w:jc w:val="both"/>
        <w:rPr>
          <w:rFonts w:ascii="Times New Roman" w:eastAsia="Times New Roman" w:hAnsi="Times New Roman" w:cs="Times New Roman"/>
          <w:b/>
          <w:sz w:val="28"/>
          <w:szCs w:val="28"/>
          <w:lang w:val="vi-VN"/>
        </w:rPr>
      </w:pPr>
      <w:r>
        <w:rPr>
          <w:rFonts w:ascii="Times New Roman" w:eastAsia="Times New Roman" w:hAnsi="Times New Roman" w:cs="Times New Roman"/>
          <w:b/>
          <w:sz w:val="28"/>
          <w:szCs w:val="28"/>
          <w:lang w:val="vi-VN"/>
        </w:rPr>
        <w:tab/>
        <w:t>Điều 1</w:t>
      </w:r>
      <w:r w:rsidR="00B107B7" w:rsidRPr="00CC44DF">
        <w:rPr>
          <w:rFonts w:ascii="Times New Roman" w:eastAsia="Times New Roman" w:hAnsi="Times New Roman" w:cs="Times New Roman"/>
          <w:b/>
          <w:sz w:val="28"/>
          <w:szCs w:val="28"/>
          <w:lang w:val="vi-VN"/>
        </w:rPr>
        <w:t>7</w:t>
      </w:r>
      <w:r w:rsidR="00AE34E3" w:rsidRPr="005F66C6">
        <w:rPr>
          <w:rFonts w:ascii="Times New Roman" w:eastAsia="Times New Roman" w:hAnsi="Times New Roman" w:cs="Times New Roman"/>
          <w:b/>
          <w:sz w:val="28"/>
          <w:szCs w:val="28"/>
          <w:lang w:val="vi-VN"/>
        </w:rPr>
        <w:t>. Hồ sơ đề nghị cấp giấy đăng ký lưu hành thuốc cổ truyền</w:t>
      </w:r>
    </w:p>
    <w:p w14:paraId="37B02BA6" w14:textId="34B1832F" w:rsidR="00AE34E3" w:rsidRPr="00865678" w:rsidRDefault="00AE34E3" w:rsidP="00FC6DD9">
      <w:pPr>
        <w:jc w:val="both"/>
        <w:rPr>
          <w:rFonts w:ascii="Times New Roman" w:eastAsia="Times New Roman" w:hAnsi="Times New Roman" w:cs="Times New Roman"/>
          <w:sz w:val="28"/>
          <w:szCs w:val="28"/>
          <w:lang w:val="vi-VN"/>
        </w:rPr>
      </w:pPr>
      <w:r w:rsidRPr="00C940F6">
        <w:rPr>
          <w:rFonts w:ascii="Times New Roman" w:eastAsia="Times New Roman" w:hAnsi="Times New Roman" w:cs="Times New Roman"/>
          <w:color w:val="FF0000"/>
          <w:sz w:val="28"/>
          <w:szCs w:val="28"/>
          <w:lang w:val="vi-VN"/>
        </w:rPr>
        <w:tab/>
      </w:r>
      <w:r w:rsidRPr="00865678">
        <w:rPr>
          <w:rFonts w:ascii="Times New Roman" w:eastAsia="Times New Roman" w:hAnsi="Times New Roman" w:cs="Times New Roman"/>
          <w:sz w:val="28"/>
          <w:szCs w:val="28"/>
          <w:lang w:val="vi-VN"/>
        </w:rPr>
        <w:t>Hồ sơ đề nghị cấp Giấy đăng ký lưu hành thuốc cổ truyền thực hiện</w:t>
      </w:r>
      <w:r w:rsidR="00647175" w:rsidRPr="00865678">
        <w:rPr>
          <w:rFonts w:ascii="Times New Roman" w:eastAsia="Times New Roman" w:hAnsi="Times New Roman" w:cs="Times New Roman"/>
          <w:sz w:val="28"/>
          <w:szCs w:val="28"/>
          <w:lang w:val="vi-VN"/>
        </w:rPr>
        <w:t xml:space="preserve"> theo quy định Khoản </w:t>
      </w:r>
      <w:r w:rsidR="009A15D1" w:rsidRPr="00CC44DF">
        <w:rPr>
          <w:rFonts w:ascii="Times New Roman" w:eastAsia="Times New Roman" w:hAnsi="Times New Roman" w:cs="Times New Roman"/>
          <w:sz w:val="28"/>
          <w:szCs w:val="28"/>
          <w:lang w:val="vi-VN"/>
        </w:rPr>
        <w:t>3</w:t>
      </w:r>
      <w:r w:rsidR="00A23D35" w:rsidRPr="00865678">
        <w:rPr>
          <w:rFonts w:ascii="Times New Roman" w:eastAsia="Times New Roman" w:hAnsi="Times New Roman" w:cs="Times New Roman"/>
          <w:sz w:val="28"/>
          <w:szCs w:val="28"/>
          <w:lang w:val="vi-VN"/>
        </w:rPr>
        <w:t xml:space="preserve"> Điều 56 </w:t>
      </w:r>
      <w:r w:rsidR="0021288B" w:rsidRPr="00865678">
        <w:rPr>
          <w:rFonts w:ascii="Times New Roman" w:eastAsia="Times New Roman" w:hAnsi="Times New Roman" w:cs="Times New Roman"/>
          <w:sz w:val="28"/>
          <w:szCs w:val="28"/>
          <w:lang w:val="vi-VN"/>
        </w:rPr>
        <w:t>Luật dược</w:t>
      </w:r>
      <w:r w:rsidRPr="00865678">
        <w:rPr>
          <w:rFonts w:ascii="Times New Roman" w:eastAsia="Times New Roman" w:hAnsi="Times New Roman" w:cs="Times New Roman"/>
          <w:sz w:val="28"/>
          <w:szCs w:val="28"/>
          <w:lang w:val="vi-VN"/>
        </w:rPr>
        <w:t>, bao gồm:</w:t>
      </w:r>
    </w:p>
    <w:p w14:paraId="7C874EF3" w14:textId="17C8FCF9" w:rsidR="00AE34E3" w:rsidRPr="0004534A" w:rsidRDefault="00AE34E3" w:rsidP="00FC6DD9">
      <w:pPr>
        <w:ind w:firstLine="720"/>
        <w:jc w:val="both"/>
        <w:rPr>
          <w:rFonts w:ascii="Times New Roman" w:eastAsia="Times New Roman" w:hAnsi="Times New Roman" w:cs="Times New Roman"/>
          <w:sz w:val="28"/>
          <w:szCs w:val="28"/>
          <w:lang w:val="vi-VN"/>
        </w:rPr>
      </w:pPr>
      <w:r w:rsidRPr="00865678">
        <w:rPr>
          <w:rFonts w:ascii="Times New Roman" w:eastAsia="Times New Roman" w:hAnsi="Times New Roman" w:cs="Times New Roman"/>
          <w:sz w:val="28"/>
          <w:szCs w:val="28"/>
          <w:lang w:val="vi-VN"/>
        </w:rPr>
        <w:t xml:space="preserve">1. Phần hồ sơ hành chính quy </w:t>
      </w:r>
      <w:r w:rsidRPr="00865678">
        <w:rPr>
          <w:rFonts w:ascii="Times New Roman" w:eastAsia="Times New Roman" w:hAnsi="Times New Roman" w:cs="Times New Roman" w:hint="eastAsia"/>
          <w:sz w:val="28"/>
          <w:szCs w:val="28"/>
          <w:lang w:val="vi-VN"/>
        </w:rPr>
        <w:t>đ</w:t>
      </w:r>
      <w:r w:rsidRPr="00865678">
        <w:rPr>
          <w:rFonts w:ascii="Times New Roman" w:eastAsia="Times New Roman" w:hAnsi="Times New Roman" w:cs="Times New Roman"/>
          <w:sz w:val="28"/>
          <w:szCs w:val="28"/>
          <w:lang w:val="vi-VN"/>
        </w:rPr>
        <w:t xml:space="preserve">ịnh cụ thể </w:t>
      </w:r>
      <w:r w:rsidRPr="0004534A">
        <w:rPr>
          <w:rFonts w:ascii="Times New Roman" w:eastAsia="Times New Roman" w:hAnsi="Times New Roman" w:cs="Times New Roman"/>
          <w:sz w:val="28"/>
          <w:szCs w:val="28"/>
          <w:lang w:val="vi-VN"/>
        </w:rPr>
        <w:t xml:space="preserve">tại </w:t>
      </w:r>
      <w:r w:rsidRPr="0004534A">
        <w:rPr>
          <w:rFonts w:ascii="Times New Roman" w:eastAsia="Times New Roman" w:hAnsi="Times New Roman" w:cs="Times New Roman" w:hint="eastAsia"/>
          <w:sz w:val="28"/>
          <w:szCs w:val="28"/>
          <w:lang w:val="vi-VN"/>
        </w:rPr>
        <w:t>Đ</w:t>
      </w:r>
      <w:r w:rsidR="0004534A" w:rsidRPr="0004534A">
        <w:rPr>
          <w:rFonts w:ascii="Times New Roman" w:eastAsia="Times New Roman" w:hAnsi="Times New Roman" w:cs="Times New Roman"/>
          <w:sz w:val="28"/>
          <w:szCs w:val="28"/>
          <w:lang w:val="vi-VN"/>
        </w:rPr>
        <w:t>iều 1</w:t>
      </w:r>
      <w:r w:rsidR="0004534A" w:rsidRPr="0004534A">
        <w:rPr>
          <w:rFonts w:ascii="Times New Roman" w:eastAsia="Times New Roman" w:hAnsi="Times New Roman" w:cs="Times New Roman"/>
          <w:sz w:val="28"/>
          <w:szCs w:val="28"/>
        </w:rPr>
        <w:t>8</w:t>
      </w:r>
      <w:r w:rsidRPr="0004534A">
        <w:rPr>
          <w:rFonts w:ascii="Times New Roman" w:eastAsia="Times New Roman" w:hAnsi="Times New Roman" w:cs="Times New Roman"/>
          <w:sz w:val="28"/>
          <w:szCs w:val="28"/>
          <w:lang w:val="vi-VN"/>
        </w:rPr>
        <w:t xml:space="preserve"> Thông t</w:t>
      </w:r>
      <w:r w:rsidRPr="0004534A">
        <w:rPr>
          <w:rFonts w:ascii="Times New Roman" w:eastAsia="Times New Roman" w:hAnsi="Times New Roman" w:cs="Times New Roman" w:hint="eastAsia"/>
          <w:sz w:val="28"/>
          <w:szCs w:val="28"/>
          <w:lang w:val="vi-VN"/>
        </w:rPr>
        <w:t>ư</w:t>
      </w:r>
      <w:r w:rsidRPr="0004534A">
        <w:rPr>
          <w:rFonts w:ascii="Times New Roman" w:eastAsia="Times New Roman" w:hAnsi="Times New Roman" w:cs="Times New Roman"/>
          <w:sz w:val="28"/>
          <w:szCs w:val="28"/>
          <w:lang w:val="vi-VN"/>
        </w:rPr>
        <w:t xml:space="preserve"> này.</w:t>
      </w:r>
    </w:p>
    <w:p w14:paraId="6DECC3B3" w14:textId="17A430FB" w:rsidR="00AE34E3" w:rsidRPr="00865678" w:rsidRDefault="00AE34E3" w:rsidP="00FC6DD9">
      <w:pPr>
        <w:ind w:firstLine="720"/>
        <w:jc w:val="both"/>
        <w:rPr>
          <w:rFonts w:ascii="Times New Roman" w:eastAsia="Times New Roman" w:hAnsi="Times New Roman" w:cs="Times New Roman"/>
          <w:sz w:val="28"/>
          <w:szCs w:val="28"/>
          <w:lang w:val="vi-VN"/>
        </w:rPr>
      </w:pPr>
      <w:r w:rsidRPr="0004534A">
        <w:rPr>
          <w:rFonts w:ascii="Times New Roman" w:eastAsia="Times New Roman" w:hAnsi="Times New Roman" w:cs="Times New Roman"/>
          <w:sz w:val="28"/>
          <w:szCs w:val="28"/>
          <w:lang w:val="vi-VN"/>
        </w:rPr>
        <w:t>2. Phần hồ sơ kỹ t</w:t>
      </w:r>
      <w:r w:rsidR="006E3A8A" w:rsidRPr="0004534A">
        <w:rPr>
          <w:rFonts w:ascii="Times New Roman" w:eastAsia="Times New Roman" w:hAnsi="Times New Roman" w:cs="Times New Roman"/>
          <w:sz w:val="28"/>
          <w:szCs w:val="28"/>
          <w:lang w:val="vi-VN"/>
        </w:rPr>
        <w:t xml:space="preserve">huật quy định cụ thể tại </w:t>
      </w:r>
      <w:r w:rsidR="0004534A" w:rsidRPr="0004534A">
        <w:rPr>
          <w:rFonts w:ascii="Times New Roman" w:eastAsia="Times New Roman" w:hAnsi="Times New Roman" w:cs="Times New Roman"/>
          <w:sz w:val="28"/>
          <w:szCs w:val="28"/>
          <w:lang w:val="vi-VN"/>
        </w:rPr>
        <w:t>Điều 1</w:t>
      </w:r>
      <w:r w:rsidR="0004534A" w:rsidRPr="0004534A">
        <w:rPr>
          <w:rFonts w:ascii="Times New Roman" w:eastAsia="Times New Roman" w:hAnsi="Times New Roman" w:cs="Times New Roman"/>
          <w:sz w:val="28"/>
          <w:szCs w:val="28"/>
        </w:rPr>
        <w:t>9</w:t>
      </w:r>
      <w:r w:rsidRPr="00865678">
        <w:rPr>
          <w:rFonts w:ascii="Times New Roman" w:eastAsia="Times New Roman" w:hAnsi="Times New Roman" w:cs="Times New Roman"/>
          <w:sz w:val="28"/>
          <w:szCs w:val="28"/>
          <w:lang w:val="vi-VN"/>
        </w:rPr>
        <w:t xml:space="preserve"> Thông tư này.</w:t>
      </w:r>
    </w:p>
    <w:p w14:paraId="2F1C9AF2" w14:textId="77777777" w:rsidR="00AE34E3" w:rsidRPr="00865678" w:rsidRDefault="00AE34E3" w:rsidP="00FC6DD9">
      <w:pPr>
        <w:ind w:firstLine="720"/>
        <w:jc w:val="both"/>
        <w:rPr>
          <w:rFonts w:ascii="Times New Roman" w:eastAsia="Times New Roman" w:hAnsi="Times New Roman" w:cs="Times New Roman"/>
          <w:sz w:val="28"/>
          <w:szCs w:val="28"/>
          <w:lang w:val="vi-VN"/>
        </w:rPr>
      </w:pPr>
      <w:r w:rsidRPr="00865678">
        <w:rPr>
          <w:rFonts w:ascii="Times New Roman" w:eastAsia="Times New Roman" w:hAnsi="Times New Roman" w:cs="Times New Roman"/>
          <w:sz w:val="28"/>
          <w:szCs w:val="28"/>
          <w:lang w:val="vi-VN"/>
        </w:rPr>
        <w:t>3. Mẫu nhãn thực tế của thuốc cổ truyền lưu hành tại nước sở tại hoặc nước tham chiếu đối với thuốc cổ truyền nhập khẩu.</w:t>
      </w:r>
    </w:p>
    <w:p w14:paraId="7771058F" w14:textId="671B7631" w:rsidR="00AE34E3" w:rsidRPr="005F66C6" w:rsidRDefault="00AE34E3" w:rsidP="00FC6DD9">
      <w:pPr>
        <w:jc w:val="both"/>
        <w:rPr>
          <w:rFonts w:ascii="Times New Roman" w:eastAsia="Times New Roman" w:hAnsi="Times New Roman" w:cs="Times New Roman"/>
          <w:b/>
          <w:sz w:val="28"/>
          <w:szCs w:val="28"/>
          <w:lang w:val="vi-VN"/>
        </w:rPr>
      </w:pPr>
      <w:r w:rsidRPr="005F66C6">
        <w:rPr>
          <w:rFonts w:ascii="Times New Roman" w:eastAsia="Times New Roman" w:hAnsi="Times New Roman" w:cs="Times New Roman"/>
          <w:sz w:val="28"/>
          <w:szCs w:val="28"/>
          <w:lang w:val="vi-VN"/>
        </w:rPr>
        <w:tab/>
      </w:r>
      <w:r w:rsidR="00710555">
        <w:rPr>
          <w:rFonts w:ascii="Times New Roman" w:eastAsia="Times New Roman" w:hAnsi="Times New Roman" w:cs="Times New Roman"/>
          <w:b/>
          <w:sz w:val="28"/>
          <w:szCs w:val="28"/>
          <w:lang w:val="vi-VN"/>
        </w:rPr>
        <w:t>Điều 1</w:t>
      </w:r>
      <w:r w:rsidR="00B107B7" w:rsidRPr="00CC44DF">
        <w:rPr>
          <w:rFonts w:ascii="Times New Roman" w:eastAsia="Times New Roman" w:hAnsi="Times New Roman" w:cs="Times New Roman"/>
          <w:b/>
          <w:sz w:val="28"/>
          <w:szCs w:val="28"/>
          <w:lang w:val="vi-VN"/>
        </w:rPr>
        <w:t>8</w:t>
      </w:r>
      <w:r w:rsidRPr="005F66C6">
        <w:rPr>
          <w:rFonts w:ascii="Times New Roman" w:eastAsia="Times New Roman" w:hAnsi="Times New Roman" w:cs="Times New Roman"/>
          <w:b/>
          <w:sz w:val="28"/>
          <w:szCs w:val="28"/>
          <w:lang w:val="vi-VN"/>
        </w:rPr>
        <w:t>. Phần hồ sơ hành chính</w:t>
      </w:r>
    </w:p>
    <w:p w14:paraId="45EF4260" w14:textId="77777777" w:rsidR="00AE34E3" w:rsidRPr="00010CE9" w:rsidRDefault="00AE34E3" w:rsidP="00FC6DD9">
      <w:pPr>
        <w:jc w:val="both"/>
        <w:rPr>
          <w:rFonts w:ascii="Times New Roman" w:eastAsia="Times New Roman" w:hAnsi="Times New Roman" w:cs="Times New Roman"/>
          <w:sz w:val="28"/>
          <w:szCs w:val="28"/>
          <w:lang w:val="vi-VN"/>
        </w:rPr>
      </w:pPr>
      <w:r w:rsidRPr="005F66C6">
        <w:rPr>
          <w:rFonts w:ascii="Times New Roman" w:eastAsia="Times New Roman" w:hAnsi="Times New Roman" w:cs="Times New Roman"/>
          <w:b/>
          <w:sz w:val="28"/>
          <w:szCs w:val="28"/>
          <w:lang w:val="vi-VN"/>
        </w:rPr>
        <w:tab/>
      </w:r>
      <w:r w:rsidRPr="00010CE9">
        <w:rPr>
          <w:rFonts w:ascii="Times New Roman" w:eastAsia="Times New Roman" w:hAnsi="Times New Roman" w:cs="Times New Roman"/>
          <w:sz w:val="28"/>
          <w:szCs w:val="28"/>
          <w:lang w:val="vi-VN"/>
        </w:rPr>
        <w:t>Phần hồ sơ hành chính bao gồm các giấy tờ, tài liệu sau đây:</w:t>
      </w:r>
    </w:p>
    <w:p w14:paraId="169829DA" w14:textId="0D11C93C" w:rsidR="000A3DE3" w:rsidRPr="00CC44DF" w:rsidRDefault="00AE34E3" w:rsidP="009768E3">
      <w:pPr>
        <w:jc w:val="both"/>
        <w:rPr>
          <w:rFonts w:ascii="Times New Roman" w:eastAsia="Times New Roman" w:hAnsi="Times New Roman" w:cs="Times New Roman"/>
          <w:sz w:val="28"/>
          <w:szCs w:val="28"/>
          <w:lang w:val="vi-VN"/>
        </w:rPr>
      </w:pPr>
      <w:r w:rsidRPr="00010CE9">
        <w:rPr>
          <w:rFonts w:ascii="Times New Roman" w:eastAsia="Times New Roman" w:hAnsi="Times New Roman" w:cs="Times New Roman"/>
          <w:sz w:val="28"/>
          <w:szCs w:val="28"/>
          <w:lang w:val="vi-VN"/>
        </w:rPr>
        <w:tab/>
        <w:t>1. Đơn đề nghị cấp Giấy đăng ký lưu hành thuốc cổ truyền theo Mẫu số 03A Phụ lục I ban hành kèm theo Thông tư này</w:t>
      </w:r>
      <w:r w:rsidR="009768E3" w:rsidRPr="00CC44DF">
        <w:rPr>
          <w:rFonts w:ascii="Times New Roman" w:eastAsia="Times New Roman" w:hAnsi="Times New Roman" w:cs="Times New Roman"/>
          <w:sz w:val="28"/>
          <w:szCs w:val="28"/>
          <w:lang w:val="vi-VN"/>
        </w:rPr>
        <w:t>.</w:t>
      </w:r>
    </w:p>
    <w:p w14:paraId="473F7689" w14:textId="77777777" w:rsidR="00AE34E3" w:rsidRPr="00010CE9" w:rsidRDefault="00AE34E3" w:rsidP="00FC6DD9">
      <w:pPr>
        <w:ind w:firstLine="720"/>
        <w:jc w:val="both"/>
        <w:rPr>
          <w:rFonts w:ascii="Times New Roman" w:eastAsia="Times New Roman" w:hAnsi="Times New Roman" w:cs="Times New Roman"/>
          <w:b/>
          <w:spacing w:val="-3"/>
          <w:sz w:val="28"/>
          <w:szCs w:val="28"/>
          <w:lang w:val="vi-VN"/>
        </w:rPr>
      </w:pPr>
      <w:r w:rsidRPr="00010CE9">
        <w:rPr>
          <w:rFonts w:ascii="Times New Roman" w:eastAsia="Times New Roman" w:hAnsi="Times New Roman" w:cs="Times New Roman"/>
          <w:sz w:val="28"/>
          <w:szCs w:val="28"/>
          <w:lang w:val="vi-VN"/>
        </w:rPr>
        <w:t xml:space="preserve">2. Các giấy tờ pháp lý trong trường hợp cơ sở </w:t>
      </w:r>
      <w:r w:rsidRPr="00010CE9">
        <w:rPr>
          <w:rFonts w:ascii="Times New Roman" w:eastAsia="Times New Roman" w:hAnsi="Times New Roman" w:cs="Times New Roman"/>
          <w:spacing w:val="-3"/>
          <w:sz w:val="28"/>
          <w:szCs w:val="28"/>
          <w:lang w:val="vi-VN"/>
        </w:rPr>
        <w:t>đứng tên đăng ký thuốc cổ truyền</w:t>
      </w:r>
      <w:r w:rsidRPr="00010CE9">
        <w:rPr>
          <w:rFonts w:ascii="Times New Roman" w:eastAsia="Times New Roman" w:hAnsi="Times New Roman" w:cs="Times New Roman"/>
          <w:sz w:val="28"/>
          <w:szCs w:val="28"/>
          <w:lang w:val="vi-VN"/>
        </w:rPr>
        <w:t xml:space="preserve"> là cơ sở sản xuất</w:t>
      </w:r>
      <w:r w:rsidRPr="00010CE9">
        <w:rPr>
          <w:rFonts w:ascii="Times New Roman" w:eastAsia="Times New Roman" w:hAnsi="Times New Roman" w:cs="Times New Roman"/>
          <w:spacing w:val="-3"/>
          <w:sz w:val="28"/>
          <w:szCs w:val="28"/>
          <w:lang w:val="vi-VN"/>
        </w:rPr>
        <w:t xml:space="preserve">: </w:t>
      </w:r>
    </w:p>
    <w:p w14:paraId="68B33BDC" w14:textId="7773F83C" w:rsidR="00AE34E3" w:rsidRPr="009210CD" w:rsidRDefault="00AE34E3" w:rsidP="00FC6DD9">
      <w:pPr>
        <w:ind w:firstLine="720"/>
        <w:jc w:val="both"/>
        <w:rPr>
          <w:rFonts w:ascii="Times New Roman" w:eastAsia="Times New Roman" w:hAnsi="Times New Roman" w:cs="Times New Roman"/>
          <w:color w:val="FF0000"/>
          <w:spacing w:val="-3"/>
          <w:sz w:val="28"/>
          <w:szCs w:val="28"/>
          <w:lang w:val="vi-VN"/>
        </w:rPr>
      </w:pPr>
      <w:r w:rsidRPr="009210CD">
        <w:rPr>
          <w:rFonts w:ascii="Times New Roman" w:eastAsia="Times New Roman" w:hAnsi="Times New Roman" w:cs="Times New Roman"/>
          <w:color w:val="FF0000"/>
          <w:spacing w:val="-3"/>
          <w:sz w:val="28"/>
          <w:szCs w:val="28"/>
          <w:lang w:val="vi-VN"/>
        </w:rPr>
        <w:t>a)</w:t>
      </w:r>
      <w:r w:rsidR="00F952F6" w:rsidRPr="009210CD">
        <w:rPr>
          <w:rFonts w:ascii="Times New Roman" w:eastAsia="Times New Roman" w:hAnsi="Times New Roman" w:cs="Times New Roman"/>
          <w:color w:val="FF0000"/>
          <w:spacing w:val="-3"/>
          <w:sz w:val="28"/>
          <w:szCs w:val="28"/>
          <w:lang w:val="vi-VN"/>
        </w:rPr>
        <w:t xml:space="preserve"> </w:t>
      </w:r>
      <w:r w:rsidRPr="009210CD">
        <w:rPr>
          <w:rFonts w:ascii="Times New Roman" w:eastAsia="Times New Roman" w:hAnsi="Times New Roman" w:cs="Times New Roman"/>
          <w:color w:val="FF0000"/>
          <w:spacing w:val="-3"/>
          <w:sz w:val="28"/>
          <w:szCs w:val="28"/>
          <w:lang w:val="vi-VN"/>
        </w:rPr>
        <w:t>Bản sao Giấy chứng nhận đủ điều kiện kinh doanh dược có phạm vi kinh doanh sản xuất thuốc cổ truyền hoặc thuốc dược liệu đối với cơ sở sản xuất thuốc trong nước;</w:t>
      </w:r>
    </w:p>
    <w:p w14:paraId="27A0B519" w14:textId="6BC0E33E" w:rsidR="0021288B" w:rsidRPr="00CC44DF" w:rsidRDefault="00AE34E3" w:rsidP="009768E3">
      <w:pPr>
        <w:tabs>
          <w:tab w:val="left" w:pos="851"/>
        </w:tabs>
        <w:ind w:firstLine="720"/>
        <w:jc w:val="both"/>
        <w:rPr>
          <w:rFonts w:ascii="Times New Roman" w:eastAsia="Times New Roman" w:hAnsi="Times New Roman" w:cs="Times New Roman"/>
          <w:color w:val="FF0000"/>
          <w:sz w:val="28"/>
          <w:szCs w:val="28"/>
          <w:lang w:val="vi-VN"/>
        </w:rPr>
      </w:pPr>
      <w:r w:rsidRPr="00441B20">
        <w:rPr>
          <w:rFonts w:ascii="Times New Roman" w:eastAsia="Times New Roman" w:hAnsi="Times New Roman" w:cs="Times New Roman"/>
          <w:color w:val="FF0000"/>
          <w:spacing w:val="-3"/>
          <w:sz w:val="28"/>
          <w:szCs w:val="28"/>
          <w:lang w:val="vi-VN"/>
        </w:rPr>
        <w:t xml:space="preserve">b) </w:t>
      </w:r>
      <w:r w:rsidRPr="00441B20">
        <w:rPr>
          <w:rFonts w:ascii="Times New Roman" w:eastAsia="Times New Roman" w:hAnsi="Times New Roman" w:cs="Times New Roman"/>
          <w:color w:val="FF0000"/>
          <w:sz w:val="28"/>
          <w:szCs w:val="28"/>
          <w:lang w:val="it-IT"/>
        </w:rPr>
        <w:t>Gi</w:t>
      </w:r>
      <w:r w:rsidR="00441B20">
        <w:rPr>
          <w:rFonts w:ascii="Times New Roman" w:eastAsia="Times New Roman" w:hAnsi="Times New Roman" w:cs="Times New Roman"/>
          <w:color w:val="FF0000"/>
          <w:sz w:val="28"/>
          <w:szCs w:val="28"/>
          <w:lang w:val="vi-VN"/>
        </w:rPr>
        <w:t>ấy CPP của thuốc cổ truyền</w:t>
      </w:r>
      <w:r w:rsidR="00441B20" w:rsidRPr="00CC44DF">
        <w:rPr>
          <w:rFonts w:ascii="Times New Roman" w:eastAsia="Times New Roman" w:hAnsi="Times New Roman" w:cs="Times New Roman"/>
          <w:color w:val="FF0000"/>
          <w:sz w:val="28"/>
          <w:szCs w:val="28"/>
          <w:lang w:val="vi-VN"/>
        </w:rPr>
        <w:t xml:space="preserve"> hoặc giấy tờ pháp lý tương đương theo quy định tại khoản</w:t>
      </w:r>
      <w:r w:rsidR="00F444DF" w:rsidRPr="00CC44DF">
        <w:rPr>
          <w:rFonts w:ascii="Times New Roman" w:eastAsia="Times New Roman" w:hAnsi="Times New Roman" w:cs="Times New Roman"/>
          <w:color w:val="FF0000"/>
          <w:sz w:val="28"/>
          <w:szCs w:val="28"/>
          <w:lang w:val="vi-VN"/>
        </w:rPr>
        <w:t xml:space="preserve"> 6 Điều 3</w:t>
      </w:r>
      <w:r w:rsidR="009768E3" w:rsidRPr="00CC44DF">
        <w:rPr>
          <w:rFonts w:ascii="Times New Roman" w:eastAsia="Times New Roman" w:hAnsi="Times New Roman" w:cs="Times New Roman"/>
          <w:color w:val="FF0000"/>
          <w:sz w:val="28"/>
          <w:szCs w:val="28"/>
          <w:lang w:val="vi-VN"/>
        </w:rPr>
        <w:t xml:space="preserve"> Thông tư này.</w:t>
      </w:r>
    </w:p>
    <w:p w14:paraId="582AFBD3" w14:textId="77777777" w:rsidR="00AE34E3" w:rsidRPr="00010CE9" w:rsidRDefault="00AE34E3" w:rsidP="00FC6DD9">
      <w:pPr>
        <w:ind w:firstLine="720"/>
        <w:jc w:val="both"/>
        <w:rPr>
          <w:rFonts w:ascii="Times New Roman" w:eastAsia="Times New Roman" w:hAnsi="Times New Roman" w:cs="Times New Roman"/>
          <w:sz w:val="28"/>
          <w:szCs w:val="28"/>
          <w:lang w:val="it-IT"/>
        </w:rPr>
      </w:pPr>
      <w:r w:rsidRPr="00010CE9">
        <w:rPr>
          <w:rFonts w:ascii="Times New Roman" w:eastAsia="Times New Roman" w:hAnsi="Times New Roman" w:cs="Times New Roman"/>
          <w:sz w:val="28"/>
          <w:szCs w:val="28"/>
          <w:lang w:val="it-IT"/>
        </w:rPr>
        <w:t xml:space="preserve">3. Các giấy tờ pháp lý trong trường hợp cơ sở </w:t>
      </w:r>
      <w:r w:rsidRPr="00010CE9">
        <w:rPr>
          <w:rFonts w:ascii="Times New Roman" w:eastAsia="Times New Roman" w:hAnsi="Times New Roman" w:cs="Times New Roman"/>
          <w:spacing w:val="-3"/>
          <w:sz w:val="28"/>
          <w:szCs w:val="28"/>
          <w:lang w:val="it-IT"/>
        </w:rPr>
        <w:t>đứng tên đăng ký thuốc cổ truyền</w:t>
      </w:r>
      <w:r w:rsidRPr="00010CE9">
        <w:rPr>
          <w:rFonts w:ascii="Times New Roman" w:eastAsia="Times New Roman" w:hAnsi="Times New Roman" w:cs="Times New Roman"/>
          <w:sz w:val="28"/>
          <w:szCs w:val="28"/>
          <w:lang w:val="it-IT"/>
        </w:rPr>
        <w:t xml:space="preserve"> không phải là cơ sở sản xuất thuốc cổ truyền:</w:t>
      </w:r>
    </w:p>
    <w:p w14:paraId="040BAF83" w14:textId="77777777" w:rsidR="00AE34E3" w:rsidRPr="00010CE9" w:rsidRDefault="00AE34E3" w:rsidP="00FC6DD9">
      <w:pPr>
        <w:ind w:firstLine="720"/>
        <w:jc w:val="both"/>
        <w:rPr>
          <w:rFonts w:ascii="Times New Roman" w:eastAsia="Times New Roman" w:hAnsi="Times New Roman" w:cs="Times New Roman"/>
          <w:sz w:val="28"/>
          <w:szCs w:val="28"/>
          <w:lang w:val="it-IT"/>
        </w:rPr>
      </w:pPr>
      <w:r w:rsidRPr="00010CE9">
        <w:rPr>
          <w:rFonts w:ascii="Times New Roman" w:eastAsia="Times New Roman" w:hAnsi="Times New Roman" w:cs="Times New Roman"/>
          <w:sz w:val="28"/>
          <w:szCs w:val="28"/>
          <w:lang w:val="it-IT"/>
        </w:rPr>
        <w:t>a) Các giấy tờ pháp lý theo quy định tại điểm a và điểm b khoản 2 Điều này;</w:t>
      </w:r>
    </w:p>
    <w:p w14:paraId="4F58F09B" w14:textId="66FA7338" w:rsidR="00AE34E3" w:rsidRPr="00010CE9" w:rsidRDefault="00AE34E3" w:rsidP="00FC6DD9">
      <w:pPr>
        <w:autoSpaceDE w:val="0"/>
        <w:autoSpaceDN w:val="0"/>
        <w:adjustRightInd w:val="0"/>
        <w:ind w:firstLine="720"/>
        <w:jc w:val="both"/>
        <w:rPr>
          <w:rFonts w:ascii="Times New Roman" w:eastAsia="Times New Roman" w:hAnsi="Times New Roman" w:cs="Times New Roman"/>
          <w:sz w:val="28"/>
          <w:szCs w:val="28"/>
          <w:lang w:val="vi-VN"/>
        </w:rPr>
      </w:pPr>
      <w:r w:rsidRPr="00010CE9">
        <w:rPr>
          <w:rFonts w:ascii="Times New Roman" w:eastAsia="Times New Roman" w:hAnsi="Times New Roman" w:cs="Times New Roman"/>
          <w:sz w:val="28"/>
          <w:szCs w:val="28"/>
          <w:lang w:val="vi-VN"/>
        </w:rPr>
        <w:lastRenderedPageBreak/>
        <w:t>b)</w:t>
      </w:r>
      <w:r w:rsidR="00F952F6" w:rsidRPr="00010CE9">
        <w:rPr>
          <w:rFonts w:ascii="Times New Roman" w:eastAsia="Times New Roman" w:hAnsi="Times New Roman" w:cs="Times New Roman"/>
          <w:sz w:val="28"/>
          <w:szCs w:val="28"/>
          <w:lang w:val="vi-VN"/>
        </w:rPr>
        <w:t xml:space="preserve"> </w:t>
      </w:r>
      <w:r w:rsidRPr="00010CE9">
        <w:rPr>
          <w:rFonts w:ascii="Times New Roman" w:eastAsia="Times New Roman" w:hAnsi="Times New Roman" w:cs="Times New Roman"/>
          <w:sz w:val="28"/>
          <w:szCs w:val="28"/>
          <w:lang w:val="vi-VN"/>
        </w:rPr>
        <w:t xml:space="preserve">Giấy tờ pháp lý của cơ sở đứng tên đăng ký lưu hành thuốc cổ truyền, bao gồm một trong các giấy tờ sau: </w:t>
      </w:r>
    </w:p>
    <w:p w14:paraId="2213571B" w14:textId="77777777" w:rsidR="00AE34E3" w:rsidRPr="00010CE9" w:rsidRDefault="00AE34E3" w:rsidP="00FC6DD9">
      <w:pPr>
        <w:autoSpaceDE w:val="0"/>
        <w:autoSpaceDN w:val="0"/>
        <w:adjustRightInd w:val="0"/>
        <w:ind w:firstLine="720"/>
        <w:jc w:val="both"/>
        <w:rPr>
          <w:rFonts w:ascii="Times New Roman" w:eastAsia="Times New Roman" w:hAnsi="Times New Roman" w:cs="Times New Roman"/>
          <w:sz w:val="28"/>
          <w:szCs w:val="28"/>
          <w:lang w:val="vi-VN"/>
        </w:rPr>
      </w:pPr>
      <w:r w:rsidRPr="00010CE9">
        <w:rPr>
          <w:rFonts w:ascii="Times New Roman" w:eastAsia="Times New Roman" w:hAnsi="Times New Roman" w:cs="Times New Roman"/>
          <w:sz w:val="28"/>
          <w:szCs w:val="28"/>
          <w:lang w:val="vi-VN"/>
        </w:rPr>
        <w:t>- Bản sao Giấy chứng nhận đủ điều kiện kinh doanh dược đối với cơ sở trong nước có một trong các phạm vi kinh doanh: sản xuất, bán buôn, xuất khẩu, nhập khẩu thuốc cổ truyền hoặc thuốc dược liệu;</w:t>
      </w:r>
    </w:p>
    <w:p w14:paraId="5B0176C1" w14:textId="77777777" w:rsidR="00AE34E3" w:rsidRPr="00010CE9" w:rsidRDefault="00AE34E3" w:rsidP="00FC6DD9">
      <w:pPr>
        <w:ind w:firstLine="720"/>
        <w:jc w:val="both"/>
        <w:rPr>
          <w:rFonts w:ascii="Times New Roman" w:eastAsia="Times New Roman" w:hAnsi="Times New Roman" w:cs="Times New Roman"/>
          <w:sz w:val="28"/>
          <w:szCs w:val="28"/>
          <w:lang w:val="vi-VN"/>
        </w:rPr>
      </w:pPr>
      <w:r w:rsidRPr="00010CE9">
        <w:rPr>
          <w:rFonts w:ascii="Times New Roman" w:eastAsia="Times New Roman" w:hAnsi="Times New Roman" w:cs="Times New Roman"/>
          <w:sz w:val="28"/>
          <w:szCs w:val="28"/>
          <w:lang w:val="vi-VN"/>
        </w:rPr>
        <w:t xml:space="preserve">- Giấy phép thành lập Văn phòng đại diện tại Việt Nam và Giấy phép sản xuất, kinh doanh thuốc do cơ quan quản lý nhà nước có thẩm quyền nước ngoài cấp theo quy định đối với cơ sở nước ngoài, có một trong các phạm vi kinh doanh: sản xuất, bán buôn, xuất khẩu, nhập khẩu thuốc. </w:t>
      </w:r>
    </w:p>
    <w:p w14:paraId="6235C30C" w14:textId="7BB5B19E" w:rsidR="00AE34E3" w:rsidRPr="00010CE9" w:rsidRDefault="00AE34E3" w:rsidP="00FC6DD9">
      <w:pPr>
        <w:ind w:firstLine="720"/>
        <w:jc w:val="both"/>
        <w:rPr>
          <w:rFonts w:ascii="Times New Roman" w:eastAsia="Times New Roman" w:hAnsi="Times New Roman" w:cs="Times New Roman"/>
          <w:b/>
          <w:sz w:val="28"/>
          <w:szCs w:val="28"/>
          <w:lang w:val="vi-VN"/>
        </w:rPr>
      </w:pPr>
      <w:r w:rsidRPr="00010CE9">
        <w:rPr>
          <w:rFonts w:ascii="Times New Roman" w:eastAsia="Times New Roman" w:hAnsi="Times New Roman" w:cs="Times New Roman"/>
          <w:sz w:val="28"/>
          <w:szCs w:val="28"/>
          <w:lang w:val="vi-VN"/>
        </w:rPr>
        <w:t xml:space="preserve">4. Giấy ủy quyền </w:t>
      </w:r>
      <w:r w:rsidR="00F444DF">
        <w:rPr>
          <w:rFonts w:ascii="Times New Roman" w:eastAsia="Times New Roman" w:hAnsi="Times New Roman" w:cs="Times New Roman"/>
          <w:sz w:val="28"/>
          <w:szCs w:val="28"/>
          <w:lang w:val="vi-VN"/>
        </w:rPr>
        <w:t xml:space="preserve">theo quy định tại khoản 5 Điều </w:t>
      </w:r>
      <w:r w:rsidR="00F444DF" w:rsidRPr="00CC44DF">
        <w:rPr>
          <w:rFonts w:ascii="Times New Roman" w:eastAsia="Times New Roman" w:hAnsi="Times New Roman" w:cs="Times New Roman"/>
          <w:sz w:val="28"/>
          <w:szCs w:val="28"/>
          <w:lang w:val="vi-VN"/>
        </w:rPr>
        <w:t>3</w:t>
      </w:r>
      <w:r w:rsidRPr="00010CE9">
        <w:rPr>
          <w:rFonts w:ascii="Times New Roman" w:eastAsia="Times New Roman" w:hAnsi="Times New Roman" w:cs="Times New Roman"/>
          <w:sz w:val="28"/>
          <w:szCs w:val="28"/>
          <w:lang w:val="vi-VN"/>
        </w:rPr>
        <w:t xml:space="preserve"> Thông tư này trong trường hợp được ủy quyền.</w:t>
      </w:r>
    </w:p>
    <w:p w14:paraId="438883A4" w14:textId="39F8B695" w:rsidR="00AE34E3" w:rsidRPr="00010CE9" w:rsidRDefault="00AE34E3" w:rsidP="00FC6DD9">
      <w:pPr>
        <w:ind w:firstLine="720"/>
        <w:jc w:val="both"/>
        <w:rPr>
          <w:rFonts w:ascii="Times New Roman" w:eastAsia="Times New Roman" w:hAnsi="Times New Roman" w:cs="Times New Roman"/>
          <w:spacing w:val="-6"/>
          <w:sz w:val="28"/>
          <w:szCs w:val="28"/>
          <w:lang w:val="vi-VN"/>
        </w:rPr>
      </w:pPr>
      <w:r w:rsidRPr="00010CE9">
        <w:rPr>
          <w:rFonts w:ascii="Times New Roman" w:eastAsia="Times New Roman" w:hAnsi="Times New Roman" w:cs="Times New Roman"/>
          <w:spacing w:val="-6"/>
          <w:sz w:val="28"/>
          <w:szCs w:val="28"/>
          <w:lang w:val="vi-VN"/>
        </w:rPr>
        <w:t>5. Bản Tóm tắt về sản phẩm theo Mẫu số 06A Phụ lục I ban hành kèm theo Thông tư này.</w:t>
      </w:r>
    </w:p>
    <w:p w14:paraId="672F1413" w14:textId="3063CC67" w:rsidR="00AE34E3" w:rsidRPr="00B218AA" w:rsidRDefault="00AE34E3" w:rsidP="00FC6DD9">
      <w:pPr>
        <w:ind w:firstLine="720"/>
        <w:jc w:val="both"/>
        <w:rPr>
          <w:rFonts w:ascii="Times New Roman" w:eastAsia="Times New Roman" w:hAnsi="Times New Roman" w:cs="Times New Roman"/>
          <w:color w:val="FF0000"/>
          <w:sz w:val="28"/>
          <w:szCs w:val="28"/>
          <w:lang w:val="vi-VN"/>
        </w:rPr>
      </w:pPr>
      <w:r w:rsidRPr="00B218AA">
        <w:rPr>
          <w:rFonts w:ascii="Times New Roman" w:eastAsia="Times New Roman" w:hAnsi="Times New Roman" w:cs="Times New Roman"/>
          <w:color w:val="FF0000"/>
          <w:sz w:val="28"/>
          <w:szCs w:val="28"/>
          <w:lang w:val="it-IT"/>
        </w:rPr>
        <w:t>6. Mẫu nhãn thuốc cổ truyền</w:t>
      </w:r>
      <w:r w:rsidR="00441B20" w:rsidRPr="00B218AA">
        <w:rPr>
          <w:rFonts w:ascii="Times New Roman" w:eastAsia="Times New Roman" w:hAnsi="Times New Roman" w:cs="Times New Roman"/>
          <w:color w:val="FF0000"/>
          <w:sz w:val="28"/>
          <w:szCs w:val="28"/>
          <w:lang w:val="it-IT"/>
        </w:rPr>
        <w:t>.</w:t>
      </w:r>
    </w:p>
    <w:p w14:paraId="14221384" w14:textId="2104803A" w:rsidR="00AE34E3" w:rsidRPr="00CC44DF" w:rsidRDefault="00AE34E3" w:rsidP="00FC6DD9">
      <w:pPr>
        <w:ind w:firstLine="720"/>
        <w:jc w:val="both"/>
        <w:rPr>
          <w:rFonts w:ascii="Times New Roman" w:eastAsia="Times New Roman" w:hAnsi="Times New Roman" w:cs="Times New Roman"/>
          <w:color w:val="FF0000"/>
          <w:sz w:val="28"/>
          <w:szCs w:val="28"/>
          <w:lang w:val="vi-VN"/>
        </w:rPr>
      </w:pPr>
      <w:r w:rsidRPr="00B218AA">
        <w:rPr>
          <w:rFonts w:ascii="Times New Roman" w:eastAsia="Times New Roman" w:hAnsi="Times New Roman" w:cs="Times New Roman"/>
          <w:color w:val="FF0000"/>
          <w:sz w:val="28"/>
          <w:szCs w:val="28"/>
          <w:lang w:val="vi-VN"/>
        </w:rPr>
        <w:t>7. Tờ hướng dẫn sử dụng thuốc cổ truyền</w:t>
      </w:r>
      <w:r w:rsidR="00441B20" w:rsidRPr="00CC44DF">
        <w:rPr>
          <w:rFonts w:ascii="Times New Roman" w:eastAsia="Times New Roman" w:hAnsi="Times New Roman" w:cs="Times New Roman"/>
          <w:color w:val="FF0000"/>
          <w:sz w:val="28"/>
          <w:szCs w:val="28"/>
          <w:lang w:val="vi-VN"/>
        </w:rPr>
        <w:t>.</w:t>
      </w:r>
    </w:p>
    <w:p w14:paraId="3D8026E4" w14:textId="36D5DDBC" w:rsidR="00A51B72" w:rsidRPr="00010CE9" w:rsidRDefault="0035635F" w:rsidP="00FC6DD9">
      <w:pPr>
        <w:ind w:firstLine="720"/>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8</w:t>
      </w:r>
      <w:r w:rsidR="00A51B72" w:rsidRPr="00010CE9">
        <w:rPr>
          <w:rFonts w:ascii="Times New Roman" w:eastAsia="Times New Roman" w:hAnsi="Times New Roman" w:cs="Times New Roman"/>
          <w:sz w:val="28"/>
          <w:szCs w:val="28"/>
          <w:lang w:val="vi-VN"/>
        </w:rPr>
        <w:t>. Bản sao giấy tờ pháp lý của cơ sở sản xuất tá dược, vỏ nang, bán thành phẩm và dược liệu để sản xuất thuốc cổ truyền theo quy định tại k</w:t>
      </w:r>
      <w:r w:rsidR="00771CB4">
        <w:rPr>
          <w:rFonts w:ascii="Times New Roman" w:eastAsia="Times New Roman" w:hAnsi="Times New Roman" w:cs="Times New Roman"/>
          <w:sz w:val="28"/>
          <w:szCs w:val="28"/>
          <w:lang w:val="vi-VN"/>
        </w:rPr>
        <w:t xml:space="preserve">hoản 8 Điều </w:t>
      </w:r>
      <w:r w:rsidR="00771CB4" w:rsidRPr="00CC44DF">
        <w:rPr>
          <w:rFonts w:ascii="Times New Roman" w:eastAsia="Times New Roman" w:hAnsi="Times New Roman" w:cs="Times New Roman"/>
          <w:sz w:val="28"/>
          <w:szCs w:val="28"/>
          <w:lang w:val="vi-VN"/>
        </w:rPr>
        <w:t>3</w:t>
      </w:r>
      <w:r w:rsidR="00A51B72" w:rsidRPr="00010CE9">
        <w:rPr>
          <w:rFonts w:ascii="Times New Roman" w:eastAsia="Times New Roman" w:hAnsi="Times New Roman" w:cs="Times New Roman"/>
          <w:sz w:val="28"/>
          <w:szCs w:val="28"/>
          <w:lang w:val="vi-VN"/>
        </w:rPr>
        <w:t xml:space="preserve"> Thông tư này.</w:t>
      </w:r>
    </w:p>
    <w:p w14:paraId="4B6B6DAA" w14:textId="058A8787" w:rsidR="009B77AC" w:rsidRPr="00CC44DF" w:rsidRDefault="0035635F" w:rsidP="009B77AC">
      <w:pPr>
        <w:ind w:firstLine="720"/>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9</w:t>
      </w:r>
      <w:r w:rsidRPr="00010CE9">
        <w:rPr>
          <w:rFonts w:ascii="Times New Roman" w:eastAsia="Times New Roman" w:hAnsi="Times New Roman" w:cs="Times New Roman"/>
          <w:sz w:val="28"/>
          <w:szCs w:val="28"/>
          <w:lang w:val="vi-VN"/>
        </w:rPr>
        <w:t>. Tài liệu bảo</w:t>
      </w:r>
      <w:r w:rsidR="00771CB4">
        <w:rPr>
          <w:rFonts w:ascii="Times New Roman" w:eastAsia="Times New Roman" w:hAnsi="Times New Roman" w:cs="Times New Roman"/>
          <w:sz w:val="28"/>
          <w:szCs w:val="28"/>
          <w:lang w:val="vi-VN"/>
        </w:rPr>
        <w:t xml:space="preserve"> mật dữ liệu quy định tại Điều </w:t>
      </w:r>
      <w:r w:rsidR="00771CB4" w:rsidRPr="00CC44DF">
        <w:rPr>
          <w:rFonts w:ascii="Times New Roman" w:eastAsia="Times New Roman" w:hAnsi="Times New Roman" w:cs="Times New Roman"/>
          <w:sz w:val="28"/>
          <w:szCs w:val="28"/>
          <w:lang w:val="vi-VN"/>
        </w:rPr>
        <w:t>8</w:t>
      </w:r>
      <w:r w:rsidRPr="00010CE9">
        <w:rPr>
          <w:rFonts w:ascii="Times New Roman" w:eastAsia="Times New Roman" w:hAnsi="Times New Roman" w:cs="Times New Roman"/>
          <w:sz w:val="28"/>
          <w:szCs w:val="28"/>
          <w:lang w:val="vi-VN"/>
        </w:rPr>
        <w:t xml:space="preserve"> Thông tư này (nếu có). </w:t>
      </w:r>
    </w:p>
    <w:p w14:paraId="325B1F75" w14:textId="03C376EE" w:rsidR="00AE34E3" w:rsidRPr="005F66C6" w:rsidRDefault="00AE34E3" w:rsidP="00FC6DD9">
      <w:pPr>
        <w:jc w:val="both"/>
        <w:rPr>
          <w:rFonts w:ascii="Times New Roman" w:eastAsia="Times New Roman" w:hAnsi="Times New Roman" w:cs="Times New Roman"/>
          <w:b/>
          <w:sz w:val="28"/>
          <w:szCs w:val="28"/>
          <w:lang w:val="vi-VN"/>
        </w:rPr>
      </w:pPr>
      <w:r w:rsidRPr="005F66C6">
        <w:rPr>
          <w:rFonts w:ascii="Times New Roman" w:eastAsia="Times New Roman" w:hAnsi="Times New Roman" w:cs="Times New Roman"/>
          <w:sz w:val="28"/>
          <w:szCs w:val="28"/>
          <w:lang w:val="vi-VN"/>
        </w:rPr>
        <w:tab/>
      </w:r>
      <w:r w:rsidR="00010CE9">
        <w:rPr>
          <w:rFonts w:ascii="Times New Roman" w:eastAsia="Times New Roman" w:hAnsi="Times New Roman" w:cs="Times New Roman"/>
          <w:b/>
          <w:sz w:val="28"/>
          <w:szCs w:val="28"/>
          <w:lang w:val="vi-VN"/>
        </w:rPr>
        <w:t>Điều 1</w:t>
      </w:r>
      <w:r w:rsidR="00B107B7" w:rsidRPr="00CC44DF">
        <w:rPr>
          <w:rFonts w:ascii="Times New Roman" w:eastAsia="Times New Roman" w:hAnsi="Times New Roman" w:cs="Times New Roman"/>
          <w:b/>
          <w:sz w:val="28"/>
          <w:szCs w:val="28"/>
          <w:lang w:val="vi-VN"/>
        </w:rPr>
        <w:t>9</w:t>
      </w:r>
      <w:r w:rsidRPr="005F66C6">
        <w:rPr>
          <w:rFonts w:ascii="Times New Roman" w:eastAsia="Times New Roman" w:hAnsi="Times New Roman" w:cs="Times New Roman"/>
          <w:b/>
          <w:sz w:val="28"/>
          <w:szCs w:val="28"/>
          <w:lang w:val="vi-VN"/>
        </w:rPr>
        <w:t>. Phần hồ sơ kỹ thuật</w:t>
      </w:r>
    </w:p>
    <w:p w14:paraId="6CD290CF" w14:textId="77777777" w:rsidR="00AE34E3" w:rsidRPr="005F66C6" w:rsidRDefault="00AE34E3" w:rsidP="00FC6DD9">
      <w:pPr>
        <w:ind w:firstLine="720"/>
        <w:jc w:val="both"/>
        <w:rPr>
          <w:rFonts w:ascii="Times New Roman" w:eastAsia="Times New Roman" w:hAnsi="Times New Roman" w:cs="Times New Roman"/>
          <w:sz w:val="28"/>
          <w:szCs w:val="28"/>
          <w:lang w:val="vi-VN"/>
        </w:rPr>
      </w:pPr>
      <w:r w:rsidRPr="005F66C6">
        <w:rPr>
          <w:rFonts w:ascii="Times New Roman" w:eastAsia="Times New Roman" w:hAnsi="Times New Roman" w:cs="Times New Roman"/>
          <w:sz w:val="28"/>
          <w:szCs w:val="28"/>
          <w:lang w:val="vi-VN"/>
        </w:rPr>
        <w:t>Phần hồ sơ kỹ thuật bao gồm các giấy tờ, tài liệu sau đây:</w:t>
      </w:r>
    </w:p>
    <w:p w14:paraId="650A5613" w14:textId="58EB4191" w:rsidR="00AE34E3" w:rsidRPr="005F66C6" w:rsidRDefault="00AE34E3" w:rsidP="00FC6DD9">
      <w:pPr>
        <w:autoSpaceDE w:val="0"/>
        <w:autoSpaceDN w:val="0"/>
        <w:adjustRightInd w:val="0"/>
        <w:ind w:firstLine="720"/>
        <w:jc w:val="both"/>
        <w:rPr>
          <w:rFonts w:ascii="Times New Roman" w:eastAsia="Times New Roman" w:hAnsi="Times New Roman" w:cs="Times New Roman"/>
          <w:sz w:val="28"/>
          <w:szCs w:val="28"/>
          <w:lang w:val="vi-VN"/>
        </w:rPr>
      </w:pPr>
      <w:r w:rsidRPr="005F66C6">
        <w:rPr>
          <w:rFonts w:ascii="Times New Roman" w:eastAsia="Times New Roman" w:hAnsi="Times New Roman" w:cs="Times New Roman"/>
          <w:sz w:val="28"/>
          <w:szCs w:val="28"/>
          <w:lang w:val="vi-VN"/>
        </w:rPr>
        <w:t>1. Tài liệu về quy trình sản xuất theo Mẫu số 02/TT ban hành kèm theo Thông tư này và đáp ứng các yêu cầu sau:</w:t>
      </w:r>
    </w:p>
    <w:p w14:paraId="589500ED" w14:textId="1270CEA0" w:rsidR="00AE34E3" w:rsidRPr="005F66C6" w:rsidRDefault="00AE34E3" w:rsidP="00D03F50">
      <w:pPr>
        <w:autoSpaceDE w:val="0"/>
        <w:autoSpaceDN w:val="0"/>
        <w:adjustRightInd w:val="0"/>
        <w:ind w:firstLine="720"/>
        <w:jc w:val="both"/>
        <w:rPr>
          <w:rFonts w:ascii="Times New Roman" w:eastAsia="Times New Roman" w:hAnsi="Times New Roman" w:cs="Times New Roman"/>
          <w:sz w:val="28"/>
          <w:szCs w:val="28"/>
          <w:lang w:val="vi-VN"/>
        </w:rPr>
      </w:pPr>
      <w:r w:rsidRPr="005F66C6">
        <w:rPr>
          <w:rFonts w:ascii="Times New Roman" w:eastAsia="Times New Roman" w:hAnsi="Times New Roman" w:cs="Times New Roman"/>
          <w:sz w:val="28"/>
          <w:szCs w:val="28"/>
          <w:lang w:val="vi-VN"/>
        </w:rPr>
        <w:t>a) Tài liệu về nguyên liệu: Mô tả chi tiết, đầy đủ quá trình sơ chế, chế biến dược liệu</w:t>
      </w:r>
      <w:r w:rsidR="000D412D" w:rsidRPr="007C1543">
        <w:rPr>
          <w:rFonts w:ascii="Times New Roman" w:eastAsia="Times New Roman" w:hAnsi="Times New Roman" w:cs="Times New Roman"/>
          <w:sz w:val="28"/>
          <w:szCs w:val="28"/>
          <w:lang w:val="vi-VN"/>
        </w:rPr>
        <w:t>, vị thuốc cổ truyền</w:t>
      </w:r>
      <w:r w:rsidRPr="005F66C6">
        <w:rPr>
          <w:rFonts w:ascii="Times New Roman" w:eastAsia="Times New Roman" w:hAnsi="Times New Roman" w:cs="Times New Roman"/>
          <w:sz w:val="28"/>
          <w:szCs w:val="28"/>
          <w:lang w:val="vi-VN"/>
        </w:rPr>
        <w:t xml:space="preserve">. </w:t>
      </w:r>
      <w:r w:rsidR="00B41B57" w:rsidRPr="00CC44DF">
        <w:rPr>
          <w:rFonts w:ascii="Times New Roman" w:eastAsia="Times New Roman" w:hAnsi="Times New Roman" w:cs="Times New Roman"/>
          <w:sz w:val="28"/>
          <w:szCs w:val="28"/>
          <w:lang w:val="vi-VN"/>
        </w:rPr>
        <w:t>Trường hợp</w:t>
      </w:r>
      <w:r w:rsidRPr="00D03F50">
        <w:rPr>
          <w:rFonts w:ascii="Times New Roman" w:eastAsia="Times New Roman" w:hAnsi="Times New Roman" w:cs="Times New Roman"/>
          <w:sz w:val="28"/>
          <w:szCs w:val="28"/>
          <w:lang w:val="vi-VN"/>
        </w:rPr>
        <w:t xml:space="preserve"> nguyên liệu là bán thành phẩm phải mô tả chi tiết quy trình sả</w:t>
      </w:r>
      <w:r w:rsidR="00B41B57" w:rsidRPr="00D03F50">
        <w:rPr>
          <w:rFonts w:ascii="Times New Roman" w:eastAsia="Times New Roman" w:hAnsi="Times New Roman" w:cs="Times New Roman"/>
          <w:sz w:val="28"/>
          <w:szCs w:val="28"/>
          <w:lang w:val="vi-VN"/>
        </w:rPr>
        <w:t xml:space="preserve">n xuất </w:t>
      </w:r>
      <w:r w:rsidRPr="00D03F50">
        <w:rPr>
          <w:rFonts w:ascii="Times New Roman" w:eastAsia="Times New Roman" w:hAnsi="Times New Roman" w:cs="Times New Roman"/>
          <w:sz w:val="28"/>
          <w:szCs w:val="28"/>
          <w:lang w:val="vi-VN"/>
        </w:rPr>
        <w:t>(trừ trườ</w:t>
      </w:r>
      <w:r w:rsidR="00B41B57" w:rsidRPr="00D03F50">
        <w:rPr>
          <w:rFonts w:ascii="Times New Roman" w:eastAsia="Times New Roman" w:hAnsi="Times New Roman" w:cs="Times New Roman"/>
          <w:sz w:val="28"/>
          <w:szCs w:val="28"/>
          <w:lang w:val="vi-VN"/>
        </w:rPr>
        <w:t xml:space="preserve">ng hợp </w:t>
      </w:r>
      <w:r w:rsidRPr="00D03F50">
        <w:rPr>
          <w:rFonts w:ascii="Times New Roman" w:eastAsia="Times New Roman" w:hAnsi="Times New Roman" w:cs="Times New Roman"/>
          <w:sz w:val="28"/>
          <w:szCs w:val="28"/>
          <w:lang w:val="vi-VN"/>
        </w:rPr>
        <w:t>đã được cấp giấy đăng ký lưu hành);</w:t>
      </w:r>
    </w:p>
    <w:p w14:paraId="67515EC2" w14:textId="77777777" w:rsidR="00AE34E3" w:rsidRPr="005F66C6" w:rsidRDefault="00AE34E3" w:rsidP="00FC6DD9">
      <w:pPr>
        <w:autoSpaceDE w:val="0"/>
        <w:autoSpaceDN w:val="0"/>
        <w:adjustRightInd w:val="0"/>
        <w:jc w:val="both"/>
        <w:rPr>
          <w:rFonts w:ascii="Times New Roman" w:eastAsia="Times New Roman" w:hAnsi="Times New Roman" w:cs="Times New Roman"/>
          <w:sz w:val="28"/>
          <w:szCs w:val="28"/>
          <w:lang w:val="vi-VN"/>
        </w:rPr>
      </w:pPr>
      <w:r w:rsidRPr="005F66C6">
        <w:rPr>
          <w:rFonts w:ascii="Times New Roman" w:eastAsia="Times New Roman" w:hAnsi="Times New Roman" w:cs="Times New Roman"/>
          <w:sz w:val="28"/>
          <w:szCs w:val="28"/>
          <w:lang w:val="vi-VN"/>
        </w:rPr>
        <w:tab/>
        <w:t xml:space="preserve">b) Tài liệu về thành phẩm phải thể hiện được đầy đủ các thông tin sau:  </w:t>
      </w:r>
    </w:p>
    <w:p w14:paraId="37AD3070" w14:textId="77777777" w:rsidR="00AE34E3" w:rsidRPr="005F66C6" w:rsidRDefault="00AE34E3" w:rsidP="00FC6DD9">
      <w:pPr>
        <w:autoSpaceDE w:val="0"/>
        <w:autoSpaceDN w:val="0"/>
        <w:adjustRightInd w:val="0"/>
        <w:ind w:firstLine="720"/>
        <w:jc w:val="both"/>
        <w:rPr>
          <w:rFonts w:ascii="Times New Roman" w:eastAsia="Times New Roman" w:hAnsi="Times New Roman" w:cs="Times New Roman"/>
          <w:sz w:val="28"/>
          <w:szCs w:val="28"/>
          <w:lang w:val="vi-VN"/>
        </w:rPr>
      </w:pPr>
      <w:r w:rsidRPr="005F66C6">
        <w:rPr>
          <w:rFonts w:ascii="Times New Roman" w:eastAsia="Times New Roman" w:hAnsi="Times New Roman" w:cs="Times New Roman"/>
          <w:sz w:val="28"/>
          <w:szCs w:val="28"/>
          <w:lang w:val="vi-VN"/>
        </w:rPr>
        <w:t>- Công thức cho đơn vị đóng gói nhỏ nhất: tên nguyên liệu, bao gồm cả thành phần dược liệu, phụ liệu và tá dược; tiêu chuẩn áp dụng của nguyên liệu; nếu sản xuất từ cao dược liệu chưa được chuẩn hóa về hàm lượng hoạt chất thì phải ghi rõ lượng dược liệu tương ứng;</w:t>
      </w:r>
    </w:p>
    <w:p w14:paraId="0A280B1D" w14:textId="77777777" w:rsidR="00AE34E3" w:rsidRPr="005F66C6" w:rsidRDefault="00AE34E3" w:rsidP="00FC6DD9">
      <w:pPr>
        <w:autoSpaceDE w:val="0"/>
        <w:autoSpaceDN w:val="0"/>
        <w:adjustRightInd w:val="0"/>
        <w:ind w:firstLine="720"/>
        <w:jc w:val="both"/>
        <w:rPr>
          <w:rFonts w:ascii="Times New Roman" w:eastAsia="Times New Roman" w:hAnsi="Times New Roman" w:cs="Times New Roman"/>
          <w:sz w:val="28"/>
          <w:szCs w:val="28"/>
          <w:lang w:val="vi-VN"/>
        </w:rPr>
      </w:pPr>
      <w:r w:rsidRPr="005F66C6">
        <w:rPr>
          <w:rFonts w:ascii="Times New Roman" w:eastAsia="Times New Roman" w:hAnsi="Times New Roman" w:cs="Times New Roman"/>
          <w:sz w:val="28"/>
          <w:szCs w:val="28"/>
          <w:lang w:val="vi-VN"/>
        </w:rPr>
        <w:t>- Công thức cho một lô, mẻ sản xuất: tên nguyên liệu bao gồm cả thành phần chính và tá dược; khối lượng hoặc thể tích của từng nguyên liệu;</w:t>
      </w:r>
    </w:p>
    <w:p w14:paraId="3D3F0385" w14:textId="77777777" w:rsidR="00AE34E3" w:rsidRPr="005F66C6" w:rsidRDefault="00AE34E3" w:rsidP="00FC6DD9">
      <w:pPr>
        <w:autoSpaceDE w:val="0"/>
        <w:autoSpaceDN w:val="0"/>
        <w:adjustRightInd w:val="0"/>
        <w:ind w:firstLine="720"/>
        <w:jc w:val="both"/>
        <w:rPr>
          <w:rFonts w:ascii="Times New Roman" w:eastAsia="Times New Roman" w:hAnsi="Times New Roman" w:cs="Times New Roman"/>
          <w:sz w:val="28"/>
          <w:szCs w:val="28"/>
          <w:lang w:val="vi-VN"/>
        </w:rPr>
      </w:pPr>
      <w:r w:rsidRPr="005F66C6">
        <w:rPr>
          <w:rFonts w:ascii="Times New Roman" w:eastAsia="Times New Roman" w:hAnsi="Times New Roman" w:cs="Times New Roman"/>
          <w:sz w:val="28"/>
          <w:szCs w:val="28"/>
          <w:lang w:val="vi-VN"/>
        </w:rPr>
        <w:t xml:space="preserve">- Sơ đồ quy trình sản xuất bao gồm tất cả các giai đoạn trong quá trình                   sản xuất; </w:t>
      </w:r>
    </w:p>
    <w:p w14:paraId="3576D0B2" w14:textId="77777777" w:rsidR="00AE34E3" w:rsidRPr="005F66C6" w:rsidRDefault="00AE34E3" w:rsidP="00FC6DD9">
      <w:pPr>
        <w:autoSpaceDE w:val="0"/>
        <w:autoSpaceDN w:val="0"/>
        <w:adjustRightInd w:val="0"/>
        <w:ind w:firstLine="720"/>
        <w:jc w:val="both"/>
        <w:rPr>
          <w:rFonts w:ascii="Times New Roman" w:eastAsia="Times New Roman" w:hAnsi="Times New Roman" w:cs="Times New Roman"/>
          <w:sz w:val="28"/>
          <w:szCs w:val="28"/>
          <w:lang w:val="vi-VN"/>
        </w:rPr>
      </w:pPr>
      <w:r w:rsidRPr="005F66C6">
        <w:rPr>
          <w:rFonts w:ascii="Times New Roman" w:eastAsia="Times New Roman" w:hAnsi="Times New Roman" w:cs="Times New Roman"/>
          <w:sz w:val="28"/>
          <w:szCs w:val="28"/>
          <w:lang w:val="vi-VN"/>
        </w:rPr>
        <w:t>- Mô tả quy trình sản xuất: mô tả đầy đủ, chi tiết từng giai đoạn trong quá trình sản xuất;</w:t>
      </w:r>
    </w:p>
    <w:p w14:paraId="2A310C2A" w14:textId="57672763" w:rsidR="00AE34E3" w:rsidRPr="00CC44DF" w:rsidRDefault="00AE34E3" w:rsidP="00FC6DD9">
      <w:pPr>
        <w:autoSpaceDE w:val="0"/>
        <w:autoSpaceDN w:val="0"/>
        <w:adjustRightInd w:val="0"/>
        <w:ind w:firstLine="720"/>
        <w:jc w:val="both"/>
        <w:rPr>
          <w:rFonts w:ascii="Times New Roman" w:eastAsia="Times New Roman" w:hAnsi="Times New Roman" w:cs="Times New Roman"/>
          <w:color w:val="FF0000"/>
          <w:sz w:val="28"/>
          <w:szCs w:val="28"/>
          <w:lang w:val="vi-VN"/>
        </w:rPr>
      </w:pPr>
      <w:r w:rsidRPr="00970CCF">
        <w:rPr>
          <w:rFonts w:ascii="Times New Roman" w:eastAsia="Times New Roman" w:hAnsi="Times New Roman" w:cs="Times New Roman"/>
          <w:color w:val="FF0000"/>
          <w:sz w:val="28"/>
          <w:szCs w:val="28"/>
          <w:lang w:val="vi-VN"/>
        </w:rPr>
        <w:t>- Danh mục trang thiết bị, dụng cụ sử dụng trong quá trình sản xuất</w:t>
      </w:r>
      <w:r w:rsidR="00970CCF" w:rsidRPr="00CC44DF">
        <w:rPr>
          <w:rFonts w:ascii="Times New Roman" w:eastAsia="Times New Roman" w:hAnsi="Times New Roman" w:cs="Times New Roman"/>
          <w:color w:val="FF0000"/>
          <w:sz w:val="28"/>
          <w:szCs w:val="28"/>
          <w:lang w:val="vi-VN"/>
        </w:rPr>
        <w:t xml:space="preserve"> kèm theo công suất</w:t>
      </w:r>
      <w:r w:rsidR="00E30F65" w:rsidRPr="00CC44DF">
        <w:rPr>
          <w:rFonts w:ascii="Times New Roman" w:eastAsia="Times New Roman" w:hAnsi="Times New Roman" w:cs="Times New Roman"/>
          <w:color w:val="FF0000"/>
          <w:sz w:val="28"/>
          <w:szCs w:val="28"/>
          <w:lang w:val="vi-VN"/>
        </w:rPr>
        <w:t>;</w:t>
      </w:r>
      <w:r w:rsidR="000D61AB" w:rsidRPr="00CC44DF">
        <w:rPr>
          <w:rFonts w:ascii="Times New Roman" w:eastAsia="Times New Roman" w:hAnsi="Times New Roman" w:cs="Times New Roman"/>
          <w:color w:val="FF0000"/>
          <w:sz w:val="28"/>
          <w:szCs w:val="28"/>
          <w:lang w:val="vi-VN"/>
        </w:rPr>
        <w:t xml:space="preserve"> </w:t>
      </w:r>
      <w:r w:rsidR="00010CE9" w:rsidRPr="00CC44DF">
        <w:rPr>
          <w:rFonts w:ascii="Times New Roman" w:eastAsia="Times New Roman" w:hAnsi="Times New Roman" w:cs="Times New Roman"/>
          <w:color w:val="FF0000"/>
          <w:sz w:val="28"/>
          <w:szCs w:val="28"/>
          <w:lang w:val="vi-VN"/>
        </w:rPr>
        <w:t xml:space="preserve">            </w:t>
      </w:r>
    </w:p>
    <w:p w14:paraId="36AC7662" w14:textId="77777777" w:rsidR="00AE34E3" w:rsidRPr="005F66C6" w:rsidRDefault="00AE34E3" w:rsidP="00FC6DD9">
      <w:pPr>
        <w:autoSpaceDE w:val="0"/>
        <w:autoSpaceDN w:val="0"/>
        <w:adjustRightInd w:val="0"/>
        <w:ind w:firstLine="720"/>
        <w:jc w:val="both"/>
        <w:rPr>
          <w:rFonts w:ascii="Times New Roman" w:eastAsia="Times New Roman" w:hAnsi="Times New Roman" w:cs="Times New Roman"/>
          <w:sz w:val="28"/>
          <w:szCs w:val="28"/>
          <w:lang w:val="vi-VN"/>
        </w:rPr>
      </w:pPr>
      <w:r w:rsidRPr="005F66C6">
        <w:rPr>
          <w:rFonts w:ascii="Times New Roman" w:eastAsia="Times New Roman" w:hAnsi="Times New Roman" w:cs="Times New Roman"/>
          <w:sz w:val="28"/>
          <w:szCs w:val="28"/>
          <w:lang w:val="vi-VN"/>
        </w:rPr>
        <w:t>- Kiểm soát trong quá trình sản xuất: Mô tả đầy đủ, chi tiết các chỉ tiêu kiểm tra, kiểm soát trong quá trình sản xuất.</w:t>
      </w:r>
    </w:p>
    <w:p w14:paraId="11466040" w14:textId="0D150296" w:rsidR="00AE34E3" w:rsidRPr="00290EA6" w:rsidRDefault="00AE34E3" w:rsidP="00FC6DD9">
      <w:pPr>
        <w:autoSpaceDE w:val="0"/>
        <w:autoSpaceDN w:val="0"/>
        <w:adjustRightInd w:val="0"/>
        <w:jc w:val="both"/>
        <w:rPr>
          <w:rFonts w:ascii="Times New Roman" w:eastAsia="Times New Roman" w:hAnsi="Times New Roman" w:cs="Times New Roman"/>
          <w:sz w:val="28"/>
          <w:szCs w:val="28"/>
          <w:lang w:val="vi-VN"/>
        </w:rPr>
      </w:pPr>
      <w:r w:rsidRPr="005F66C6">
        <w:rPr>
          <w:rFonts w:ascii="Times New Roman" w:eastAsia="Times New Roman" w:hAnsi="Times New Roman" w:cs="Times New Roman"/>
          <w:sz w:val="28"/>
          <w:szCs w:val="28"/>
          <w:lang w:val="vi-VN"/>
        </w:rPr>
        <w:tab/>
        <w:t>2.</w:t>
      </w:r>
      <w:r w:rsidR="009C1A03" w:rsidRPr="005F66C6">
        <w:rPr>
          <w:rFonts w:ascii="Times New Roman" w:eastAsia="Times New Roman" w:hAnsi="Times New Roman" w:cs="Times New Roman"/>
          <w:sz w:val="28"/>
          <w:szCs w:val="28"/>
          <w:lang w:val="vi-VN"/>
        </w:rPr>
        <w:t xml:space="preserve"> </w:t>
      </w:r>
      <w:r w:rsidRPr="00290EA6">
        <w:rPr>
          <w:rFonts w:ascii="Times New Roman" w:eastAsia="Times New Roman" w:hAnsi="Times New Roman" w:cs="Times New Roman"/>
          <w:sz w:val="28"/>
          <w:szCs w:val="28"/>
          <w:lang w:val="vi-VN"/>
        </w:rPr>
        <w:t>Tài liệu về tiêu chuẩn chất lượng và phương pháp kiểm nghiệm thuốc phải đáp ứng được các yêu cầu sau:</w:t>
      </w:r>
    </w:p>
    <w:p w14:paraId="6430E8F1" w14:textId="3940AE53" w:rsidR="004F3ABF" w:rsidRPr="00CC44DF" w:rsidRDefault="00AE34E3" w:rsidP="00701861">
      <w:pPr>
        <w:autoSpaceDE w:val="0"/>
        <w:autoSpaceDN w:val="0"/>
        <w:adjustRightInd w:val="0"/>
        <w:jc w:val="both"/>
        <w:rPr>
          <w:rFonts w:ascii="Times New Roman" w:eastAsia="Times New Roman" w:hAnsi="Times New Roman" w:cs="Times New Roman"/>
          <w:sz w:val="28"/>
          <w:szCs w:val="28"/>
          <w:lang w:val="vi-VN"/>
        </w:rPr>
      </w:pPr>
      <w:r w:rsidRPr="00290EA6">
        <w:rPr>
          <w:rFonts w:ascii="Times New Roman" w:eastAsia="Times New Roman" w:hAnsi="Times New Roman" w:cs="Times New Roman"/>
          <w:sz w:val="28"/>
          <w:szCs w:val="28"/>
          <w:lang w:val="vi-VN"/>
        </w:rPr>
        <w:tab/>
      </w:r>
      <w:r w:rsidRPr="00E66953">
        <w:rPr>
          <w:rFonts w:ascii="Times New Roman" w:eastAsia="Times New Roman" w:hAnsi="Times New Roman" w:cs="Times New Roman"/>
          <w:sz w:val="28"/>
          <w:szCs w:val="28"/>
          <w:lang w:val="vi-VN"/>
        </w:rPr>
        <w:t>a) Tiêu chuẩn ng</w:t>
      </w:r>
      <w:r w:rsidR="00701861" w:rsidRPr="00E66953">
        <w:rPr>
          <w:rFonts w:ascii="Times New Roman" w:eastAsia="Times New Roman" w:hAnsi="Times New Roman" w:cs="Times New Roman"/>
          <w:sz w:val="28"/>
          <w:szCs w:val="28"/>
          <w:lang w:val="vi-VN"/>
        </w:rPr>
        <w:t>uyên liệu</w:t>
      </w:r>
      <w:r w:rsidR="00701861" w:rsidRPr="00CC44DF">
        <w:rPr>
          <w:rFonts w:ascii="Times New Roman" w:eastAsia="Times New Roman" w:hAnsi="Times New Roman" w:cs="Times New Roman"/>
          <w:sz w:val="28"/>
          <w:szCs w:val="28"/>
          <w:lang w:val="vi-VN"/>
        </w:rPr>
        <w:t xml:space="preserve"> thực hiện theo quy định tại </w:t>
      </w:r>
      <w:r w:rsidR="002C5EFE" w:rsidRPr="00CC44DF">
        <w:rPr>
          <w:rFonts w:ascii="Times New Roman" w:eastAsia="Times New Roman" w:hAnsi="Times New Roman" w:cs="Times New Roman"/>
          <w:color w:val="FF0000"/>
          <w:sz w:val="28"/>
          <w:szCs w:val="28"/>
          <w:lang w:val="vi-VN"/>
        </w:rPr>
        <w:t>Điều 5, 6 Thông tư số</w:t>
      </w:r>
      <w:r w:rsidR="00701861" w:rsidRPr="00CC44DF">
        <w:rPr>
          <w:rFonts w:ascii="Times New Roman" w:eastAsia="Times New Roman" w:hAnsi="Times New Roman" w:cs="Times New Roman"/>
          <w:color w:val="FF0000"/>
          <w:sz w:val="28"/>
          <w:szCs w:val="28"/>
          <w:lang w:val="vi-VN"/>
        </w:rPr>
        <w:t>…</w:t>
      </w:r>
      <w:r w:rsidR="00E2016F" w:rsidRPr="00CC44DF">
        <w:rPr>
          <w:rFonts w:ascii="Times New Roman" w:eastAsia="Times New Roman" w:hAnsi="Times New Roman" w:cs="Times New Roman"/>
          <w:color w:val="FF0000"/>
          <w:sz w:val="28"/>
          <w:szCs w:val="28"/>
          <w:lang w:val="vi-VN"/>
        </w:rPr>
        <w:t xml:space="preserve">/2025/TT-BYT ngày…tháng…năm </w:t>
      </w:r>
      <w:r w:rsidR="002C5EFE" w:rsidRPr="00CC44DF">
        <w:rPr>
          <w:rFonts w:ascii="Times New Roman" w:eastAsia="Times New Roman" w:hAnsi="Times New Roman" w:cs="Times New Roman"/>
          <w:color w:val="FF0000"/>
          <w:sz w:val="28"/>
          <w:szCs w:val="28"/>
          <w:lang w:val="vi-VN"/>
        </w:rPr>
        <w:t xml:space="preserve">2025 quy định quản lý về chất lượng </w:t>
      </w:r>
      <w:r w:rsidR="002C5EFE" w:rsidRPr="00CC44DF">
        <w:rPr>
          <w:rFonts w:ascii="Times New Roman" w:eastAsia="Times New Roman" w:hAnsi="Times New Roman" w:cs="Times New Roman"/>
          <w:color w:val="FF0000"/>
          <w:sz w:val="28"/>
          <w:szCs w:val="28"/>
          <w:lang w:val="vi-VN"/>
        </w:rPr>
        <w:lastRenderedPageBreak/>
        <w:t xml:space="preserve">thuốc cổ truyền, vị thuốc cổ truyền, dược liệu. </w:t>
      </w:r>
      <w:r w:rsidR="004F3ABF" w:rsidRPr="00CC44DF">
        <w:rPr>
          <w:rFonts w:ascii="Times New Roman" w:eastAsia="Times New Roman" w:hAnsi="Times New Roman" w:cs="Times New Roman"/>
          <w:sz w:val="28"/>
          <w:szCs w:val="28"/>
          <w:lang w:val="vi-VN"/>
        </w:rPr>
        <w:t>T</w:t>
      </w:r>
      <w:r w:rsidR="00701861" w:rsidRPr="00CC44DF">
        <w:rPr>
          <w:rFonts w:ascii="Times New Roman" w:eastAsia="Times New Roman" w:hAnsi="Times New Roman" w:cs="Times New Roman"/>
          <w:sz w:val="28"/>
          <w:szCs w:val="28"/>
          <w:lang w:val="vi-VN"/>
        </w:rPr>
        <w:t>rường hợp</w:t>
      </w:r>
      <w:r w:rsidR="00701861" w:rsidRPr="00E66953">
        <w:rPr>
          <w:rFonts w:ascii="Times New Roman" w:eastAsia="Times New Roman" w:hAnsi="Times New Roman" w:cs="Times New Roman"/>
          <w:sz w:val="28"/>
          <w:szCs w:val="28"/>
          <w:lang w:val="vi-VN"/>
        </w:rPr>
        <w:t xml:space="preserve"> nguyên liệu làm thuốc có trong dược điể</w:t>
      </w:r>
      <w:r w:rsidR="002C5EFE" w:rsidRPr="00E66953">
        <w:rPr>
          <w:rFonts w:ascii="Times New Roman" w:eastAsia="Times New Roman" w:hAnsi="Times New Roman" w:cs="Times New Roman"/>
          <w:sz w:val="28"/>
          <w:szCs w:val="28"/>
          <w:lang w:val="vi-VN"/>
        </w:rPr>
        <w:t>n: ghi cụ thể tên</w:t>
      </w:r>
      <w:r w:rsidR="002C5EFE" w:rsidRPr="00CC44DF">
        <w:rPr>
          <w:rFonts w:ascii="Times New Roman" w:eastAsia="Times New Roman" w:hAnsi="Times New Roman" w:cs="Times New Roman"/>
          <w:sz w:val="28"/>
          <w:szCs w:val="28"/>
          <w:lang w:val="vi-VN"/>
        </w:rPr>
        <w:t xml:space="preserve"> </w:t>
      </w:r>
      <w:r w:rsidR="00701861" w:rsidRPr="00E66953">
        <w:rPr>
          <w:rFonts w:ascii="Times New Roman" w:eastAsia="Times New Roman" w:hAnsi="Times New Roman" w:cs="Times New Roman"/>
          <w:sz w:val="28"/>
          <w:szCs w:val="28"/>
          <w:lang w:val="vi-VN"/>
        </w:rPr>
        <w:t>dược điển và năm xuất bản</w:t>
      </w:r>
      <w:r w:rsidR="00701861" w:rsidRPr="00CC44DF">
        <w:rPr>
          <w:rFonts w:ascii="Times New Roman" w:eastAsia="Times New Roman" w:hAnsi="Times New Roman" w:cs="Times New Roman"/>
          <w:sz w:val="28"/>
          <w:szCs w:val="28"/>
          <w:lang w:val="vi-VN"/>
        </w:rPr>
        <w:t xml:space="preserve">. </w:t>
      </w:r>
    </w:p>
    <w:p w14:paraId="33CBEB55" w14:textId="0CB97211" w:rsidR="00783099" w:rsidRPr="00E66953" w:rsidRDefault="004F3ABF" w:rsidP="004F3ABF">
      <w:pPr>
        <w:autoSpaceDE w:val="0"/>
        <w:autoSpaceDN w:val="0"/>
        <w:adjustRightInd w:val="0"/>
        <w:ind w:firstLine="709"/>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 xml:space="preserve">- </w:t>
      </w:r>
      <w:r w:rsidR="00701861" w:rsidRPr="00CC44DF">
        <w:rPr>
          <w:rFonts w:ascii="Times New Roman" w:eastAsia="Times New Roman" w:hAnsi="Times New Roman" w:cs="Times New Roman"/>
          <w:sz w:val="28"/>
          <w:szCs w:val="28"/>
          <w:lang w:val="vi-VN"/>
        </w:rPr>
        <w:t>Riêng đối với t</w:t>
      </w:r>
      <w:r w:rsidR="00AE34E3" w:rsidRPr="00E66953">
        <w:rPr>
          <w:rFonts w:ascii="Times New Roman" w:eastAsia="Times New Roman" w:hAnsi="Times New Roman" w:cs="Times New Roman"/>
          <w:sz w:val="28"/>
          <w:szCs w:val="28"/>
          <w:lang w:val="vi-VN"/>
        </w:rPr>
        <w:t>iêu chuẩn của các phụ liệu trong</w:t>
      </w:r>
      <w:r w:rsidR="00701861" w:rsidRPr="00E66953">
        <w:rPr>
          <w:rFonts w:ascii="Times New Roman" w:eastAsia="Times New Roman" w:hAnsi="Times New Roman" w:cs="Times New Roman"/>
          <w:sz w:val="28"/>
          <w:szCs w:val="28"/>
          <w:lang w:val="vi-VN"/>
        </w:rPr>
        <w:t xml:space="preserve"> quá trình chế biến</w:t>
      </w:r>
      <w:r w:rsidR="00701861" w:rsidRPr="00CC44DF">
        <w:rPr>
          <w:rFonts w:ascii="Times New Roman" w:eastAsia="Times New Roman" w:hAnsi="Times New Roman" w:cs="Times New Roman"/>
          <w:sz w:val="28"/>
          <w:szCs w:val="28"/>
          <w:lang w:val="vi-VN"/>
        </w:rPr>
        <w:t>, c</w:t>
      </w:r>
      <w:r w:rsidR="00AE34E3" w:rsidRPr="00E66953">
        <w:rPr>
          <w:rFonts w:ascii="Times New Roman" w:eastAsia="Times New Roman" w:hAnsi="Times New Roman" w:cs="Times New Roman"/>
          <w:sz w:val="28"/>
          <w:szCs w:val="28"/>
          <w:lang w:val="vi-VN"/>
        </w:rPr>
        <w:t>ơ sở phải có biện pháp kiểm soát chất lượng của các phụ liệu. Đối với các phụ liệu có tiêu chuẩn quốc gia thì ghi số hiệu tiêu chuẩn.</w:t>
      </w:r>
    </w:p>
    <w:p w14:paraId="3F59CCF1" w14:textId="241C2E8A" w:rsidR="007862C6" w:rsidRPr="00E66953" w:rsidRDefault="00783099" w:rsidP="007862C6">
      <w:pPr>
        <w:autoSpaceDE w:val="0"/>
        <w:autoSpaceDN w:val="0"/>
        <w:adjustRightInd w:val="0"/>
        <w:ind w:firstLine="720"/>
        <w:jc w:val="both"/>
        <w:rPr>
          <w:rFonts w:ascii="Times New Roman" w:eastAsia="Times New Roman" w:hAnsi="Times New Roman" w:cs="Times New Roman"/>
          <w:sz w:val="28"/>
          <w:szCs w:val="28"/>
          <w:lang w:val="vi-VN"/>
        </w:rPr>
      </w:pPr>
      <w:r w:rsidRPr="00E66953">
        <w:rPr>
          <w:rFonts w:ascii="Times New Roman" w:eastAsia="Times New Roman" w:hAnsi="Times New Roman" w:cs="Times New Roman"/>
          <w:sz w:val="28"/>
          <w:szCs w:val="28"/>
          <w:lang w:val="vi-VN"/>
        </w:rPr>
        <w:t xml:space="preserve">b) Tiêu chuẩn </w:t>
      </w:r>
      <w:r w:rsidRPr="00CC44DF">
        <w:rPr>
          <w:rFonts w:ascii="Times New Roman" w:eastAsia="Times New Roman" w:hAnsi="Times New Roman" w:cs="Times New Roman"/>
          <w:sz w:val="28"/>
          <w:szCs w:val="28"/>
          <w:lang w:val="vi-VN"/>
        </w:rPr>
        <w:t xml:space="preserve">bán </w:t>
      </w:r>
      <w:r w:rsidRPr="00E66953">
        <w:rPr>
          <w:rFonts w:ascii="Times New Roman" w:eastAsia="Times New Roman" w:hAnsi="Times New Roman" w:cs="Times New Roman"/>
          <w:sz w:val="28"/>
          <w:szCs w:val="28"/>
          <w:lang w:val="vi-VN"/>
        </w:rPr>
        <w:t>thành phẩm: Mô tả đầy đủ, chi tiết chỉ tiêu và phương pháp kiểm nghiệm</w:t>
      </w:r>
      <w:r w:rsidR="00CF5452" w:rsidRPr="00CC44DF">
        <w:rPr>
          <w:rFonts w:ascii="Times New Roman" w:eastAsia="Times New Roman" w:hAnsi="Times New Roman" w:cs="Times New Roman"/>
          <w:sz w:val="28"/>
          <w:szCs w:val="28"/>
          <w:lang w:val="vi-VN"/>
        </w:rPr>
        <w:t>,</w:t>
      </w:r>
      <w:r w:rsidRPr="00CC44DF">
        <w:rPr>
          <w:rFonts w:ascii="Times New Roman" w:eastAsia="Times New Roman" w:hAnsi="Times New Roman" w:cs="Times New Roman"/>
          <w:sz w:val="28"/>
          <w:szCs w:val="28"/>
          <w:lang w:val="vi-VN"/>
        </w:rPr>
        <w:t xml:space="preserve"> trừ </w:t>
      </w:r>
      <w:r w:rsidR="007862C6" w:rsidRPr="00E66953">
        <w:rPr>
          <w:rFonts w:ascii="Times New Roman" w:eastAsia="Times New Roman" w:hAnsi="Times New Roman" w:cs="Times New Roman"/>
          <w:sz w:val="28"/>
          <w:szCs w:val="28"/>
          <w:lang w:val="vi-VN"/>
        </w:rPr>
        <w:t>trường hợp</w:t>
      </w:r>
      <w:r w:rsidR="007862C6" w:rsidRPr="00CC44DF">
        <w:rPr>
          <w:rFonts w:ascii="Times New Roman" w:eastAsia="Times New Roman" w:hAnsi="Times New Roman" w:cs="Times New Roman"/>
          <w:sz w:val="28"/>
          <w:szCs w:val="28"/>
          <w:lang w:val="vi-VN"/>
        </w:rPr>
        <w:t xml:space="preserve"> </w:t>
      </w:r>
      <w:r w:rsidR="004F3ABF" w:rsidRPr="00CC44DF">
        <w:rPr>
          <w:rFonts w:ascii="Times New Roman" w:eastAsia="Times New Roman" w:hAnsi="Times New Roman" w:cs="Times New Roman"/>
          <w:sz w:val="28"/>
          <w:szCs w:val="28"/>
          <w:lang w:val="vi-VN"/>
        </w:rPr>
        <w:t>sản phẩm trung gian</w:t>
      </w:r>
      <w:r w:rsidR="007862C6" w:rsidRPr="00CC44DF">
        <w:rPr>
          <w:rFonts w:ascii="Times New Roman" w:eastAsia="Times New Roman" w:hAnsi="Times New Roman" w:cs="Times New Roman"/>
          <w:sz w:val="28"/>
          <w:szCs w:val="28"/>
          <w:lang w:val="vi-VN"/>
        </w:rPr>
        <w:t xml:space="preserve"> </w:t>
      </w:r>
      <w:r w:rsidRPr="00CC44DF">
        <w:rPr>
          <w:rFonts w:ascii="Times New Roman" w:eastAsia="Times New Roman" w:hAnsi="Times New Roman" w:cs="Times New Roman"/>
          <w:sz w:val="28"/>
          <w:szCs w:val="28"/>
          <w:lang w:val="vi-VN"/>
        </w:rPr>
        <w:t>được sản xuất luôn thành thành phẩm</w:t>
      </w:r>
      <w:r w:rsidRPr="00E66953">
        <w:rPr>
          <w:rFonts w:ascii="Times New Roman" w:eastAsia="Times New Roman" w:hAnsi="Times New Roman" w:cs="Times New Roman"/>
          <w:sz w:val="28"/>
          <w:szCs w:val="28"/>
          <w:lang w:val="vi-VN"/>
        </w:rPr>
        <w:t>;</w:t>
      </w:r>
    </w:p>
    <w:p w14:paraId="68F59DAC" w14:textId="276E6428" w:rsidR="00AE34E3" w:rsidRPr="00E66953" w:rsidRDefault="00B218AA" w:rsidP="00FC6DD9">
      <w:pPr>
        <w:autoSpaceDE w:val="0"/>
        <w:autoSpaceDN w:val="0"/>
        <w:adjustRightInd w:val="0"/>
        <w:ind w:firstLine="720"/>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c</w:t>
      </w:r>
      <w:r w:rsidR="00AE34E3" w:rsidRPr="00E66953">
        <w:rPr>
          <w:rFonts w:ascii="Times New Roman" w:eastAsia="Times New Roman" w:hAnsi="Times New Roman" w:cs="Times New Roman"/>
          <w:sz w:val="28"/>
          <w:szCs w:val="28"/>
          <w:lang w:val="vi-VN"/>
        </w:rPr>
        <w:t xml:space="preserve">) Tiêu chuẩn thành phẩm: </w:t>
      </w:r>
      <w:r w:rsidR="001637C6" w:rsidRPr="00CC44DF">
        <w:rPr>
          <w:rFonts w:ascii="Times New Roman" w:eastAsia="Times New Roman" w:hAnsi="Times New Roman" w:cs="Times New Roman"/>
          <w:color w:val="FF0000"/>
          <w:sz w:val="28"/>
          <w:szCs w:val="28"/>
          <w:lang w:val="vi-VN"/>
        </w:rPr>
        <w:t>Điều 5, 6 Thông tư số…/2025/TT-BYT ngày…tháng…năm 2025 quy định quản lý về chất lượng thuốc cổ truyền, vị thuốc cổ truyền, dược liệu</w:t>
      </w:r>
      <w:r w:rsidR="00783099" w:rsidRPr="00CC44DF">
        <w:rPr>
          <w:rFonts w:ascii="Times New Roman" w:eastAsia="Times New Roman" w:hAnsi="Times New Roman" w:cs="Times New Roman"/>
          <w:color w:val="FF0000"/>
          <w:sz w:val="28"/>
          <w:szCs w:val="28"/>
          <w:lang w:val="vi-VN"/>
        </w:rPr>
        <w:t>.</w:t>
      </w:r>
    </w:p>
    <w:p w14:paraId="31AEC353" w14:textId="150F4B15" w:rsidR="00AE34E3" w:rsidRPr="005F66C6" w:rsidRDefault="00B218AA" w:rsidP="00FC6DD9">
      <w:pPr>
        <w:autoSpaceDE w:val="0"/>
        <w:autoSpaceDN w:val="0"/>
        <w:adjustRightInd w:val="0"/>
        <w:ind w:firstLine="720"/>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d</w:t>
      </w:r>
      <w:r w:rsidR="00AE34E3" w:rsidRPr="005F66C6">
        <w:rPr>
          <w:rFonts w:ascii="Times New Roman" w:eastAsia="Times New Roman" w:hAnsi="Times New Roman" w:cs="Times New Roman"/>
          <w:sz w:val="28"/>
          <w:szCs w:val="28"/>
          <w:lang w:val="vi-VN"/>
        </w:rPr>
        <w:t>) Tiêu chuẩn của bao bì đóng gói: Mô tả đầy đủ, chi tiết chỉ tiêu và phương pháp kiểm nghiệm;</w:t>
      </w:r>
    </w:p>
    <w:p w14:paraId="188819F3" w14:textId="1291D3AC" w:rsidR="00AE34E3" w:rsidRPr="005F66C6" w:rsidRDefault="00B218AA" w:rsidP="00FC6DD9">
      <w:pPr>
        <w:autoSpaceDE w:val="0"/>
        <w:autoSpaceDN w:val="0"/>
        <w:adjustRightInd w:val="0"/>
        <w:ind w:firstLine="720"/>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đ</w:t>
      </w:r>
      <w:r w:rsidR="00AE34E3" w:rsidRPr="005F66C6">
        <w:rPr>
          <w:rFonts w:ascii="Times New Roman" w:eastAsia="Times New Roman" w:hAnsi="Times New Roman" w:cs="Times New Roman"/>
          <w:sz w:val="28"/>
          <w:szCs w:val="28"/>
          <w:lang w:val="vi-VN"/>
        </w:rPr>
        <w:t>)  Phiếu kiểm nghiệm:</w:t>
      </w:r>
    </w:p>
    <w:p w14:paraId="38584E1A" w14:textId="77777777" w:rsidR="00AE34E3" w:rsidRPr="005F66C6" w:rsidRDefault="00AE34E3" w:rsidP="00FC6DD9">
      <w:pPr>
        <w:autoSpaceDE w:val="0"/>
        <w:autoSpaceDN w:val="0"/>
        <w:adjustRightInd w:val="0"/>
        <w:ind w:firstLine="720"/>
        <w:jc w:val="both"/>
        <w:rPr>
          <w:rFonts w:ascii="Times New Roman" w:eastAsia="Times New Roman" w:hAnsi="Times New Roman" w:cs="Times New Roman"/>
          <w:sz w:val="28"/>
          <w:szCs w:val="28"/>
          <w:lang w:val="vi-VN"/>
        </w:rPr>
      </w:pPr>
      <w:r w:rsidRPr="005F66C6">
        <w:rPr>
          <w:rFonts w:ascii="Times New Roman" w:eastAsia="Times New Roman" w:hAnsi="Times New Roman" w:cs="Times New Roman"/>
          <w:sz w:val="28"/>
          <w:szCs w:val="28"/>
          <w:lang w:val="vi-VN"/>
        </w:rPr>
        <w:t xml:space="preserve">- Cơ sở sản xuất thuốc cổ truyền có phòng kiểm nghiệm đạt Thực hành tốt phòng thí nghiệm thuốc (GLP) theo quy định của Bộ Y tế tự thẩm định tiêu chuẩn, phương pháp kiểm nghiệm và nộp phiếu kiểm nghiệm của chính cơ sở sản xuất; </w:t>
      </w:r>
    </w:p>
    <w:p w14:paraId="2EB91895" w14:textId="77777777" w:rsidR="00AE34E3" w:rsidRPr="005F66C6" w:rsidRDefault="00AE34E3" w:rsidP="00FC6DD9">
      <w:pPr>
        <w:autoSpaceDE w:val="0"/>
        <w:autoSpaceDN w:val="0"/>
        <w:adjustRightInd w:val="0"/>
        <w:ind w:firstLine="720"/>
        <w:jc w:val="both"/>
        <w:rPr>
          <w:rFonts w:ascii="Times New Roman" w:eastAsia="Times New Roman" w:hAnsi="Times New Roman" w:cs="Times New Roman"/>
          <w:sz w:val="28"/>
          <w:szCs w:val="28"/>
          <w:lang w:val="vi-VN"/>
        </w:rPr>
      </w:pPr>
      <w:r w:rsidRPr="005F66C6">
        <w:rPr>
          <w:rFonts w:ascii="Times New Roman" w:eastAsia="Times New Roman" w:hAnsi="Times New Roman" w:cs="Times New Roman"/>
          <w:sz w:val="28"/>
          <w:szCs w:val="28"/>
          <w:lang w:val="vi-VN"/>
        </w:rPr>
        <w:t>- Cơ sở sản xuất thuốc cổ truyền chưa có phòng kiểm nghiệm đạt Thực hành tốt phòng thí nghiệm thuốc (GLP) theo quy định của Bộ Y tế phải thẩm định tiêu chuẩn, phương pháp kiểm nghiệm và nộp phiếu kiểm nghiệm của các cơ sở kiểm nghiệm thuốc của Nhà nước đạt GLP hoặc cơ sở kinh doanh dịch vụ kiểm nghiệm thuốc đã được cấp Giấy chứng nhận đủ điều kiện kinh doanh dược.</w:t>
      </w:r>
    </w:p>
    <w:p w14:paraId="0DF0DD81" w14:textId="6F6466CF" w:rsidR="00AE34E3" w:rsidRPr="005F66C6" w:rsidRDefault="00E409FF" w:rsidP="00FC6DD9">
      <w:pPr>
        <w:autoSpaceDE w:val="0"/>
        <w:autoSpaceDN w:val="0"/>
        <w:adjustRightInd w:val="0"/>
        <w:ind w:firstLine="720"/>
        <w:jc w:val="both"/>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lang w:val="vi-VN"/>
        </w:rPr>
        <w:t xml:space="preserve">-  </w:t>
      </w:r>
      <w:r w:rsidRPr="00CC44DF">
        <w:rPr>
          <w:rFonts w:ascii="Times New Roman" w:eastAsia="Times New Roman" w:hAnsi="Times New Roman" w:cs="Times New Roman"/>
          <w:sz w:val="28"/>
          <w:szCs w:val="28"/>
          <w:lang w:val="vi-VN"/>
        </w:rPr>
        <w:t>Quy định về</w:t>
      </w:r>
      <w:r w:rsidR="00AE34E3" w:rsidRPr="005F66C6">
        <w:rPr>
          <w:rFonts w:ascii="Times New Roman" w:eastAsia="Times New Roman" w:hAnsi="Times New Roman" w:cs="Times New Roman"/>
          <w:sz w:val="28"/>
          <w:szCs w:val="28"/>
          <w:lang w:val="vi-VN"/>
        </w:rPr>
        <w:t xml:space="preserve"> Phiếu kiểm nghiệm như sau: </w:t>
      </w:r>
    </w:p>
    <w:p w14:paraId="6C6E5B61" w14:textId="007E2904" w:rsidR="00AE34E3" w:rsidRPr="008E3EEF" w:rsidRDefault="00AE34E3" w:rsidP="00FC6DD9">
      <w:pPr>
        <w:autoSpaceDE w:val="0"/>
        <w:autoSpaceDN w:val="0"/>
        <w:adjustRightInd w:val="0"/>
        <w:ind w:firstLine="720"/>
        <w:jc w:val="both"/>
        <w:rPr>
          <w:rFonts w:ascii="Times New Roman" w:eastAsia="Times New Roman" w:hAnsi="Times New Roman" w:cs="Times New Roman"/>
          <w:sz w:val="28"/>
          <w:szCs w:val="28"/>
          <w:lang w:val="vi-VN"/>
        </w:rPr>
      </w:pPr>
      <w:r w:rsidRPr="008E3EEF">
        <w:rPr>
          <w:rFonts w:ascii="Times New Roman" w:eastAsia="Times New Roman" w:hAnsi="Times New Roman" w:cs="Times New Roman"/>
          <w:sz w:val="28"/>
          <w:szCs w:val="28"/>
          <w:lang w:val="vi-VN"/>
        </w:rPr>
        <w:t xml:space="preserve">Phiếu kiểm nghiệm </w:t>
      </w:r>
      <w:r w:rsidR="00F667B5" w:rsidRPr="00CC44DF">
        <w:rPr>
          <w:rFonts w:ascii="Times New Roman" w:eastAsia="Times New Roman" w:hAnsi="Times New Roman" w:cs="Times New Roman"/>
          <w:sz w:val="28"/>
          <w:szCs w:val="28"/>
          <w:lang w:val="vi-VN"/>
        </w:rPr>
        <w:t xml:space="preserve">từng </w:t>
      </w:r>
      <w:r w:rsidRPr="008E3EEF">
        <w:rPr>
          <w:rFonts w:ascii="Times New Roman" w:eastAsia="Times New Roman" w:hAnsi="Times New Roman" w:cs="Times New Roman"/>
          <w:sz w:val="28"/>
          <w:szCs w:val="28"/>
          <w:lang w:val="vi-VN"/>
        </w:rPr>
        <w:t>dược liệu của cơ sở sản xuất thuốc thành phẩm (trường hợp dược liệu được cung ứng bởi nhiều nhà sản xuất khác nhau thì chỉ cần cung cấp 01 Phiếu kiểm nghiệm dược liệu);</w:t>
      </w:r>
    </w:p>
    <w:p w14:paraId="3D43A689" w14:textId="6267B7A3" w:rsidR="00073FB3" w:rsidRPr="008E3EEF" w:rsidRDefault="00073FB3" w:rsidP="00073FB3">
      <w:pPr>
        <w:autoSpaceDE w:val="0"/>
        <w:autoSpaceDN w:val="0"/>
        <w:adjustRightInd w:val="0"/>
        <w:ind w:firstLine="720"/>
        <w:jc w:val="both"/>
        <w:rPr>
          <w:rFonts w:ascii="Times New Roman" w:eastAsia="Times New Roman" w:hAnsi="Times New Roman" w:cs="Times New Roman"/>
          <w:sz w:val="28"/>
          <w:szCs w:val="28"/>
          <w:lang w:val="vi-VN"/>
        </w:rPr>
      </w:pPr>
      <w:r w:rsidRPr="008E3EEF">
        <w:rPr>
          <w:rFonts w:ascii="Times New Roman" w:eastAsia="Times New Roman" w:hAnsi="Times New Roman" w:cs="Times New Roman"/>
          <w:sz w:val="28"/>
          <w:szCs w:val="28"/>
          <w:lang w:val="vi-VN"/>
        </w:rPr>
        <w:t>Phiếu kiểm nghiệm bán thành phẩm của cơ sở sản xuất thuốc thành phẩm;</w:t>
      </w:r>
    </w:p>
    <w:p w14:paraId="06441289" w14:textId="5657DDDC" w:rsidR="00AE34E3" w:rsidRPr="008E3EEF" w:rsidRDefault="00AE34E3" w:rsidP="00FC6DD9">
      <w:pPr>
        <w:autoSpaceDE w:val="0"/>
        <w:autoSpaceDN w:val="0"/>
        <w:adjustRightInd w:val="0"/>
        <w:ind w:firstLine="720"/>
        <w:jc w:val="both"/>
        <w:rPr>
          <w:rFonts w:ascii="Times New Roman" w:eastAsia="Times New Roman" w:hAnsi="Times New Roman" w:cs="Times New Roman"/>
          <w:sz w:val="28"/>
          <w:szCs w:val="28"/>
          <w:lang w:val="vi-VN"/>
        </w:rPr>
      </w:pPr>
      <w:r w:rsidRPr="008E3EEF">
        <w:rPr>
          <w:rFonts w:ascii="Times New Roman" w:eastAsia="Times New Roman" w:hAnsi="Times New Roman" w:cs="Times New Roman"/>
          <w:sz w:val="28"/>
          <w:szCs w:val="28"/>
          <w:lang w:val="vi-VN"/>
        </w:rPr>
        <w:t>Phiếu kiểm nghiệm thành phẩm;</w:t>
      </w:r>
    </w:p>
    <w:p w14:paraId="7C87C577" w14:textId="45FEAD51" w:rsidR="00AE34E3" w:rsidRPr="008E3EEF" w:rsidRDefault="00AE34E3" w:rsidP="00FC6DD9">
      <w:pPr>
        <w:autoSpaceDE w:val="0"/>
        <w:autoSpaceDN w:val="0"/>
        <w:adjustRightInd w:val="0"/>
        <w:ind w:firstLine="720"/>
        <w:jc w:val="both"/>
        <w:rPr>
          <w:rFonts w:ascii="Times New Roman" w:eastAsia="Times New Roman" w:hAnsi="Times New Roman" w:cs="Times New Roman"/>
          <w:sz w:val="28"/>
          <w:szCs w:val="28"/>
          <w:lang w:val="vi-VN"/>
        </w:rPr>
      </w:pPr>
      <w:r w:rsidRPr="008E3EEF">
        <w:rPr>
          <w:rFonts w:ascii="Times New Roman" w:eastAsia="Times New Roman" w:hAnsi="Times New Roman" w:cs="Times New Roman"/>
          <w:sz w:val="28"/>
          <w:szCs w:val="28"/>
          <w:lang w:val="vi-VN"/>
        </w:rPr>
        <w:t>P</w:t>
      </w:r>
      <w:r w:rsidR="00402697" w:rsidRPr="008E3EEF">
        <w:rPr>
          <w:rFonts w:ascii="Times New Roman" w:eastAsia="Times New Roman" w:hAnsi="Times New Roman" w:cs="Times New Roman"/>
          <w:sz w:val="28"/>
          <w:szCs w:val="28"/>
          <w:lang w:val="vi-VN"/>
        </w:rPr>
        <w:t xml:space="preserve">hiếu kiểm nghiệm bao bì </w:t>
      </w:r>
      <w:r w:rsidR="00402697" w:rsidRPr="00CC44DF">
        <w:rPr>
          <w:rFonts w:ascii="Times New Roman" w:eastAsia="Times New Roman" w:hAnsi="Times New Roman" w:cs="Times New Roman"/>
          <w:sz w:val="28"/>
          <w:szCs w:val="28"/>
          <w:lang w:val="vi-VN"/>
        </w:rPr>
        <w:t>tiếp xúc trực tiếp với thuốc</w:t>
      </w:r>
      <w:r w:rsidRPr="008E3EEF">
        <w:rPr>
          <w:rFonts w:ascii="Times New Roman" w:eastAsia="Times New Roman" w:hAnsi="Times New Roman" w:cs="Times New Roman"/>
          <w:sz w:val="28"/>
          <w:szCs w:val="28"/>
          <w:lang w:val="vi-VN"/>
        </w:rPr>
        <w:t>;</w:t>
      </w:r>
    </w:p>
    <w:p w14:paraId="7FAF732B" w14:textId="4C6B493F" w:rsidR="00AE34E3" w:rsidRPr="008E3EEF" w:rsidRDefault="00AE34E3" w:rsidP="00FC6DD9">
      <w:pPr>
        <w:autoSpaceDE w:val="0"/>
        <w:autoSpaceDN w:val="0"/>
        <w:adjustRightInd w:val="0"/>
        <w:ind w:firstLine="720"/>
        <w:jc w:val="both"/>
        <w:rPr>
          <w:rFonts w:ascii="Times New Roman" w:eastAsia="Times New Roman" w:hAnsi="Times New Roman" w:cs="Times New Roman"/>
          <w:sz w:val="28"/>
          <w:szCs w:val="28"/>
          <w:lang w:val="vi-VN"/>
        </w:rPr>
      </w:pPr>
      <w:r w:rsidRPr="008E3EEF">
        <w:rPr>
          <w:rFonts w:ascii="Times New Roman" w:eastAsia="Times New Roman" w:hAnsi="Times New Roman" w:cs="Times New Roman"/>
          <w:sz w:val="28"/>
          <w:szCs w:val="28"/>
          <w:lang w:val="vi-VN"/>
        </w:rPr>
        <w:t>Các hình ảnh sắc ký của các phép thử định tính, định lượng trong quá trình kiểm nghiệm.</w:t>
      </w:r>
    </w:p>
    <w:p w14:paraId="180D1B97" w14:textId="5FAFD3CA" w:rsidR="004B209C" w:rsidRPr="008E3EEF" w:rsidRDefault="004B209C" w:rsidP="004B209C">
      <w:pPr>
        <w:autoSpaceDE w:val="0"/>
        <w:autoSpaceDN w:val="0"/>
        <w:adjustRightInd w:val="0"/>
        <w:ind w:firstLine="720"/>
        <w:jc w:val="both"/>
        <w:rPr>
          <w:rFonts w:ascii="Times New Roman" w:eastAsia="Times New Roman" w:hAnsi="Times New Roman" w:cs="Times New Roman"/>
          <w:sz w:val="28"/>
          <w:szCs w:val="28"/>
          <w:lang w:val="vi-VN"/>
        </w:rPr>
      </w:pPr>
      <w:r w:rsidRPr="008E3EEF">
        <w:rPr>
          <w:rFonts w:ascii="Times New Roman" w:eastAsia="Times New Roman" w:hAnsi="Times New Roman" w:cs="Times New Roman"/>
          <w:sz w:val="28"/>
          <w:szCs w:val="28"/>
          <w:lang w:val="vi-VN"/>
        </w:rPr>
        <w:t>e) Chất chuẩn, dược liệu chuẩn</w:t>
      </w:r>
      <w:r w:rsidRPr="00CC44DF">
        <w:rPr>
          <w:rFonts w:ascii="Times New Roman" w:eastAsia="Times New Roman" w:hAnsi="Times New Roman" w:cs="Times New Roman"/>
          <w:sz w:val="28"/>
          <w:szCs w:val="28"/>
          <w:lang w:val="vi-VN"/>
        </w:rPr>
        <w:t xml:space="preserve"> trong kiểm nghiệm thành phẩm có </w:t>
      </w:r>
      <w:r w:rsidR="002D52C9" w:rsidRPr="00CC44DF">
        <w:rPr>
          <w:rFonts w:ascii="Times New Roman" w:eastAsia="Times New Roman" w:hAnsi="Times New Roman" w:cs="Times New Roman"/>
          <w:sz w:val="28"/>
          <w:szCs w:val="28"/>
          <w:lang w:val="vi-VN"/>
        </w:rPr>
        <w:t>c</w:t>
      </w:r>
      <w:r w:rsidR="007518B2" w:rsidRPr="00CC44DF">
        <w:rPr>
          <w:rFonts w:ascii="Times New Roman" w:eastAsia="Times New Roman" w:hAnsi="Times New Roman" w:cs="Times New Roman"/>
          <w:sz w:val="28"/>
          <w:szCs w:val="28"/>
          <w:lang w:val="vi-VN"/>
        </w:rPr>
        <w:t>hứng chỉ</w:t>
      </w:r>
      <w:r w:rsidRPr="008E3EEF">
        <w:rPr>
          <w:rFonts w:ascii="Times New Roman" w:eastAsia="Times New Roman" w:hAnsi="Times New Roman" w:cs="Times New Roman"/>
          <w:sz w:val="28"/>
          <w:szCs w:val="28"/>
          <w:lang w:val="vi-VN"/>
        </w:rPr>
        <w:t xml:space="preserve"> phân tích chất chuẩn, dược liệu chuẩn.</w:t>
      </w:r>
    </w:p>
    <w:p w14:paraId="08E22C17" w14:textId="6286A10E" w:rsidR="00AE34E3" w:rsidRPr="005F66C6" w:rsidRDefault="00B218AA" w:rsidP="00FC6DD9">
      <w:pPr>
        <w:autoSpaceDE w:val="0"/>
        <w:autoSpaceDN w:val="0"/>
        <w:adjustRightInd w:val="0"/>
        <w:ind w:firstLine="720"/>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g</w:t>
      </w:r>
      <w:r w:rsidR="00AE34E3" w:rsidRPr="005F66C6">
        <w:rPr>
          <w:rFonts w:ascii="Times New Roman" w:eastAsia="Times New Roman" w:hAnsi="Times New Roman" w:cs="Times New Roman"/>
          <w:sz w:val="28"/>
          <w:szCs w:val="28"/>
          <w:lang w:val="vi-VN"/>
        </w:rPr>
        <w:t>) Yêu cầu về nghiên cứu độ ổn định:</w:t>
      </w:r>
    </w:p>
    <w:p w14:paraId="67C21E62" w14:textId="3F2C284F" w:rsidR="00AE34E3" w:rsidRPr="00281269" w:rsidRDefault="00AE34E3" w:rsidP="00FC6DD9">
      <w:pPr>
        <w:autoSpaceDE w:val="0"/>
        <w:autoSpaceDN w:val="0"/>
        <w:adjustRightInd w:val="0"/>
        <w:ind w:firstLine="720"/>
        <w:jc w:val="both"/>
        <w:rPr>
          <w:rFonts w:ascii="Times New Roman" w:eastAsia="Times New Roman" w:hAnsi="Times New Roman" w:cs="Times New Roman"/>
          <w:sz w:val="28"/>
          <w:szCs w:val="28"/>
          <w:lang w:val="vi-VN"/>
        </w:rPr>
      </w:pPr>
      <w:r w:rsidRPr="00281269">
        <w:rPr>
          <w:rFonts w:ascii="Times New Roman" w:eastAsia="Times New Roman" w:hAnsi="Times New Roman" w:cs="Times New Roman"/>
          <w:sz w:val="28"/>
          <w:szCs w:val="28"/>
          <w:lang w:val="vi-VN"/>
        </w:rPr>
        <w:t>Cơ sở sản xuất thuốc cổ truyền phải nghiên cứu và có tài liệu chứng minh độ ổn định</w:t>
      </w:r>
      <w:r w:rsidR="001151A4" w:rsidRPr="00CC44DF">
        <w:rPr>
          <w:rFonts w:ascii="Times New Roman" w:eastAsia="Times New Roman" w:hAnsi="Times New Roman" w:cs="Times New Roman"/>
          <w:sz w:val="28"/>
          <w:szCs w:val="28"/>
          <w:lang w:val="vi-VN"/>
        </w:rPr>
        <w:t xml:space="preserve"> theo </w:t>
      </w:r>
      <w:r w:rsidR="00B218AA" w:rsidRPr="00CC44DF">
        <w:rPr>
          <w:rFonts w:ascii="Times New Roman" w:eastAsia="Times New Roman" w:hAnsi="Times New Roman" w:cs="Times New Roman"/>
          <w:sz w:val="28"/>
          <w:szCs w:val="28"/>
          <w:lang w:val="vi-VN"/>
        </w:rPr>
        <w:t>hồ sơ kỹ thuật chung ASEAN (ACTD)</w:t>
      </w:r>
      <w:r w:rsidRPr="00281269">
        <w:rPr>
          <w:rFonts w:ascii="Times New Roman" w:eastAsia="Times New Roman" w:hAnsi="Times New Roman" w:cs="Times New Roman"/>
          <w:sz w:val="28"/>
          <w:szCs w:val="28"/>
          <w:lang w:val="vi-VN"/>
        </w:rPr>
        <w:t>, bao gồm</w:t>
      </w:r>
      <w:r w:rsidR="008823AC" w:rsidRPr="00CC44DF">
        <w:rPr>
          <w:rFonts w:ascii="Times New Roman" w:eastAsia="Times New Roman" w:hAnsi="Times New Roman" w:cs="Times New Roman"/>
          <w:sz w:val="28"/>
          <w:szCs w:val="28"/>
          <w:lang w:val="vi-VN"/>
        </w:rPr>
        <w:t xml:space="preserve"> các nội dung chính sau</w:t>
      </w:r>
      <w:r w:rsidRPr="00281269">
        <w:rPr>
          <w:rFonts w:ascii="Times New Roman" w:eastAsia="Times New Roman" w:hAnsi="Times New Roman" w:cs="Times New Roman"/>
          <w:sz w:val="28"/>
          <w:szCs w:val="28"/>
          <w:lang w:val="vi-VN"/>
        </w:rPr>
        <w:t>:</w:t>
      </w:r>
    </w:p>
    <w:p w14:paraId="1D148001" w14:textId="7A8603BD" w:rsidR="00AE34E3" w:rsidRPr="005F66C6" w:rsidRDefault="00A56FB4" w:rsidP="00FC6DD9">
      <w:pPr>
        <w:autoSpaceDE w:val="0"/>
        <w:autoSpaceDN w:val="0"/>
        <w:adjustRightInd w:val="0"/>
        <w:ind w:firstLine="720"/>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 xml:space="preserve">- </w:t>
      </w:r>
      <w:r w:rsidR="00AE34E3" w:rsidRPr="005F66C6">
        <w:rPr>
          <w:rFonts w:ascii="Times New Roman" w:eastAsia="Times New Roman" w:hAnsi="Times New Roman" w:cs="Times New Roman"/>
          <w:sz w:val="28"/>
          <w:szCs w:val="28"/>
          <w:lang w:val="vi-VN"/>
        </w:rPr>
        <w:t>Đề cương nghiên cứu độ ổn định;</w:t>
      </w:r>
    </w:p>
    <w:p w14:paraId="367F5724" w14:textId="77777777" w:rsidR="00AE34E3" w:rsidRPr="005F66C6" w:rsidRDefault="00AE34E3" w:rsidP="00FC6DD9">
      <w:pPr>
        <w:autoSpaceDE w:val="0"/>
        <w:autoSpaceDN w:val="0"/>
        <w:adjustRightInd w:val="0"/>
        <w:ind w:firstLine="720"/>
        <w:jc w:val="both"/>
        <w:rPr>
          <w:rFonts w:ascii="Times New Roman" w:eastAsia="Times New Roman" w:hAnsi="Times New Roman" w:cs="Times New Roman"/>
          <w:sz w:val="28"/>
          <w:szCs w:val="28"/>
          <w:lang w:val="vi-VN"/>
        </w:rPr>
      </w:pPr>
      <w:r w:rsidRPr="005F66C6">
        <w:rPr>
          <w:rFonts w:ascii="Times New Roman" w:eastAsia="Times New Roman" w:hAnsi="Times New Roman" w:cs="Times New Roman"/>
          <w:sz w:val="28"/>
          <w:szCs w:val="28"/>
          <w:lang w:val="vi-VN"/>
        </w:rPr>
        <w:t>-  Số liệu nghiên cứu độ ổn định;</w:t>
      </w:r>
    </w:p>
    <w:p w14:paraId="20AB996D" w14:textId="7229BF57" w:rsidR="00A56FB4" w:rsidRPr="00CC44DF" w:rsidRDefault="00AE34E3" w:rsidP="00A56FB4">
      <w:pPr>
        <w:autoSpaceDE w:val="0"/>
        <w:autoSpaceDN w:val="0"/>
        <w:adjustRightInd w:val="0"/>
        <w:ind w:firstLine="720"/>
        <w:jc w:val="both"/>
        <w:rPr>
          <w:rFonts w:ascii="Times New Roman" w:eastAsia="Times New Roman" w:hAnsi="Times New Roman" w:cs="Times New Roman"/>
          <w:sz w:val="28"/>
          <w:szCs w:val="28"/>
          <w:lang w:val="vi-VN"/>
        </w:rPr>
      </w:pPr>
      <w:r w:rsidRPr="00281269">
        <w:rPr>
          <w:rFonts w:ascii="Times New Roman" w:eastAsia="Times New Roman" w:hAnsi="Times New Roman" w:cs="Times New Roman"/>
          <w:sz w:val="28"/>
          <w:szCs w:val="28"/>
          <w:lang w:val="vi-VN"/>
        </w:rPr>
        <w:t>-  Kết luận nghiên cứu độ ổn định;</w:t>
      </w:r>
    </w:p>
    <w:p w14:paraId="5DA7ED9E" w14:textId="77777777" w:rsidR="00AE34E3" w:rsidRPr="007C1543" w:rsidRDefault="00AE34E3" w:rsidP="00FC6DD9">
      <w:pPr>
        <w:autoSpaceDE w:val="0"/>
        <w:autoSpaceDN w:val="0"/>
        <w:adjustRightInd w:val="0"/>
        <w:ind w:firstLine="720"/>
        <w:jc w:val="both"/>
        <w:rPr>
          <w:rFonts w:ascii="Times New Roman" w:eastAsia="Times New Roman" w:hAnsi="Times New Roman" w:cs="Times New Roman"/>
          <w:sz w:val="28"/>
          <w:szCs w:val="28"/>
          <w:lang w:val="vi-VN"/>
        </w:rPr>
      </w:pPr>
      <w:r w:rsidRPr="005F66C6">
        <w:rPr>
          <w:rFonts w:ascii="Times New Roman" w:eastAsia="Times New Roman" w:hAnsi="Times New Roman" w:cs="Times New Roman"/>
          <w:sz w:val="28"/>
          <w:szCs w:val="28"/>
          <w:lang w:val="vi-VN"/>
        </w:rPr>
        <w:t xml:space="preserve">- Phiếu kiểm nghiệm thành phẩm của các mẫu theo dõi độ ổn định gồm: 03 mẫu thời điểm ban đầu; 03 mẫu ở thời điểm sau hạn dùng trong điều kiện </w:t>
      </w:r>
      <w:r w:rsidRPr="005F66C6">
        <w:rPr>
          <w:rFonts w:ascii="Times New Roman" w:eastAsia="Times New Roman" w:hAnsi="Times New Roman" w:cs="Times New Roman"/>
          <w:sz w:val="28"/>
          <w:szCs w:val="28"/>
          <w:lang w:val="vi-VN"/>
        </w:rPr>
        <w:lastRenderedPageBreak/>
        <w:t>dài hạn và 03 mẫu ở thời điểm sau kết thúc nghiên cứu độ ổn định trong điều kiện lão hoá cấp tốc.</w:t>
      </w:r>
    </w:p>
    <w:p w14:paraId="7F9E5BEA" w14:textId="0E0289E9" w:rsidR="00AE34E3" w:rsidRPr="0004534A" w:rsidRDefault="004B209C" w:rsidP="00FC6DD9">
      <w:pPr>
        <w:autoSpaceDE w:val="0"/>
        <w:autoSpaceDN w:val="0"/>
        <w:adjustRightInd w:val="0"/>
        <w:jc w:val="both"/>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lang w:val="vi-VN"/>
        </w:rPr>
        <w:tab/>
      </w:r>
      <w:r w:rsidRPr="00CC44DF">
        <w:rPr>
          <w:rFonts w:ascii="Times New Roman" w:eastAsia="Times New Roman" w:hAnsi="Times New Roman" w:cs="Times New Roman"/>
          <w:sz w:val="28"/>
          <w:szCs w:val="28"/>
          <w:lang w:val="vi-VN"/>
        </w:rPr>
        <w:t>3</w:t>
      </w:r>
      <w:r w:rsidR="00AE34E3" w:rsidRPr="008034DC">
        <w:rPr>
          <w:rFonts w:ascii="Times New Roman" w:eastAsia="Times New Roman" w:hAnsi="Times New Roman" w:cs="Times New Roman"/>
          <w:sz w:val="28"/>
          <w:szCs w:val="28"/>
          <w:lang w:val="vi-VN"/>
        </w:rPr>
        <w:t>. Tài liệu chứng minh thuốc cổ truyền đáp ứng tiêu chí miễn thử lâm sàng hoặc miễn một số giai đoạn thử thu</w:t>
      </w:r>
      <w:r w:rsidR="00600457" w:rsidRPr="008034DC">
        <w:rPr>
          <w:rFonts w:ascii="Times New Roman" w:eastAsia="Times New Roman" w:hAnsi="Times New Roman" w:cs="Times New Roman"/>
          <w:sz w:val="28"/>
          <w:szCs w:val="28"/>
          <w:lang w:val="vi-VN"/>
        </w:rPr>
        <w:t xml:space="preserve">ốc lâm sàng </w:t>
      </w:r>
      <w:r w:rsidR="00600457" w:rsidRPr="0004534A">
        <w:rPr>
          <w:rFonts w:ascii="Times New Roman" w:eastAsia="Times New Roman" w:hAnsi="Times New Roman" w:cs="Times New Roman"/>
          <w:sz w:val="28"/>
          <w:szCs w:val="28"/>
          <w:lang w:val="vi-VN"/>
        </w:rPr>
        <w:t>quy định tại Điều 1</w:t>
      </w:r>
      <w:r w:rsidR="0004534A" w:rsidRPr="0004534A">
        <w:rPr>
          <w:rFonts w:ascii="Times New Roman" w:eastAsia="Times New Roman" w:hAnsi="Times New Roman" w:cs="Times New Roman"/>
          <w:sz w:val="28"/>
          <w:szCs w:val="28"/>
        </w:rPr>
        <w:t>3</w:t>
      </w:r>
      <w:r w:rsidR="00AE34E3" w:rsidRPr="0004534A">
        <w:rPr>
          <w:rFonts w:ascii="Times New Roman" w:eastAsia="Times New Roman" w:hAnsi="Times New Roman" w:cs="Times New Roman"/>
          <w:sz w:val="28"/>
          <w:szCs w:val="28"/>
          <w:lang w:val="vi-VN"/>
        </w:rPr>
        <w:t xml:space="preserve"> Thông tư này.</w:t>
      </w:r>
    </w:p>
    <w:p w14:paraId="68B6B46F" w14:textId="226F65A5" w:rsidR="004B209C" w:rsidRPr="007C1543" w:rsidRDefault="004B209C" w:rsidP="004B209C">
      <w:pPr>
        <w:autoSpaceDE w:val="0"/>
        <w:autoSpaceDN w:val="0"/>
        <w:adjustRightInd w:val="0"/>
        <w:ind w:firstLine="720"/>
        <w:jc w:val="both"/>
        <w:rPr>
          <w:rFonts w:ascii="Times New Roman" w:eastAsia="Times New Roman" w:hAnsi="Times New Roman" w:cs="Times New Roman"/>
          <w:sz w:val="28"/>
          <w:szCs w:val="28"/>
          <w:lang w:val="vi-VN"/>
        </w:rPr>
      </w:pPr>
      <w:r w:rsidRPr="0004534A">
        <w:rPr>
          <w:rFonts w:ascii="Times New Roman" w:eastAsia="Times New Roman" w:hAnsi="Times New Roman" w:cs="Times New Roman"/>
          <w:sz w:val="28"/>
          <w:szCs w:val="28"/>
          <w:lang w:val="vi-VN"/>
        </w:rPr>
        <w:t>4. Tài liệu chứng minh thuốc bảo đảm yêu cầu về an toàn,</w:t>
      </w:r>
      <w:r>
        <w:rPr>
          <w:rFonts w:ascii="Times New Roman" w:eastAsia="Times New Roman" w:hAnsi="Times New Roman" w:cs="Times New Roman"/>
          <w:sz w:val="28"/>
          <w:szCs w:val="28"/>
          <w:lang w:val="vi-VN"/>
        </w:rPr>
        <w:t xml:space="preserve"> hiệu quả</w:t>
      </w:r>
      <w:r w:rsidRPr="00CC44DF">
        <w:rPr>
          <w:rFonts w:ascii="Times New Roman" w:eastAsia="Times New Roman" w:hAnsi="Times New Roman" w:cs="Times New Roman"/>
          <w:sz w:val="28"/>
          <w:szCs w:val="28"/>
          <w:lang w:val="vi-VN"/>
        </w:rPr>
        <w:t xml:space="preserve"> trong quá trình nghiên cứu, </w:t>
      </w:r>
      <w:r w:rsidRPr="005F66C6">
        <w:rPr>
          <w:rFonts w:ascii="Times New Roman" w:eastAsia="Times New Roman" w:hAnsi="Times New Roman" w:cs="Times New Roman"/>
          <w:sz w:val="28"/>
          <w:szCs w:val="28"/>
          <w:lang w:val="vi-VN"/>
        </w:rPr>
        <w:t>bao gồm:</w:t>
      </w:r>
    </w:p>
    <w:p w14:paraId="4434EDF3" w14:textId="7CEBDE48" w:rsidR="004B209C" w:rsidRPr="005F66C6" w:rsidRDefault="004B209C" w:rsidP="004B209C">
      <w:pPr>
        <w:autoSpaceDE w:val="0"/>
        <w:autoSpaceDN w:val="0"/>
        <w:adjustRightInd w:val="0"/>
        <w:jc w:val="both"/>
        <w:rPr>
          <w:rFonts w:ascii="Times New Roman" w:eastAsia="Times New Roman" w:hAnsi="Times New Roman" w:cs="Times New Roman"/>
          <w:sz w:val="28"/>
          <w:szCs w:val="28"/>
          <w:lang w:val="vi-VN"/>
        </w:rPr>
      </w:pPr>
      <w:r w:rsidRPr="005F66C6">
        <w:rPr>
          <w:rFonts w:ascii="Times New Roman" w:eastAsia="Times New Roman" w:hAnsi="Times New Roman" w:cs="Times New Roman"/>
          <w:sz w:val="28"/>
          <w:szCs w:val="28"/>
          <w:lang w:val="vi-VN"/>
        </w:rPr>
        <w:tab/>
        <w:t>- C</w:t>
      </w:r>
      <w:r>
        <w:rPr>
          <w:rFonts w:ascii="Times New Roman" w:eastAsia="Times New Roman" w:hAnsi="Times New Roman" w:cs="Times New Roman"/>
          <w:sz w:val="28"/>
          <w:szCs w:val="28"/>
          <w:lang w:val="vi-VN"/>
        </w:rPr>
        <w:t xml:space="preserve">ác báo cáo nghiên cứu </w:t>
      </w:r>
      <w:r w:rsidRPr="005F66C6">
        <w:rPr>
          <w:rFonts w:ascii="Times New Roman" w:eastAsia="Times New Roman" w:hAnsi="Times New Roman" w:cs="Times New Roman"/>
          <w:sz w:val="28"/>
          <w:szCs w:val="28"/>
          <w:lang w:val="vi-VN"/>
        </w:rPr>
        <w:t>tiền lâm sàng</w:t>
      </w:r>
      <w:r w:rsidRPr="00CC44DF">
        <w:rPr>
          <w:rFonts w:ascii="Times New Roman" w:eastAsia="Times New Roman" w:hAnsi="Times New Roman" w:cs="Times New Roman"/>
          <w:sz w:val="28"/>
          <w:szCs w:val="28"/>
          <w:lang w:val="vi-VN"/>
        </w:rPr>
        <w:t>, lâm sàng</w:t>
      </w:r>
      <w:r w:rsidRPr="005F66C6">
        <w:rPr>
          <w:rFonts w:ascii="Times New Roman" w:eastAsia="Times New Roman" w:hAnsi="Times New Roman" w:cs="Times New Roman"/>
          <w:sz w:val="28"/>
          <w:szCs w:val="28"/>
          <w:lang w:val="vi-VN"/>
        </w:rPr>
        <w:t xml:space="preserve"> đã được cơ quan có thẩm quyền nghiệm thu, phê duyệt đạt kèm theo bản sao chứng thực văn bản </w:t>
      </w:r>
      <w:r w:rsidRPr="00F81364">
        <w:rPr>
          <w:rFonts w:ascii="Times New Roman" w:eastAsia="Times New Roman" w:hAnsi="Times New Roman" w:cs="Times New Roman"/>
          <w:sz w:val="28"/>
          <w:szCs w:val="28"/>
          <w:lang w:val="vi-VN"/>
        </w:rPr>
        <w:t xml:space="preserve">phê duyệt kết quả nghiên cứu của cơ quan có thẩm quyền đối với từng trường hợp quy định tại Điều </w:t>
      </w:r>
      <w:r w:rsidR="00F81364" w:rsidRPr="00CC44DF">
        <w:rPr>
          <w:rFonts w:ascii="Times New Roman" w:eastAsia="Times New Roman" w:hAnsi="Times New Roman" w:cs="Times New Roman"/>
          <w:sz w:val="28"/>
          <w:szCs w:val="28"/>
          <w:lang w:val="vi-VN"/>
        </w:rPr>
        <w:t>16</w:t>
      </w:r>
      <w:r w:rsidRPr="00F81364">
        <w:rPr>
          <w:rFonts w:ascii="Times New Roman" w:eastAsia="Times New Roman" w:hAnsi="Times New Roman" w:cs="Times New Roman"/>
          <w:sz w:val="28"/>
          <w:szCs w:val="28"/>
          <w:lang w:val="vi-VN"/>
        </w:rPr>
        <w:t xml:space="preserve"> Thông tư này;</w:t>
      </w:r>
    </w:p>
    <w:p w14:paraId="419394E6" w14:textId="62CC7B08" w:rsidR="004B209C" w:rsidRPr="005F66C6" w:rsidRDefault="004B209C" w:rsidP="00FC6DD9">
      <w:pPr>
        <w:autoSpaceDE w:val="0"/>
        <w:autoSpaceDN w:val="0"/>
        <w:adjustRightInd w:val="0"/>
        <w:jc w:val="both"/>
        <w:rPr>
          <w:rFonts w:ascii="Times New Roman" w:eastAsia="Times New Roman" w:hAnsi="Times New Roman" w:cs="Times New Roman"/>
          <w:sz w:val="28"/>
          <w:szCs w:val="28"/>
          <w:lang w:val="vi-VN"/>
        </w:rPr>
      </w:pPr>
      <w:r w:rsidRPr="005F66C6">
        <w:rPr>
          <w:rFonts w:ascii="Times New Roman" w:eastAsia="Times New Roman" w:hAnsi="Times New Roman" w:cs="Times New Roman"/>
          <w:sz w:val="28"/>
          <w:szCs w:val="28"/>
          <w:lang w:val="vi-VN"/>
        </w:rPr>
        <w:tab/>
      </w:r>
      <w:r w:rsidRPr="001D6E7B">
        <w:rPr>
          <w:rFonts w:ascii="Times New Roman" w:eastAsia="Times New Roman" w:hAnsi="Times New Roman" w:cs="Times New Roman"/>
          <w:sz w:val="28"/>
          <w:szCs w:val="28"/>
          <w:lang w:val="vi-VN"/>
        </w:rPr>
        <w:t>- Kết quả đánh giá độc tính bán trường diễn đối với thuốc cổ truyền chứa dược liệu độc tại Thông t</w:t>
      </w:r>
      <w:r w:rsidR="0004534A">
        <w:rPr>
          <w:rFonts w:ascii="Times New Roman" w:eastAsia="Times New Roman" w:hAnsi="Times New Roman" w:cs="Times New Roman"/>
          <w:sz w:val="28"/>
          <w:szCs w:val="28"/>
          <w:lang w:val="vi-VN"/>
        </w:rPr>
        <w:t xml:space="preserve">ư số 13/2024/TT-BYT ngày 26 </w:t>
      </w:r>
      <w:r w:rsidR="0004534A">
        <w:rPr>
          <w:rFonts w:ascii="Times New Roman" w:eastAsia="Times New Roman" w:hAnsi="Times New Roman" w:cs="Times New Roman"/>
          <w:sz w:val="28"/>
          <w:szCs w:val="28"/>
        </w:rPr>
        <w:t>tháng</w:t>
      </w:r>
      <w:r w:rsidRPr="001D6E7B">
        <w:rPr>
          <w:rFonts w:ascii="Times New Roman" w:eastAsia="Times New Roman" w:hAnsi="Times New Roman" w:cs="Times New Roman"/>
          <w:sz w:val="28"/>
          <w:szCs w:val="28"/>
          <w:lang w:val="vi-VN"/>
        </w:rPr>
        <w:t xml:space="preserve"> 8 năm 2024 của Bộ trưởng Bộ Y tế ban hành Danh mục dược liệu độc làm thuốc.</w:t>
      </w:r>
    </w:p>
    <w:p w14:paraId="616B7E0F" w14:textId="6A75CE22" w:rsidR="007C1543" w:rsidRPr="00CC44DF" w:rsidRDefault="00B107B7" w:rsidP="00FC6DD9">
      <w:pPr>
        <w:pStyle w:val="NormalWeb"/>
        <w:shd w:val="clear" w:color="auto" w:fill="FFFFFF"/>
        <w:spacing w:before="0" w:beforeAutospacing="0" w:after="0" w:afterAutospacing="0"/>
        <w:ind w:firstLine="720"/>
        <w:jc w:val="both"/>
        <w:rPr>
          <w:sz w:val="28"/>
          <w:szCs w:val="28"/>
          <w:lang w:val="vi-VN"/>
        </w:rPr>
      </w:pPr>
      <w:r w:rsidRPr="00CC44DF">
        <w:rPr>
          <w:b/>
          <w:sz w:val="28"/>
          <w:szCs w:val="28"/>
          <w:lang w:val="vi-VN"/>
        </w:rPr>
        <w:t>Điều 20</w:t>
      </w:r>
      <w:r w:rsidR="007C1543" w:rsidRPr="00CC44DF">
        <w:rPr>
          <w:b/>
          <w:sz w:val="28"/>
          <w:szCs w:val="28"/>
          <w:lang w:val="vi-VN"/>
        </w:rPr>
        <w:t>. Hồ sơ đề nghị gia hạn giấy đăng ký lưu hành thuốc cổ truyền</w:t>
      </w:r>
    </w:p>
    <w:p w14:paraId="73D002A7" w14:textId="60B30A60" w:rsidR="007C1543" w:rsidRPr="00CC44DF" w:rsidRDefault="007C1543" w:rsidP="00FC6DD9">
      <w:pPr>
        <w:pStyle w:val="NormalWeb"/>
        <w:shd w:val="clear" w:color="auto" w:fill="FFFFFF"/>
        <w:tabs>
          <w:tab w:val="left" w:pos="993"/>
        </w:tabs>
        <w:spacing w:before="0" w:beforeAutospacing="0" w:after="0" w:afterAutospacing="0"/>
        <w:ind w:firstLine="709"/>
        <w:jc w:val="both"/>
        <w:rPr>
          <w:sz w:val="28"/>
          <w:szCs w:val="28"/>
          <w:lang w:val="vi-VN"/>
        </w:rPr>
      </w:pPr>
      <w:r w:rsidRPr="00CC44DF">
        <w:rPr>
          <w:sz w:val="28"/>
          <w:szCs w:val="28"/>
          <w:lang w:val="vi-VN"/>
        </w:rPr>
        <w:t>1</w:t>
      </w:r>
      <w:r w:rsidRPr="00A56FB4">
        <w:rPr>
          <w:sz w:val="28"/>
          <w:szCs w:val="28"/>
          <w:lang w:val="vi-VN"/>
        </w:rPr>
        <w:t xml:space="preserve">. </w:t>
      </w:r>
      <w:r w:rsidRPr="00CC44DF">
        <w:rPr>
          <w:sz w:val="28"/>
          <w:szCs w:val="28"/>
          <w:lang w:val="vi-VN"/>
        </w:rPr>
        <w:t xml:space="preserve">Đơn đề nghị gia hạn giấy đăng ký lưu hành thuốc cổ truyền theo Mẫu số 04A ban hành kèm theo Thông tư này. </w:t>
      </w:r>
      <w:r w:rsidRPr="00A56FB4">
        <w:rPr>
          <w:sz w:val="28"/>
          <w:szCs w:val="28"/>
          <w:lang w:val="vi-VN"/>
        </w:rPr>
        <w:t xml:space="preserve">Trường hợp </w:t>
      </w:r>
      <w:r w:rsidRPr="00CC44DF">
        <w:rPr>
          <w:sz w:val="28"/>
          <w:szCs w:val="28"/>
          <w:lang w:val="vi-VN"/>
        </w:rPr>
        <w:t>có thay đổi các thông tin hành chính của thuốc cổ truyền đề nghị gia hạn giấy đăng ký lưu hành bao gồm tên, địa chỉ, cơ sở đăng ký; tên, địa chỉ cơ sở sản xuất thì cơ sở đăng ký nộp hồ sơ đề nghị thay đổi, b</w:t>
      </w:r>
      <w:r w:rsidR="00680A3A" w:rsidRPr="00CC44DF">
        <w:rPr>
          <w:sz w:val="28"/>
          <w:szCs w:val="28"/>
          <w:lang w:val="vi-VN"/>
        </w:rPr>
        <w:t>ổ sung theo quy định tại Điều 21</w:t>
      </w:r>
      <w:r w:rsidRPr="00CC44DF">
        <w:rPr>
          <w:sz w:val="28"/>
          <w:szCs w:val="28"/>
          <w:lang w:val="vi-VN"/>
        </w:rPr>
        <w:t xml:space="preserve"> của Thông tư này. Trường hợp thay đổi tên thuốc, cơ sở được thực hiện trong hồ sơ đề nghị gia hạn và ghi rõ trong Đơn đề nghị gia hạn giấy đăng ký lưu hành thuốc cổ truyền.</w:t>
      </w:r>
    </w:p>
    <w:p w14:paraId="0E02AE84" w14:textId="75FC05E7" w:rsidR="007C1543" w:rsidRPr="00CC44DF" w:rsidRDefault="007C1543" w:rsidP="00FC6DD9">
      <w:pPr>
        <w:pStyle w:val="NormalWeb"/>
        <w:shd w:val="clear" w:color="auto" w:fill="FFFFFF"/>
        <w:tabs>
          <w:tab w:val="left" w:pos="993"/>
        </w:tabs>
        <w:spacing w:before="0" w:beforeAutospacing="0" w:after="0" w:afterAutospacing="0"/>
        <w:ind w:firstLine="709"/>
        <w:jc w:val="both"/>
        <w:rPr>
          <w:sz w:val="28"/>
          <w:szCs w:val="28"/>
          <w:lang w:val="vi-VN"/>
        </w:rPr>
      </w:pPr>
      <w:r w:rsidRPr="00A56FB4">
        <w:rPr>
          <w:sz w:val="28"/>
          <w:szCs w:val="28"/>
          <w:lang w:val="vi-VN"/>
        </w:rPr>
        <w:t xml:space="preserve">2. Giấy chứng nhận sản phẩm dược phẩm còn thời hạn hiệu lực đối với thuốc </w:t>
      </w:r>
      <w:r w:rsidRPr="00CC44DF">
        <w:rPr>
          <w:sz w:val="28"/>
          <w:szCs w:val="28"/>
          <w:lang w:val="vi-VN"/>
        </w:rPr>
        <w:t>cổ truyền</w:t>
      </w:r>
      <w:r w:rsidRPr="00A56FB4">
        <w:rPr>
          <w:sz w:val="28"/>
          <w:szCs w:val="28"/>
          <w:lang w:val="vi-VN"/>
        </w:rPr>
        <w:t xml:space="preserve"> nhập khẩu</w:t>
      </w:r>
      <w:r w:rsidRPr="00CC44DF">
        <w:rPr>
          <w:sz w:val="28"/>
          <w:szCs w:val="28"/>
          <w:shd w:val="clear" w:color="auto" w:fill="FFFFFF"/>
          <w:lang w:val="vi-VN"/>
        </w:rPr>
        <w:t>.</w:t>
      </w:r>
    </w:p>
    <w:p w14:paraId="17EDBC85" w14:textId="3EAAEF34" w:rsidR="007C1543" w:rsidRPr="00CC44DF" w:rsidRDefault="007C1543" w:rsidP="00FC6DD9">
      <w:pPr>
        <w:pStyle w:val="NormalWeb"/>
        <w:shd w:val="clear" w:color="auto" w:fill="FFFFFF"/>
        <w:tabs>
          <w:tab w:val="left" w:pos="993"/>
        </w:tabs>
        <w:spacing w:before="0" w:beforeAutospacing="0" w:after="0" w:afterAutospacing="0"/>
        <w:ind w:firstLine="709"/>
        <w:jc w:val="both"/>
        <w:rPr>
          <w:sz w:val="28"/>
          <w:szCs w:val="28"/>
          <w:lang w:val="vi-VN"/>
        </w:rPr>
      </w:pPr>
      <w:r w:rsidRPr="00CC44DF">
        <w:rPr>
          <w:sz w:val="28"/>
          <w:szCs w:val="28"/>
          <w:lang w:val="vi-VN"/>
        </w:rPr>
        <w:t>3</w:t>
      </w:r>
      <w:r w:rsidRPr="00A56FB4">
        <w:rPr>
          <w:sz w:val="28"/>
          <w:szCs w:val="28"/>
          <w:lang w:val="vi-VN"/>
        </w:rPr>
        <w:t xml:space="preserve">. Báo cáo an toàn, hiệu quả của thuốc </w:t>
      </w:r>
      <w:r w:rsidRPr="00CC44DF">
        <w:rPr>
          <w:sz w:val="28"/>
          <w:szCs w:val="28"/>
          <w:lang w:val="vi-VN"/>
        </w:rPr>
        <w:t>cổ truyền</w:t>
      </w:r>
      <w:r w:rsidRPr="00A56FB4">
        <w:rPr>
          <w:sz w:val="28"/>
          <w:szCs w:val="28"/>
          <w:lang w:val="vi-VN"/>
        </w:rPr>
        <w:t xml:space="preserve"> trong quá trình lưu hành</w:t>
      </w:r>
      <w:r w:rsidRPr="00CC44DF">
        <w:rPr>
          <w:sz w:val="28"/>
          <w:szCs w:val="28"/>
          <w:lang w:val="vi-VN"/>
        </w:rPr>
        <w:t xml:space="preserve"> theo Mẫu số 08C ban hành kèm theo Thông tư này.</w:t>
      </w:r>
    </w:p>
    <w:p w14:paraId="30861A34" w14:textId="0D2D74EB" w:rsidR="00AE34E3" w:rsidRPr="005F66C6" w:rsidRDefault="00B107B7" w:rsidP="00FC6DD9">
      <w:pPr>
        <w:ind w:firstLine="720"/>
        <w:jc w:val="both"/>
        <w:rPr>
          <w:rFonts w:ascii="Times New Roman" w:eastAsia="Times New Roman" w:hAnsi="Times New Roman" w:cs="Times New Roman"/>
          <w:b/>
          <w:sz w:val="28"/>
          <w:szCs w:val="28"/>
          <w:lang w:val="vi-VN"/>
        </w:rPr>
      </w:pPr>
      <w:r>
        <w:rPr>
          <w:rFonts w:ascii="Times New Roman" w:eastAsia="Times New Roman" w:hAnsi="Times New Roman" w:cs="Times New Roman"/>
          <w:b/>
          <w:sz w:val="28"/>
          <w:szCs w:val="28"/>
          <w:lang w:val="vi-VN"/>
        </w:rPr>
        <w:t xml:space="preserve">Điều </w:t>
      </w:r>
      <w:r w:rsidRPr="00CC44DF">
        <w:rPr>
          <w:rFonts w:ascii="Times New Roman" w:eastAsia="Times New Roman" w:hAnsi="Times New Roman" w:cs="Times New Roman"/>
          <w:b/>
          <w:sz w:val="28"/>
          <w:szCs w:val="28"/>
          <w:lang w:val="vi-VN"/>
        </w:rPr>
        <w:t>21</w:t>
      </w:r>
      <w:r w:rsidR="00AE34E3" w:rsidRPr="005F66C6">
        <w:rPr>
          <w:rFonts w:ascii="Times New Roman" w:eastAsia="Times New Roman" w:hAnsi="Times New Roman" w:cs="Times New Roman"/>
          <w:b/>
          <w:sz w:val="28"/>
          <w:szCs w:val="28"/>
          <w:lang w:val="vi-VN"/>
        </w:rPr>
        <w:t>. Hồ sơ đề nghị thay đổi, bổ sung giấy đăng ký lưu hành thuốc cổ truyền</w:t>
      </w:r>
    </w:p>
    <w:p w14:paraId="23A80DAA" w14:textId="70DA2DA6" w:rsidR="00AE34E3" w:rsidRPr="005F66C6" w:rsidRDefault="00AE34E3" w:rsidP="00FC6DD9">
      <w:pPr>
        <w:ind w:firstLine="720"/>
        <w:jc w:val="both"/>
        <w:rPr>
          <w:rFonts w:ascii="Times New Roman" w:eastAsia="Times New Roman" w:hAnsi="Times New Roman" w:cs="Times New Roman"/>
          <w:sz w:val="28"/>
          <w:szCs w:val="28"/>
          <w:lang w:val="vi-VN"/>
        </w:rPr>
      </w:pPr>
      <w:r w:rsidRPr="005F66C6">
        <w:rPr>
          <w:rFonts w:ascii="Times New Roman" w:eastAsia="Times New Roman" w:hAnsi="Times New Roman" w:cs="Times New Roman"/>
          <w:sz w:val="28"/>
          <w:szCs w:val="28"/>
          <w:lang w:val="vi-VN"/>
        </w:rPr>
        <w:t>1. Đơn đề nghị thay đổi, bổ sung giấy đăng ký lưu hành thuốc cổ truyền theo Mẫu số 05A Phụ lục I ban hành kèm theo Thông tư này.</w:t>
      </w:r>
    </w:p>
    <w:p w14:paraId="01210542" w14:textId="1B927CCB" w:rsidR="00AE34E3" w:rsidRPr="00CC44DF" w:rsidRDefault="00AE34E3" w:rsidP="00FC6DD9">
      <w:pPr>
        <w:ind w:firstLine="720"/>
        <w:jc w:val="both"/>
        <w:rPr>
          <w:rFonts w:ascii="Times New Roman" w:eastAsia="Times New Roman" w:hAnsi="Times New Roman" w:cs="Times New Roman"/>
          <w:sz w:val="28"/>
          <w:szCs w:val="28"/>
          <w:lang w:val="vi-VN"/>
        </w:rPr>
      </w:pPr>
      <w:r w:rsidRPr="005F66C6">
        <w:rPr>
          <w:rFonts w:ascii="Times New Roman" w:eastAsia="Times New Roman" w:hAnsi="Times New Roman" w:cs="Times New Roman"/>
          <w:sz w:val="28"/>
          <w:szCs w:val="28"/>
          <w:lang w:val="vi-VN"/>
        </w:rPr>
        <w:t>2. Hồ sơ kỹ thuật đối với nội dung thay đổi, bổ sung</w:t>
      </w:r>
      <w:r w:rsidR="00C70B06" w:rsidRPr="00CC44DF">
        <w:rPr>
          <w:rFonts w:ascii="Times New Roman" w:eastAsia="Times New Roman" w:hAnsi="Times New Roman" w:cs="Times New Roman"/>
          <w:sz w:val="28"/>
          <w:szCs w:val="28"/>
          <w:lang w:val="vi-VN"/>
        </w:rPr>
        <w:t xml:space="preserve"> </w:t>
      </w:r>
      <w:r w:rsidR="00C70B06" w:rsidRPr="005F66C6">
        <w:rPr>
          <w:rFonts w:ascii="Times New Roman" w:eastAsia="Times New Roman" w:hAnsi="Times New Roman" w:cs="Times New Roman"/>
          <w:sz w:val="28"/>
          <w:szCs w:val="28"/>
          <w:lang w:val="vi-VN"/>
        </w:rPr>
        <w:t>giấy đăng ký lưu hành thuốc cổ truyền</w:t>
      </w:r>
      <w:r w:rsidRPr="005F66C6">
        <w:rPr>
          <w:rFonts w:ascii="Times New Roman" w:eastAsia="Times New Roman" w:hAnsi="Times New Roman" w:cs="Times New Roman"/>
          <w:sz w:val="28"/>
          <w:szCs w:val="28"/>
          <w:lang w:val="vi-VN"/>
        </w:rPr>
        <w:t>: Các tài liệu có liên quan theo quy định tại Phụ lục II b</w:t>
      </w:r>
      <w:r w:rsidR="00C70B06">
        <w:rPr>
          <w:rFonts w:ascii="Times New Roman" w:eastAsia="Times New Roman" w:hAnsi="Times New Roman" w:cs="Times New Roman"/>
          <w:sz w:val="28"/>
          <w:szCs w:val="28"/>
          <w:lang w:val="vi-VN"/>
        </w:rPr>
        <w:t xml:space="preserve">an hành kèm theo Thông tư này. </w:t>
      </w:r>
    </w:p>
    <w:p w14:paraId="4B46DCB8" w14:textId="77777777" w:rsidR="00AE34E3" w:rsidRPr="005F66C6" w:rsidRDefault="00AE34E3" w:rsidP="00FC6DD9">
      <w:pPr>
        <w:jc w:val="center"/>
        <w:rPr>
          <w:rFonts w:ascii="Times New Roman" w:eastAsia="Times New Roman" w:hAnsi="Times New Roman" w:cs="Times New Roman"/>
          <w:b/>
          <w:sz w:val="28"/>
          <w:szCs w:val="28"/>
          <w:lang w:val="vi-VN"/>
        </w:rPr>
      </w:pPr>
      <w:r w:rsidRPr="005F66C6">
        <w:rPr>
          <w:rFonts w:ascii="Times New Roman" w:eastAsia="Times New Roman" w:hAnsi="Times New Roman" w:cs="Times New Roman"/>
          <w:b/>
          <w:sz w:val="28"/>
          <w:szCs w:val="28"/>
          <w:lang w:val="vi-VN"/>
        </w:rPr>
        <w:t>MỤC II</w:t>
      </w:r>
    </w:p>
    <w:p w14:paraId="788E5A54" w14:textId="77777777" w:rsidR="00AE34E3" w:rsidRPr="005F66C6" w:rsidRDefault="00AE34E3" w:rsidP="00FC6DD9">
      <w:pPr>
        <w:jc w:val="center"/>
        <w:rPr>
          <w:rFonts w:ascii="Times New Roman" w:eastAsia="Times New Roman" w:hAnsi="Times New Roman" w:cs="Times New Roman"/>
          <w:b/>
          <w:sz w:val="28"/>
          <w:szCs w:val="28"/>
          <w:lang w:val="vi-VN"/>
        </w:rPr>
      </w:pPr>
      <w:r w:rsidRPr="005F66C6">
        <w:rPr>
          <w:rFonts w:ascii="Times New Roman" w:eastAsia="Times New Roman" w:hAnsi="Times New Roman" w:cs="Times New Roman"/>
          <w:b/>
          <w:sz w:val="28"/>
          <w:szCs w:val="28"/>
          <w:lang w:val="vi-VN"/>
        </w:rPr>
        <w:t xml:space="preserve">THỦ TỤC CẤP, GIA HẠN, THAY ĐỔI, BỔ SUNG GIẤY ĐĂNG KÝ LƯU HÀNH THUỐC CỔ TRUYỀN                                          </w:t>
      </w:r>
    </w:p>
    <w:p w14:paraId="082C4068" w14:textId="7F24693A" w:rsidR="00AE34E3" w:rsidRPr="00884470" w:rsidRDefault="00604EC0" w:rsidP="00FC6DD9">
      <w:pPr>
        <w:shd w:val="clear" w:color="auto" w:fill="FFFFFF"/>
        <w:tabs>
          <w:tab w:val="left" w:pos="709"/>
        </w:tabs>
        <w:jc w:val="both"/>
        <w:rPr>
          <w:rFonts w:ascii="Times New Roman" w:eastAsia="Times New Roman" w:hAnsi="Times New Roman" w:cs="Times New Roman"/>
          <w:b/>
          <w:sz w:val="28"/>
          <w:szCs w:val="28"/>
          <w:lang w:val="it-IT"/>
        </w:rPr>
      </w:pPr>
      <w:r>
        <w:rPr>
          <w:rFonts w:ascii="Times New Roman" w:eastAsia="Times New Roman" w:hAnsi="Times New Roman" w:cs="Times New Roman"/>
          <w:b/>
          <w:sz w:val="28"/>
          <w:szCs w:val="28"/>
          <w:lang w:val="it-IT"/>
        </w:rPr>
        <w:tab/>
      </w:r>
      <w:r w:rsidRPr="00884470">
        <w:rPr>
          <w:rFonts w:ascii="Times New Roman" w:eastAsia="Times New Roman" w:hAnsi="Times New Roman" w:cs="Times New Roman"/>
          <w:b/>
          <w:sz w:val="28"/>
          <w:szCs w:val="28"/>
          <w:lang w:val="it-IT"/>
        </w:rPr>
        <w:t>Đ</w:t>
      </w:r>
      <w:r w:rsidR="00B107B7">
        <w:rPr>
          <w:rFonts w:ascii="Times New Roman" w:eastAsia="Times New Roman" w:hAnsi="Times New Roman" w:cs="Times New Roman"/>
          <w:b/>
          <w:sz w:val="28"/>
          <w:szCs w:val="28"/>
          <w:lang w:val="it-IT"/>
        </w:rPr>
        <w:t>iều 22</w:t>
      </w:r>
      <w:r w:rsidR="00AE34E3" w:rsidRPr="00884470">
        <w:rPr>
          <w:rFonts w:ascii="Times New Roman" w:eastAsia="Times New Roman" w:hAnsi="Times New Roman" w:cs="Times New Roman"/>
          <w:b/>
          <w:sz w:val="28"/>
          <w:szCs w:val="28"/>
          <w:lang w:val="it-IT"/>
        </w:rPr>
        <w:t>. Thủ tục cấp giấy đăng ký lưu hành thuốc cổ truyền</w:t>
      </w:r>
    </w:p>
    <w:p w14:paraId="24AF7ADF" w14:textId="5D5620DA" w:rsidR="00AE34E3" w:rsidRPr="00884470" w:rsidRDefault="00AE34E3" w:rsidP="00FC6DD9">
      <w:pPr>
        <w:shd w:val="clear" w:color="auto" w:fill="FFFFFF"/>
        <w:tabs>
          <w:tab w:val="left" w:pos="567"/>
        </w:tabs>
        <w:ind w:firstLine="709"/>
        <w:jc w:val="both"/>
        <w:rPr>
          <w:rFonts w:ascii="Times New Roman" w:eastAsia="Times New Roman" w:hAnsi="Times New Roman" w:cs="Times New Roman"/>
          <w:sz w:val="28"/>
          <w:szCs w:val="28"/>
          <w:lang w:val="it-IT"/>
        </w:rPr>
      </w:pPr>
      <w:r w:rsidRPr="00884470">
        <w:rPr>
          <w:rFonts w:ascii="Times New Roman" w:eastAsia="Times New Roman" w:hAnsi="Times New Roman" w:cs="Times New Roman"/>
          <w:sz w:val="28"/>
          <w:szCs w:val="28"/>
          <w:lang w:val="it-IT"/>
        </w:rPr>
        <w:t>1. Cơ sở đề nghị cấp giấy đ</w:t>
      </w:r>
      <w:r w:rsidR="00507677">
        <w:rPr>
          <w:rFonts w:ascii="Times New Roman" w:eastAsia="Times New Roman" w:hAnsi="Times New Roman" w:cs="Times New Roman"/>
          <w:sz w:val="28"/>
          <w:szCs w:val="28"/>
          <w:lang w:val="it-IT"/>
        </w:rPr>
        <w:t>ăng ký lưu hành thuốc cổ truyền</w:t>
      </w:r>
      <w:r w:rsidRPr="00884470">
        <w:rPr>
          <w:rFonts w:ascii="Times New Roman" w:eastAsia="Times New Roman" w:hAnsi="Times New Roman" w:cs="Times New Roman"/>
          <w:sz w:val="28"/>
          <w:szCs w:val="28"/>
          <w:lang w:val="it-IT"/>
        </w:rPr>
        <w:t xml:space="preserve"> nộp 01 bộ hồ sơ đề nghị cấp giấy đ</w:t>
      </w:r>
      <w:r w:rsidR="00507677">
        <w:rPr>
          <w:rFonts w:ascii="Times New Roman" w:eastAsia="Times New Roman" w:hAnsi="Times New Roman" w:cs="Times New Roman"/>
          <w:sz w:val="28"/>
          <w:szCs w:val="28"/>
          <w:lang w:val="it-IT"/>
        </w:rPr>
        <w:t>ăng ký lưu hành thuốc cổ truyền</w:t>
      </w:r>
      <w:r w:rsidR="00604EC0" w:rsidRPr="00884470">
        <w:rPr>
          <w:rFonts w:ascii="Times New Roman" w:eastAsia="Times New Roman" w:hAnsi="Times New Roman" w:cs="Times New Roman"/>
          <w:sz w:val="28"/>
          <w:szCs w:val="28"/>
          <w:lang w:val="it-IT"/>
        </w:rPr>
        <w:t xml:space="preserve"> theo quy định tại các Điều </w:t>
      </w:r>
      <w:r w:rsidR="00AF7BC7">
        <w:rPr>
          <w:rFonts w:ascii="Times New Roman" w:eastAsia="Times New Roman" w:hAnsi="Times New Roman" w:cs="Times New Roman"/>
          <w:sz w:val="28"/>
          <w:szCs w:val="28"/>
          <w:lang w:val="it-IT"/>
        </w:rPr>
        <w:t>17, 18, 19</w:t>
      </w:r>
      <w:r w:rsidRPr="00884470">
        <w:rPr>
          <w:rFonts w:ascii="Times New Roman" w:eastAsia="Times New Roman" w:hAnsi="Times New Roman" w:cs="Times New Roman"/>
          <w:sz w:val="28"/>
          <w:szCs w:val="28"/>
          <w:lang w:val="it-IT"/>
        </w:rPr>
        <w:t xml:space="preserve"> T</w:t>
      </w:r>
      <w:r w:rsidR="007735D2" w:rsidRPr="00884470">
        <w:rPr>
          <w:rFonts w:ascii="Times New Roman" w:eastAsia="Times New Roman" w:hAnsi="Times New Roman" w:cs="Times New Roman"/>
          <w:sz w:val="28"/>
          <w:szCs w:val="28"/>
          <w:lang w:val="it-IT"/>
        </w:rPr>
        <w:t>hông tư này đến Cục Quản lý Y, D</w:t>
      </w:r>
      <w:r w:rsidR="00E62B33" w:rsidRPr="00884470">
        <w:rPr>
          <w:rFonts w:ascii="Times New Roman" w:eastAsia="Times New Roman" w:hAnsi="Times New Roman" w:cs="Times New Roman"/>
          <w:sz w:val="28"/>
          <w:szCs w:val="28"/>
          <w:lang w:val="it-IT"/>
        </w:rPr>
        <w:t>ược cổ truyền</w:t>
      </w:r>
      <w:r w:rsidRPr="00884470">
        <w:rPr>
          <w:rFonts w:ascii="Times New Roman" w:eastAsia="Times New Roman" w:hAnsi="Times New Roman" w:cs="Times New Roman"/>
          <w:sz w:val="28"/>
          <w:szCs w:val="28"/>
          <w:lang w:val="it-IT"/>
        </w:rPr>
        <w:t xml:space="preserve"> theo hình thức nộp trực tiếp, qua bưu điện hoặc nộp trực tuyến trên hệ thống dịch vụ công trực tuyến của Bộ Y tế. </w:t>
      </w:r>
    </w:p>
    <w:p w14:paraId="7B09937A" w14:textId="56F47B80" w:rsidR="00AE34E3" w:rsidRPr="0004534A" w:rsidRDefault="00AE34E3" w:rsidP="00FC6DD9">
      <w:pPr>
        <w:shd w:val="clear" w:color="auto" w:fill="FFFFFF"/>
        <w:tabs>
          <w:tab w:val="left" w:pos="567"/>
        </w:tabs>
        <w:ind w:firstLine="709"/>
        <w:jc w:val="both"/>
        <w:rPr>
          <w:rFonts w:ascii="Times New Roman" w:eastAsia="Times New Roman" w:hAnsi="Times New Roman" w:cs="Times New Roman"/>
          <w:sz w:val="28"/>
          <w:szCs w:val="28"/>
          <w:lang w:val="it-IT"/>
        </w:rPr>
      </w:pPr>
      <w:r w:rsidRPr="0004534A">
        <w:rPr>
          <w:rFonts w:ascii="Times New Roman" w:eastAsia="Times New Roman" w:hAnsi="Times New Roman" w:cs="Times New Roman"/>
          <w:sz w:val="28"/>
          <w:szCs w:val="28"/>
          <w:lang w:val="it-IT"/>
        </w:rPr>
        <w:t>2. Khi nhận được hồ sơ đăng ký đủ thành phần, đạt yêu cầu về hình thức</w:t>
      </w:r>
      <w:r w:rsidRPr="0004534A">
        <w:rPr>
          <w:rFonts w:ascii="Times New Roman" w:eastAsia="Times New Roman" w:hAnsi="Times New Roman" w:cs="Times New Roman"/>
          <w:spacing w:val="-4"/>
          <w:sz w:val="28"/>
          <w:szCs w:val="28"/>
          <w:lang w:val="it-IT"/>
        </w:rPr>
        <w:t xml:space="preserve">, </w:t>
      </w:r>
      <w:r w:rsidR="00E62B33" w:rsidRPr="0004534A">
        <w:rPr>
          <w:rFonts w:ascii="Times New Roman" w:eastAsia="Times New Roman" w:hAnsi="Times New Roman" w:cs="Times New Roman"/>
          <w:sz w:val="28"/>
          <w:szCs w:val="28"/>
          <w:lang w:val="it-IT"/>
        </w:rPr>
        <w:t>Cục Quản lý Y, Dược cổ truyền</w:t>
      </w:r>
      <w:r w:rsidRPr="0004534A">
        <w:rPr>
          <w:rFonts w:ascii="Times New Roman" w:eastAsia="Times New Roman" w:hAnsi="Times New Roman" w:cs="Times New Roman"/>
          <w:sz w:val="28"/>
          <w:szCs w:val="28"/>
          <w:lang w:val="it-IT"/>
        </w:rPr>
        <w:t xml:space="preserve"> cấp cho cơ sở đăng ký Phiếu tiếp nhận hồ sơ </w:t>
      </w:r>
      <w:r w:rsidRPr="0004534A">
        <w:rPr>
          <w:rFonts w:ascii="Times New Roman" w:eastAsia="Times New Roman" w:hAnsi="Times New Roman" w:cs="Times New Roman"/>
          <w:sz w:val="28"/>
          <w:szCs w:val="28"/>
          <w:lang w:val="it-IT"/>
        </w:rPr>
        <w:lastRenderedPageBreak/>
        <w:t xml:space="preserve">theo Mẫu số 02 ban hành kèm theo Thông tư này. Trường hợp không đủ </w:t>
      </w:r>
      <w:r w:rsidR="0004534A">
        <w:rPr>
          <w:rFonts w:ascii="Times New Roman" w:eastAsia="Times New Roman" w:hAnsi="Times New Roman" w:cs="Times New Roman"/>
          <w:sz w:val="28"/>
          <w:szCs w:val="28"/>
          <w:lang w:val="it-IT"/>
        </w:rPr>
        <w:t xml:space="preserve">thành phần </w:t>
      </w:r>
      <w:r w:rsidRPr="0004534A">
        <w:rPr>
          <w:rFonts w:ascii="Times New Roman" w:eastAsia="Times New Roman" w:hAnsi="Times New Roman" w:cs="Times New Roman"/>
          <w:sz w:val="28"/>
          <w:szCs w:val="28"/>
          <w:lang w:val="it-IT"/>
        </w:rPr>
        <w:t xml:space="preserve">hồ sơ theo quy định, cơ quan tiếp nhận hồ sơ có văn bản hoặc đề nghị cơ sở đăng ký bổ sung đủ </w:t>
      </w:r>
      <w:r w:rsidR="00194BF2">
        <w:rPr>
          <w:rFonts w:ascii="Times New Roman" w:eastAsia="Times New Roman" w:hAnsi="Times New Roman" w:cs="Times New Roman"/>
          <w:sz w:val="28"/>
          <w:szCs w:val="28"/>
          <w:lang w:val="it-IT"/>
        </w:rPr>
        <w:t xml:space="preserve">thành phần </w:t>
      </w:r>
      <w:r w:rsidRPr="0004534A">
        <w:rPr>
          <w:rFonts w:ascii="Times New Roman" w:eastAsia="Times New Roman" w:hAnsi="Times New Roman" w:cs="Times New Roman"/>
          <w:sz w:val="28"/>
          <w:szCs w:val="28"/>
          <w:lang w:val="it-IT"/>
        </w:rPr>
        <w:t>hồ sơ theo quy định.</w:t>
      </w:r>
    </w:p>
    <w:p w14:paraId="396BA0B0" w14:textId="2CE319EE" w:rsidR="00AE34E3" w:rsidRPr="00884470" w:rsidRDefault="00AE34E3" w:rsidP="00FC6DD9">
      <w:pPr>
        <w:tabs>
          <w:tab w:val="left" w:pos="567"/>
        </w:tabs>
        <w:autoSpaceDE w:val="0"/>
        <w:autoSpaceDN w:val="0"/>
        <w:adjustRightInd w:val="0"/>
        <w:ind w:firstLine="709"/>
        <w:jc w:val="both"/>
        <w:rPr>
          <w:rFonts w:ascii="Times New Roman" w:eastAsia="Times New Roman" w:hAnsi="Times New Roman" w:cs="Times New Roman"/>
          <w:sz w:val="28"/>
          <w:szCs w:val="28"/>
          <w:lang w:val="vi-VN"/>
        </w:rPr>
      </w:pPr>
      <w:r w:rsidRPr="00884470">
        <w:rPr>
          <w:rFonts w:ascii="Times New Roman" w:eastAsia="Times New Roman" w:hAnsi="Times New Roman" w:cs="Times New Roman"/>
          <w:sz w:val="28"/>
          <w:szCs w:val="28"/>
          <w:lang w:val="vi-VN"/>
        </w:rPr>
        <w:t>3.</w:t>
      </w:r>
      <w:r w:rsidR="00126868" w:rsidRPr="00CC44DF">
        <w:rPr>
          <w:rFonts w:ascii="Times New Roman" w:eastAsia="Times New Roman" w:hAnsi="Times New Roman" w:cs="Times New Roman"/>
          <w:sz w:val="28"/>
          <w:szCs w:val="28"/>
          <w:lang w:val="it-IT"/>
        </w:rPr>
        <w:t xml:space="preserve"> T</w:t>
      </w:r>
      <w:r w:rsidR="00AB503D" w:rsidRPr="00884470">
        <w:rPr>
          <w:rFonts w:ascii="Times New Roman" w:eastAsia="Times New Roman" w:hAnsi="Times New Roman" w:cs="Times New Roman"/>
          <w:sz w:val="28"/>
          <w:szCs w:val="28"/>
          <w:lang w:val="vi-VN"/>
        </w:rPr>
        <w:t xml:space="preserve">rong thời hạn </w:t>
      </w:r>
      <w:r w:rsidR="00AB503D" w:rsidRPr="00884470">
        <w:rPr>
          <w:rFonts w:ascii="Times New Roman" w:eastAsia="Times New Roman" w:hAnsi="Times New Roman" w:cs="Times New Roman"/>
          <w:sz w:val="28"/>
          <w:szCs w:val="28"/>
          <w:lang w:val="it-IT"/>
        </w:rPr>
        <w:t>12</w:t>
      </w:r>
      <w:r w:rsidRPr="00884470">
        <w:rPr>
          <w:rFonts w:ascii="Times New Roman" w:eastAsia="Times New Roman" w:hAnsi="Times New Roman" w:cs="Times New Roman"/>
          <w:sz w:val="28"/>
          <w:szCs w:val="28"/>
          <w:lang w:val="vi-VN"/>
        </w:rPr>
        <w:t xml:space="preserve"> tháng kể từ ngày nhận đủ hồ sơ, </w:t>
      </w:r>
      <w:r w:rsidR="00E62B33" w:rsidRPr="00884470">
        <w:rPr>
          <w:rFonts w:ascii="Times New Roman" w:eastAsia="Times New Roman" w:hAnsi="Times New Roman" w:cs="Times New Roman"/>
          <w:sz w:val="28"/>
          <w:szCs w:val="28"/>
          <w:lang w:val="vi-VN"/>
        </w:rPr>
        <w:t>Cục Quản lý Y, Dược cổ truyền</w:t>
      </w:r>
      <w:r w:rsidRPr="00884470">
        <w:rPr>
          <w:rFonts w:ascii="Times New Roman" w:eastAsia="Times New Roman" w:hAnsi="Times New Roman" w:cs="Times New Roman"/>
          <w:sz w:val="28"/>
          <w:szCs w:val="28"/>
          <w:lang w:val="vi-VN"/>
        </w:rPr>
        <w:t xml:space="preserve"> có văn bản đồng ý hoặc không đồng ý cấp giấy đăng ký lưu hành thuốc cổ truyền</w:t>
      </w:r>
      <w:r w:rsidR="00EC5199" w:rsidRPr="00CC44DF">
        <w:rPr>
          <w:rFonts w:ascii="Times New Roman" w:eastAsia="Times New Roman" w:hAnsi="Times New Roman" w:cs="Times New Roman"/>
          <w:sz w:val="28"/>
          <w:szCs w:val="28"/>
          <w:lang w:val="it-IT"/>
        </w:rPr>
        <w:t xml:space="preserve"> phải thử lâm sàng</w:t>
      </w:r>
      <w:r w:rsidRPr="00884470">
        <w:rPr>
          <w:rFonts w:ascii="Times New Roman" w:eastAsia="Times New Roman" w:hAnsi="Times New Roman" w:cs="Times New Roman"/>
          <w:sz w:val="28"/>
          <w:szCs w:val="28"/>
          <w:lang w:val="vi-VN"/>
        </w:rPr>
        <w:t>, cụ thể như sau:</w:t>
      </w:r>
    </w:p>
    <w:p w14:paraId="71005308" w14:textId="4546CF40" w:rsidR="00AE34E3" w:rsidRPr="00884470" w:rsidRDefault="00927CA7" w:rsidP="00FC6DD9">
      <w:pPr>
        <w:tabs>
          <w:tab w:val="left" w:pos="567"/>
        </w:tabs>
        <w:autoSpaceDE w:val="0"/>
        <w:autoSpaceDN w:val="0"/>
        <w:adjustRightInd w:val="0"/>
        <w:ind w:firstLine="709"/>
        <w:jc w:val="both"/>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lang w:val="vi-VN"/>
        </w:rPr>
        <w:t>a) Trong vòng</w:t>
      </w:r>
      <w:r w:rsidRPr="00CC44DF">
        <w:rPr>
          <w:rFonts w:ascii="Times New Roman" w:eastAsia="Times New Roman" w:hAnsi="Times New Roman" w:cs="Times New Roman"/>
          <w:sz w:val="28"/>
          <w:szCs w:val="28"/>
          <w:lang w:val="vi-VN"/>
        </w:rPr>
        <w:t xml:space="preserve"> 15</w:t>
      </w:r>
      <w:r w:rsidR="00AE34E3" w:rsidRPr="00884470">
        <w:rPr>
          <w:rFonts w:ascii="Times New Roman" w:eastAsia="Times New Roman" w:hAnsi="Times New Roman" w:cs="Times New Roman"/>
          <w:sz w:val="28"/>
          <w:szCs w:val="28"/>
          <w:lang w:val="vi-VN"/>
        </w:rPr>
        <w:t xml:space="preserve"> ngày kể từ ngày nhận đủ hồ sơ, </w:t>
      </w:r>
      <w:r w:rsidR="00E62B33" w:rsidRPr="00884470">
        <w:rPr>
          <w:rFonts w:ascii="Times New Roman" w:eastAsia="Times New Roman" w:hAnsi="Times New Roman" w:cs="Times New Roman"/>
          <w:sz w:val="28"/>
          <w:szCs w:val="28"/>
          <w:lang w:val="vi-VN"/>
        </w:rPr>
        <w:t>Cục Quản lý Y, Dược cổ truyền</w:t>
      </w:r>
      <w:r w:rsidR="00A7325F" w:rsidRPr="00CC44DF">
        <w:rPr>
          <w:rFonts w:ascii="Times New Roman" w:eastAsia="Times New Roman" w:hAnsi="Times New Roman" w:cs="Times New Roman"/>
          <w:sz w:val="28"/>
          <w:szCs w:val="28"/>
          <w:lang w:val="vi-VN"/>
        </w:rPr>
        <w:t xml:space="preserve"> tiến hành rà soát, phân loại và gửi hồ sơ đến </w:t>
      </w:r>
      <w:r w:rsidR="00AE34E3" w:rsidRPr="00884470">
        <w:rPr>
          <w:rFonts w:ascii="Times New Roman" w:eastAsia="Times New Roman" w:hAnsi="Times New Roman" w:cs="Times New Roman"/>
          <w:sz w:val="28"/>
          <w:szCs w:val="28"/>
          <w:lang w:val="vi-VN"/>
        </w:rPr>
        <w:t>các chuyên gia thẩm định hoặc các đơn vị do Bộ trưởng Bộ Y tế quyết định (sau đây viết tắt là chuyên gia thẩm định) để tổ</w:t>
      </w:r>
      <w:r w:rsidR="00A7325F" w:rsidRPr="00884470">
        <w:rPr>
          <w:rFonts w:ascii="Times New Roman" w:eastAsia="Times New Roman" w:hAnsi="Times New Roman" w:cs="Times New Roman"/>
          <w:sz w:val="28"/>
          <w:szCs w:val="28"/>
          <w:lang w:val="vi-VN"/>
        </w:rPr>
        <w:t xml:space="preserve"> chức xem xét,</w:t>
      </w:r>
      <w:r w:rsidR="00A7325F" w:rsidRPr="00CC44DF">
        <w:rPr>
          <w:rFonts w:ascii="Times New Roman" w:eastAsia="Times New Roman" w:hAnsi="Times New Roman" w:cs="Times New Roman"/>
          <w:sz w:val="28"/>
          <w:szCs w:val="28"/>
          <w:lang w:val="vi-VN"/>
        </w:rPr>
        <w:t xml:space="preserve"> </w:t>
      </w:r>
      <w:r w:rsidR="00AE34E3" w:rsidRPr="00884470">
        <w:rPr>
          <w:rFonts w:ascii="Times New Roman" w:eastAsia="Times New Roman" w:hAnsi="Times New Roman" w:cs="Times New Roman"/>
          <w:sz w:val="28"/>
          <w:szCs w:val="28"/>
          <w:lang w:val="vi-VN"/>
        </w:rPr>
        <w:t>cho ý kiến trên cơ sở danh sách chuyên gia thẩm định được Cục Quản lý Y</w:t>
      </w:r>
      <w:r w:rsidR="00E62B33" w:rsidRPr="00CC44DF">
        <w:rPr>
          <w:rFonts w:ascii="Times New Roman" w:eastAsia="Times New Roman" w:hAnsi="Times New Roman" w:cs="Times New Roman"/>
          <w:sz w:val="28"/>
          <w:szCs w:val="28"/>
          <w:lang w:val="vi-VN"/>
        </w:rPr>
        <w:t>,</w:t>
      </w:r>
      <w:r w:rsidR="00AE34E3" w:rsidRPr="00884470">
        <w:rPr>
          <w:rFonts w:ascii="Times New Roman" w:eastAsia="Times New Roman" w:hAnsi="Times New Roman" w:cs="Times New Roman"/>
          <w:sz w:val="28"/>
          <w:szCs w:val="28"/>
          <w:lang w:val="vi-VN"/>
        </w:rPr>
        <w:t xml:space="preserve"> Dược cổ truyền hoặc các đơn vị thẩm định thành lập, phê duyệt;</w:t>
      </w:r>
    </w:p>
    <w:p w14:paraId="7BA6AEDA" w14:textId="2E41E702" w:rsidR="00126868" w:rsidRPr="00884470" w:rsidRDefault="00126868" w:rsidP="009E638F">
      <w:pPr>
        <w:pStyle w:val="BodyTextIndent"/>
        <w:shd w:val="clear" w:color="auto" w:fill="FFFFFF"/>
        <w:tabs>
          <w:tab w:val="left" w:pos="567"/>
        </w:tabs>
        <w:spacing w:after="0"/>
        <w:ind w:left="0" w:firstLine="709"/>
        <w:jc w:val="both"/>
        <w:rPr>
          <w:rFonts w:ascii="Times New Roman" w:hAnsi="Times New Roman"/>
          <w:lang w:val="it-IT"/>
        </w:rPr>
      </w:pPr>
      <w:r w:rsidRPr="00884470">
        <w:rPr>
          <w:rFonts w:ascii="Times New Roman" w:hAnsi="Times New Roman"/>
          <w:lang w:val="it-IT"/>
        </w:rPr>
        <w:t xml:space="preserve">b) </w:t>
      </w:r>
      <w:r w:rsidR="009E638F">
        <w:rPr>
          <w:rFonts w:ascii="Times New Roman" w:hAnsi="Times New Roman"/>
          <w:lang w:val="it-IT"/>
        </w:rPr>
        <w:t>Trong thời hạn 06 tháng</w:t>
      </w:r>
      <w:r w:rsidRPr="00884470">
        <w:rPr>
          <w:rFonts w:ascii="Times New Roman" w:hAnsi="Times New Roman"/>
          <w:lang w:val="it-IT"/>
        </w:rPr>
        <w:t xml:space="preserve"> kể từ ngày nhận được hồ sơ từ Cục Quản lý Y, Dược cổ truyền, các chuyên gia thẩm định hoặc các đơn vị thẩm định phải hoàn thành biên bản thẩm định và gửi Cục Quản lý Y, Dược cổ truyền</w:t>
      </w:r>
      <w:r w:rsidR="009E638F">
        <w:rPr>
          <w:rFonts w:ascii="Times New Roman" w:hAnsi="Times New Roman"/>
          <w:lang w:val="it-IT"/>
        </w:rPr>
        <w:t>.</w:t>
      </w:r>
    </w:p>
    <w:p w14:paraId="6D438312" w14:textId="510A5C03" w:rsidR="006F799F" w:rsidRPr="00884470" w:rsidRDefault="006F799F" w:rsidP="006F799F">
      <w:pPr>
        <w:pStyle w:val="BodyTextIndent"/>
        <w:shd w:val="clear" w:color="auto" w:fill="FFFFFF"/>
        <w:tabs>
          <w:tab w:val="left" w:pos="567"/>
        </w:tabs>
        <w:spacing w:after="0"/>
        <w:ind w:left="0" w:firstLine="709"/>
        <w:jc w:val="both"/>
        <w:rPr>
          <w:rFonts w:ascii="Times New Roman" w:hAnsi="Times New Roman"/>
          <w:lang w:val="it-IT"/>
        </w:rPr>
      </w:pPr>
      <w:r w:rsidRPr="00884470">
        <w:rPr>
          <w:rFonts w:ascii="Times New Roman" w:hAnsi="Times New Roman"/>
          <w:lang w:val="it-IT"/>
        </w:rPr>
        <w:t>c) Sau khi nhận được biên bản thẩm định:</w:t>
      </w:r>
    </w:p>
    <w:p w14:paraId="3A426FAE" w14:textId="5349079F" w:rsidR="00126868" w:rsidRPr="00884470" w:rsidRDefault="009E638F" w:rsidP="009E638F">
      <w:pPr>
        <w:pStyle w:val="BodyTextIndent"/>
        <w:shd w:val="clear" w:color="auto" w:fill="FFFFFF"/>
        <w:tabs>
          <w:tab w:val="left" w:pos="567"/>
        </w:tabs>
        <w:spacing w:after="0"/>
        <w:ind w:left="0" w:firstLine="709"/>
        <w:jc w:val="both"/>
        <w:rPr>
          <w:rFonts w:ascii="Times New Roman" w:hAnsi="Times New Roman"/>
          <w:lang w:val="it-IT"/>
        </w:rPr>
      </w:pPr>
      <w:r>
        <w:rPr>
          <w:rFonts w:ascii="Times New Roman" w:hAnsi="Times New Roman"/>
          <w:lang w:val="it-IT"/>
        </w:rPr>
        <w:t>Trong vòng 03 tháng</w:t>
      </w:r>
      <w:r w:rsidR="00126868" w:rsidRPr="00884470">
        <w:rPr>
          <w:rFonts w:ascii="Times New Roman" w:hAnsi="Times New Roman"/>
          <w:lang w:val="it-IT"/>
        </w:rPr>
        <w:t xml:space="preserve">, Cục Quản </w:t>
      </w:r>
      <w:r w:rsidR="006F799F" w:rsidRPr="00884470">
        <w:rPr>
          <w:rFonts w:ascii="Times New Roman" w:hAnsi="Times New Roman"/>
          <w:lang w:val="it-IT"/>
        </w:rPr>
        <w:t>lý Y, Dược cổ truyền</w:t>
      </w:r>
      <w:r>
        <w:rPr>
          <w:rFonts w:ascii="Times New Roman" w:hAnsi="Times New Roman"/>
          <w:lang w:val="it-IT"/>
        </w:rPr>
        <w:t>, tổng hợp biên bản thẩm định và</w:t>
      </w:r>
      <w:r w:rsidR="006F799F" w:rsidRPr="00884470">
        <w:rPr>
          <w:rFonts w:ascii="Times New Roman" w:hAnsi="Times New Roman"/>
          <w:lang w:val="it-IT"/>
        </w:rPr>
        <w:t xml:space="preserve"> có văn bản đối với trường hợp </w:t>
      </w:r>
      <w:r w:rsidR="00126868" w:rsidRPr="00884470">
        <w:rPr>
          <w:rFonts w:ascii="Times New Roman" w:hAnsi="Times New Roman"/>
          <w:lang w:val="it-IT"/>
        </w:rPr>
        <w:t>hồ sơ cần sửa đổi bổ sung</w:t>
      </w:r>
      <w:r w:rsidR="00680B75" w:rsidRPr="00884470">
        <w:rPr>
          <w:rFonts w:ascii="Times New Roman" w:hAnsi="Times New Roman"/>
          <w:lang w:val="it-IT"/>
        </w:rPr>
        <w:t xml:space="preserve"> </w:t>
      </w:r>
      <w:r>
        <w:rPr>
          <w:rFonts w:ascii="Times New Roman" w:hAnsi="Times New Roman"/>
          <w:lang w:val="it-IT"/>
        </w:rPr>
        <w:t xml:space="preserve">và nêu rõ lý do. Trường hợp </w:t>
      </w:r>
      <w:r w:rsidRPr="00CC44DF">
        <w:rPr>
          <w:rFonts w:ascii="Times New Roman" w:hAnsi="Times New Roman"/>
          <w:bCs/>
          <w:lang w:val="it-IT"/>
        </w:rPr>
        <w:t xml:space="preserve">hồ sơ thẩm định đạt </w:t>
      </w:r>
      <w:r w:rsidRPr="00884470">
        <w:rPr>
          <w:rFonts w:ascii="Times New Roman" w:hAnsi="Times New Roman"/>
          <w:lang w:val="it-IT"/>
        </w:rPr>
        <w:t>hoặc không đạt</w:t>
      </w:r>
      <w:r w:rsidRPr="00CC44DF">
        <w:rPr>
          <w:rFonts w:ascii="Times New Roman" w:hAnsi="Times New Roman"/>
          <w:bCs/>
          <w:lang w:val="it-IT"/>
        </w:rPr>
        <w:t xml:space="preserve"> hoặc hồ sơ cần xin ý kiến, </w:t>
      </w:r>
      <w:r w:rsidR="00625937" w:rsidRPr="00884470">
        <w:rPr>
          <w:rFonts w:ascii="Times New Roman" w:hAnsi="Times New Roman"/>
          <w:lang w:val="it-IT"/>
        </w:rPr>
        <w:t>Cục Quản lý Y, Dược cổ truyền c</w:t>
      </w:r>
      <w:r w:rsidR="00126868" w:rsidRPr="00884470">
        <w:rPr>
          <w:rFonts w:ascii="Times New Roman" w:hAnsi="Times New Roman"/>
          <w:lang w:val="it-IT"/>
        </w:rPr>
        <w:t xml:space="preserve">huyển Văn phòng </w:t>
      </w:r>
      <w:r w:rsidR="00126868" w:rsidRPr="00CC44DF">
        <w:rPr>
          <w:rFonts w:ascii="Times New Roman" w:hAnsi="Times New Roman"/>
          <w:bCs/>
          <w:lang w:val="it-IT"/>
        </w:rPr>
        <w:t>Hội đồng tư vấn cấp giấy đăng ký lưu hành thuốc, nguyên liệu làm thuốc</w:t>
      </w:r>
      <w:r w:rsidR="00126868" w:rsidRPr="00884470">
        <w:rPr>
          <w:rFonts w:ascii="Times New Roman" w:hAnsi="Times New Roman"/>
          <w:lang w:val="it-IT"/>
        </w:rPr>
        <w:t xml:space="preserve"> để tổ chức họp </w:t>
      </w:r>
      <w:r w:rsidR="00126868" w:rsidRPr="00CC44DF">
        <w:rPr>
          <w:rFonts w:ascii="Times New Roman" w:hAnsi="Times New Roman"/>
          <w:bCs/>
          <w:lang w:val="it-IT"/>
        </w:rPr>
        <w:t>Hội đồng tư vấn cấp giấy đăng ký lưu hành thuốc, nguyên liệu làm thuốc;</w:t>
      </w:r>
    </w:p>
    <w:p w14:paraId="01332A3E" w14:textId="4EA8AA39" w:rsidR="00E62B33" w:rsidRPr="00CC44DF" w:rsidRDefault="006E5B06" w:rsidP="00126868">
      <w:pPr>
        <w:pStyle w:val="BodyTextIndent"/>
        <w:shd w:val="clear" w:color="auto" w:fill="FFFFFF"/>
        <w:tabs>
          <w:tab w:val="left" w:pos="567"/>
        </w:tabs>
        <w:spacing w:after="0"/>
        <w:ind w:left="0" w:firstLine="709"/>
        <w:jc w:val="both"/>
        <w:rPr>
          <w:rFonts w:ascii="Times New Roman" w:hAnsi="Times New Roman"/>
          <w:bCs/>
          <w:spacing w:val="-2"/>
          <w:lang w:val="it-IT"/>
        </w:rPr>
      </w:pPr>
      <w:r w:rsidRPr="00884470">
        <w:rPr>
          <w:rFonts w:ascii="Times New Roman" w:hAnsi="Times New Roman"/>
          <w:spacing w:val="-2"/>
          <w:lang w:val="it-IT"/>
        </w:rPr>
        <w:t xml:space="preserve">d) </w:t>
      </w:r>
      <w:r w:rsidR="00126868" w:rsidRPr="00884470">
        <w:rPr>
          <w:rFonts w:ascii="Times New Roman" w:hAnsi="Times New Roman"/>
          <w:spacing w:val="-2"/>
          <w:lang w:val="it-IT"/>
        </w:rPr>
        <w:t xml:space="preserve">Trong thời hạn </w:t>
      </w:r>
      <w:r w:rsidR="00E62B33" w:rsidRPr="00884470">
        <w:rPr>
          <w:rFonts w:ascii="Times New Roman" w:hAnsi="Times New Roman"/>
          <w:spacing w:val="-2"/>
          <w:lang w:val="it-IT"/>
        </w:rPr>
        <w:t>tối đa 2</w:t>
      </w:r>
      <w:r w:rsidRPr="00884470">
        <w:rPr>
          <w:rFonts w:ascii="Times New Roman" w:hAnsi="Times New Roman"/>
          <w:spacing w:val="-2"/>
          <w:lang w:val="it-IT"/>
        </w:rPr>
        <w:t>0</w:t>
      </w:r>
      <w:r w:rsidR="00126868" w:rsidRPr="00884470">
        <w:rPr>
          <w:rFonts w:ascii="Times New Roman" w:hAnsi="Times New Roman"/>
          <w:spacing w:val="-2"/>
          <w:lang w:val="it-IT"/>
        </w:rPr>
        <w:t xml:space="preserve"> ngày kể từ ngày nhận được tài liệu từ Cục Quản lý Y, Dược cổ truyền, Văn phòng </w:t>
      </w:r>
      <w:r w:rsidR="00126868" w:rsidRPr="00CC44DF">
        <w:rPr>
          <w:rFonts w:ascii="Times New Roman" w:hAnsi="Times New Roman"/>
          <w:bCs/>
          <w:spacing w:val="-2"/>
          <w:lang w:val="it-IT"/>
        </w:rPr>
        <w:t>Hội đồng tư vấn cấp giấy đăng ký lưu hành thuốc, nguyên liệu làm thuốc</w:t>
      </w:r>
      <w:r w:rsidR="00126868" w:rsidRPr="00884470">
        <w:rPr>
          <w:rFonts w:ascii="Times New Roman" w:hAnsi="Times New Roman"/>
          <w:spacing w:val="-2"/>
          <w:lang w:val="it-IT"/>
        </w:rPr>
        <w:t xml:space="preserve"> tổ chức họp </w:t>
      </w:r>
      <w:r w:rsidR="00126868" w:rsidRPr="00CC44DF">
        <w:rPr>
          <w:rFonts w:ascii="Times New Roman" w:hAnsi="Times New Roman"/>
          <w:bCs/>
          <w:spacing w:val="-2"/>
          <w:lang w:val="it-IT"/>
        </w:rPr>
        <w:t>Hội đồng tư vấn cấp giấy đăng ký lưu hành thuốc, nguyên liệu làm thuốc</w:t>
      </w:r>
      <w:r w:rsidR="00E62B33" w:rsidRPr="00CC44DF">
        <w:rPr>
          <w:rFonts w:ascii="Times New Roman" w:hAnsi="Times New Roman"/>
          <w:bCs/>
          <w:spacing w:val="-2"/>
          <w:lang w:val="it-IT"/>
        </w:rPr>
        <w:t>.</w:t>
      </w:r>
    </w:p>
    <w:p w14:paraId="7779BCC6" w14:textId="5F923685" w:rsidR="00E62B33" w:rsidRPr="00884470" w:rsidRDefault="00E62B33" w:rsidP="00126868">
      <w:pPr>
        <w:pStyle w:val="BodyTextIndent"/>
        <w:shd w:val="clear" w:color="auto" w:fill="FFFFFF"/>
        <w:tabs>
          <w:tab w:val="left" w:pos="567"/>
        </w:tabs>
        <w:spacing w:after="0"/>
        <w:ind w:left="0" w:firstLine="709"/>
        <w:jc w:val="both"/>
        <w:rPr>
          <w:rFonts w:ascii="Times New Roman" w:hAnsi="Times New Roman"/>
          <w:spacing w:val="-2"/>
          <w:lang w:val="it-IT"/>
        </w:rPr>
      </w:pPr>
      <w:r w:rsidRPr="00CC44DF">
        <w:rPr>
          <w:rFonts w:ascii="Times New Roman" w:hAnsi="Times New Roman"/>
          <w:bCs/>
          <w:spacing w:val="-2"/>
          <w:lang w:val="it-IT"/>
        </w:rPr>
        <w:t>đ)</w:t>
      </w:r>
      <w:r w:rsidR="00126868" w:rsidRPr="00884470">
        <w:rPr>
          <w:rFonts w:ascii="Times New Roman" w:hAnsi="Times New Roman"/>
          <w:spacing w:val="-2"/>
          <w:lang w:val="it-IT"/>
        </w:rPr>
        <w:t xml:space="preserve"> </w:t>
      </w:r>
      <w:r w:rsidRPr="00884470">
        <w:rPr>
          <w:rFonts w:ascii="Times New Roman" w:hAnsi="Times New Roman"/>
          <w:spacing w:val="-2"/>
          <w:lang w:val="it-IT"/>
        </w:rPr>
        <w:t xml:space="preserve">Trong thời hạn tối đa 20 ngày kể từ ngày họp </w:t>
      </w:r>
      <w:r w:rsidRPr="00CC44DF">
        <w:rPr>
          <w:rFonts w:ascii="Times New Roman" w:hAnsi="Times New Roman"/>
          <w:bCs/>
          <w:spacing w:val="-2"/>
          <w:lang w:val="it-IT"/>
        </w:rPr>
        <w:t xml:space="preserve">Hội đồng tư vấn cấp giấy đăng ký lưu hành thuốc, nguyên liệu làm thuốc, </w:t>
      </w:r>
      <w:r w:rsidRPr="00884470">
        <w:rPr>
          <w:rFonts w:ascii="Times New Roman" w:hAnsi="Times New Roman"/>
          <w:spacing w:val="-2"/>
          <w:lang w:val="it-IT"/>
        </w:rPr>
        <w:t xml:space="preserve">Văn phòng </w:t>
      </w:r>
      <w:r w:rsidRPr="00CC44DF">
        <w:rPr>
          <w:rFonts w:ascii="Times New Roman" w:hAnsi="Times New Roman"/>
          <w:bCs/>
          <w:spacing w:val="-2"/>
          <w:lang w:val="it-IT"/>
        </w:rPr>
        <w:t>Hội đồng tư vấn cấp giấy đăng ký lưu hành thuốc, nguyên liệu làm thuốc hoàn thiện và gửi biên bản về Cục Quản lý Y, Dược cổ truyền;</w:t>
      </w:r>
    </w:p>
    <w:p w14:paraId="40A65CCC" w14:textId="78981E37" w:rsidR="00E62B33" w:rsidRPr="00CC44DF" w:rsidRDefault="00E62B33" w:rsidP="00613412">
      <w:pPr>
        <w:pStyle w:val="BodyTextIndent"/>
        <w:shd w:val="clear" w:color="auto" w:fill="FFFFFF" w:themeFill="background1"/>
        <w:tabs>
          <w:tab w:val="left" w:pos="567"/>
        </w:tabs>
        <w:spacing w:after="0"/>
        <w:ind w:left="0" w:firstLine="709"/>
        <w:jc w:val="both"/>
        <w:rPr>
          <w:rFonts w:ascii="Times New Roman" w:hAnsi="Times New Roman"/>
          <w:lang w:val="it-IT"/>
        </w:rPr>
      </w:pPr>
      <w:r w:rsidRPr="00884470">
        <w:rPr>
          <w:rFonts w:ascii="Times New Roman" w:hAnsi="Times New Roman"/>
          <w:lang w:val="it-IT"/>
        </w:rPr>
        <w:t>e</w:t>
      </w:r>
      <w:r w:rsidR="00126868" w:rsidRPr="00884470">
        <w:rPr>
          <w:rFonts w:ascii="Times New Roman" w:hAnsi="Times New Roman"/>
          <w:lang w:val="it-IT"/>
        </w:rPr>
        <w:t>)</w:t>
      </w:r>
      <w:r w:rsidR="00126868" w:rsidRPr="00884470">
        <w:rPr>
          <w:rFonts w:ascii="Times New Roman" w:hAnsi="Times New Roman"/>
          <w:lang w:val="vi-VN"/>
        </w:rPr>
        <w:t xml:space="preserve"> Trong vòng </w:t>
      </w:r>
      <w:r w:rsidR="009E638F">
        <w:rPr>
          <w:rFonts w:ascii="Times New Roman" w:hAnsi="Times New Roman"/>
          <w:lang w:val="it-IT"/>
        </w:rPr>
        <w:t>30</w:t>
      </w:r>
      <w:r w:rsidR="00126868" w:rsidRPr="00884470">
        <w:rPr>
          <w:rFonts w:ascii="Times New Roman" w:hAnsi="Times New Roman"/>
          <w:lang w:val="vi-VN"/>
        </w:rPr>
        <w:t xml:space="preserve"> kể từ ngày </w:t>
      </w:r>
      <w:r w:rsidR="00126868" w:rsidRPr="00884470">
        <w:rPr>
          <w:rFonts w:ascii="Times New Roman" w:hAnsi="Times New Roman"/>
          <w:lang w:val="it-IT"/>
        </w:rPr>
        <w:t xml:space="preserve">nhận được biên bản họp </w:t>
      </w:r>
      <w:r w:rsidR="00126868" w:rsidRPr="00CC44DF">
        <w:rPr>
          <w:rFonts w:ascii="Times New Roman" w:hAnsi="Times New Roman"/>
          <w:bCs/>
          <w:lang w:val="it-IT"/>
        </w:rPr>
        <w:t>Hội đồng tư vấn cấp giấy đăng ký lưu hành thuốc, nguyên liệu làm thuốc</w:t>
      </w:r>
      <w:r w:rsidR="00126868" w:rsidRPr="00884470">
        <w:rPr>
          <w:rFonts w:ascii="Times New Roman" w:hAnsi="Times New Roman"/>
          <w:lang w:val="vi-VN"/>
        </w:rPr>
        <w:t xml:space="preserve">, Cục Quản lý Y, </w:t>
      </w:r>
      <w:r w:rsidR="00126868" w:rsidRPr="00884470">
        <w:rPr>
          <w:rFonts w:ascii="Times New Roman" w:hAnsi="Times New Roman"/>
          <w:lang w:val="it-IT"/>
        </w:rPr>
        <w:t>D</w:t>
      </w:r>
      <w:r w:rsidR="00126868" w:rsidRPr="00884470">
        <w:rPr>
          <w:rFonts w:ascii="Times New Roman" w:hAnsi="Times New Roman"/>
          <w:lang w:val="vi-VN"/>
        </w:rPr>
        <w:t xml:space="preserve">ược cổ truyền </w:t>
      </w:r>
      <w:r w:rsidR="00126868" w:rsidRPr="00884470">
        <w:rPr>
          <w:rFonts w:ascii="Times New Roman" w:hAnsi="Times New Roman"/>
          <w:lang w:val="it-IT"/>
        </w:rPr>
        <w:t xml:space="preserve">có văn bản </w:t>
      </w:r>
      <w:r w:rsidRPr="00CC44DF">
        <w:rPr>
          <w:rFonts w:ascii="Times New Roman" w:hAnsi="Times New Roman"/>
          <w:lang w:val="it-IT"/>
        </w:rPr>
        <w:t>cấp giấy đăng ký lưu hành thuốc cổ truyền đối với hồ sơ đạt yêu cầu; Cục Quản lý Y, Dược cổ truyền có văn bản trả lời theo kết luận của Hội đồng đối với hồ sơ thẩm định chưa đạt, không đạt và nêu rõ lý do.</w:t>
      </w:r>
    </w:p>
    <w:p w14:paraId="6E6360B5" w14:textId="3953A852" w:rsidR="00EC5199" w:rsidRDefault="00EC5199" w:rsidP="00613412">
      <w:pPr>
        <w:shd w:val="clear" w:color="auto" w:fill="FFFFFF" w:themeFill="background1"/>
        <w:tabs>
          <w:tab w:val="left" w:pos="567"/>
        </w:tabs>
        <w:autoSpaceDE w:val="0"/>
        <w:autoSpaceDN w:val="0"/>
        <w:adjustRightInd w:val="0"/>
        <w:ind w:firstLine="709"/>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it-IT"/>
        </w:rPr>
        <w:t>4</w:t>
      </w:r>
      <w:r w:rsidRPr="00884470">
        <w:rPr>
          <w:rFonts w:ascii="Times New Roman" w:eastAsia="Times New Roman" w:hAnsi="Times New Roman" w:cs="Times New Roman"/>
          <w:sz w:val="28"/>
          <w:szCs w:val="28"/>
          <w:lang w:val="vi-VN"/>
        </w:rPr>
        <w:t>.</w:t>
      </w:r>
      <w:r w:rsidRPr="00CC44DF">
        <w:rPr>
          <w:rFonts w:ascii="Times New Roman" w:eastAsia="Times New Roman" w:hAnsi="Times New Roman" w:cs="Times New Roman"/>
          <w:sz w:val="28"/>
          <w:szCs w:val="28"/>
          <w:lang w:val="it-IT"/>
        </w:rPr>
        <w:t xml:space="preserve"> T</w:t>
      </w:r>
      <w:r w:rsidRPr="00884470">
        <w:rPr>
          <w:rFonts w:ascii="Times New Roman" w:eastAsia="Times New Roman" w:hAnsi="Times New Roman" w:cs="Times New Roman"/>
          <w:sz w:val="28"/>
          <w:szCs w:val="28"/>
          <w:lang w:val="vi-VN"/>
        </w:rPr>
        <w:t xml:space="preserve">rong thời hạn </w:t>
      </w:r>
      <w:r w:rsidRPr="00884470">
        <w:rPr>
          <w:rFonts w:ascii="Times New Roman" w:eastAsia="Times New Roman" w:hAnsi="Times New Roman" w:cs="Times New Roman"/>
          <w:sz w:val="28"/>
          <w:szCs w:val="28"/>
          <w:lang w:val="it-IT"/>
        </w:rPr>
        <w:t>06</w:t>
      </w:r>
      <w:r w:rsidRPr="00884470">
        <w:rPr>
          <w:rFonts w:ascii="Times New Roman" w:eastAsia="Times New Roman" w:hAnsi="Times New Roman" w:cs="Times New Roman"/>
          <w:sz w:val="28"/>
          <w:szCs w:val="28"/>
          <w:lang w:val="vi-VN"/>
        </w:rPr>
        <w:t xml:space="preserve"> tháng kể từ ngày nhận đủ hồ sơ, Cục Quản lý Y, Dược cổ truyền có văn bản đồng ý hoặc không đồng ý cấp giấy đăng ký lưu hành thuốc cổ truyền</w:t>
      </w:r>
      <w:r w:rsidRPr="00CC44DF">
        <w:rPr>
          <w:rFonts w:ascii="Times New Roman" w:eastAsia="Times New Roman" w:hAnsi="Times New Roman" w:cs="Times New Roman"/>
          <w:sz w:val="28"/>
          <w:szCs w:val="28"/>
          <w:lang w:val="it-IT"/>
        </w:rPr>
        <w:t xml:space="preserve"> miễn thử lâm sàng</w:t>
      </w:r>
      <w:r w:rsidRPr="00884470">
        <w:rPr>
          <w:rFonts w:ascii="Times New Roman" w:eastAsia="Times New Roman" w:hAnsi="Times New Roman" w:cs="Times New Roman"/>
          <w:sz w:val="28"/>
          <w:szCs w:val="28"/>
          <w:lang w:val="vi-VN"/>
        </w:rPr>
        <w:t>, cụ thể như sau:</w:t>
      </w:r>
    </w:p>
    <w:p w14:paraId="42D45C18" w14:textId="77777777" w:rsidR="00756E7B" w:rsidRPr="00884470" w:rsidRDefault="00756E7B" w:rsidP="00756E7B">
      <w:pPr>
        <w:tabs>
          <w:tab w:val="left" w:pos="567"/>
        </w:tabs>
        <w:autoSpaceDE w:val="0"/>
        <w:autoSpaceDN w:val="0"/>
        <w:adjustRightInd w:val="0"/>
        <w:ind w:firstLine="709"/>
        <w:jc w:val="both"/>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lang w:val="vi-VN"/>
        </w:rPr>
        <w:t>a) Trong vòng</w:t>
      </w:r>
      <w:r w:rsidRPr="00CC44DF">
        <w:rPr>
          <w:rFonts w:ascii="Times New Roman" w:eastAsia="Times New Roman" w:hAnsi="Times New Roman" w:cs="Times New Roman"/>
          <w:sz w:val="28"/>
          <w:szCs w:val="28"/>
          <w:lang w:val="vi-VN"/>
        </w:rPr>
        <w:t xml:space="preserve"> 15</w:t>
      </w:r>
      <w:r w:rsidRPr="00884470">
        <w:rPr>
          <w:rFonts w:ascii="Times New Roman" w:eastAsia="Times New Roman" w:hAnsi="Times New Roman" w:cs="Times New Roman"/>
          <w:sz w:val="28"/>
          <w:szCs w:val="28"/>
          <w:lang w:val="vi-VN"/>
        </w:rPr>
        <w:t xml:space="preserve"> ngày kể từ ngày nhận đủ hồ sơ, Cục Quản lý Y, Dược cổ truyền</w:t>
      </w:r>
      <w:r w:rsidRPr="00CC44DF">
        <w:rPr>
          <w:rFonts w:ascii="Times New Roman" w:eastAsia="Times New Roman" w:hAnsi="Times New Roman" w:cs="Times New Roman"/>
          <w:sz w:val="28"/>
          <w:szCs w:val="28"/>
          <w:lang w:val="vi-VN"/>
        </w:rPr>
        <w:t xml:space="preserve"> tiến hành rà soát, phân loại và gửi hồ sơ đến </w:t>
      </w:r>
      <w:r w:rsidRPr="00884470">
        <w:rPr>
          <w:rFonts w:ascii="Times New Roman" w:eastAsia="Times New Roman" w:hAnsi="Times New Roman" w:cs="Times New Roman"/>
          <w:sz w:val="28"/>
          <w:szCs w:val="28"/>
          <w:lang w:val="vi-VN"/>
        </w:rPr>
        <w:t>các chuyên gia thẩm định hoặc các đơn vị do Bộ trưởng Bộ Y tế quyết định (sau đây viết tắt là chuyên gia thẩm định) để tổ chức xem xét,</w:t>
      </w:r>
      <w:r w:rsidRPr="00CC44DF">
        <w:rPr>
          <w:rFonts w:ascii="Times New Roman" w:eastAsia="Times New Roman" w:hAnsi="Times New Roman" w:cs="Times New Roman"/>
          <w:sz w:val="28"/>
          <w:szCs w:val="28"/>
          <w:lang w:val="vi-VN"/>
        </w:rPr>
        <w:t xml:space="preserve"> </w:t>
      </w:r>
      <w:r w:rsidRPr="00884470">
        <w:rPr>
          <w:rFonts w:ascii="Times New Roman" w:eastAsia="Times New Roman" w:hAnsi="Times New Roman" w:cs="Times New Roman"/>
          <w:sz w:val="28"/>
          <w:szCs w:val="28"/>
          <w:lang w:val="vi-VN"/>
        </w:rPr>
        <w:t>cho ý kiến trên cơ sở danh sách chuyên gia thẩm định được Cục Quản lý Y</w:t>
      </w:r>
      <w:r w:rsidRPr="00CC44DF">
        <w:rPr>
          <w:rFonts w:ascii="Times New Roman" w:eastAsia="Times New Roman" w:hAnsi="Times New Roman" w:cs="Times New Roman"/>
          <w:sz w:val="28"/>
          <w:szCs w:val="28"/>
          <w:lang w:val="vi-VN"/>
        </w:rPr>
        <w:t>,</w:t>
      </w:r>
      <w:r w:rsidRPr="00884470">
        <w:rPr>
          <w:rFonts w:ascii="Times New Roman" w:eastAsia="Times New Roman" w:hAnsi="Times New Roman" w:cs="Times New Roman"/>
          <w:sz w:val="28"/>
          <w:szCs w:val="28"/>
          <w:lang w:val="vi-VN"/>
        </w:rPr>
        <w:t xml:space="preserve"> Dược cổ truyền hoặc các đơn vị thẩm định thành lập, phê duyệt;</w:t>
      </w:r>
    </w:p>
    <w:p w14:paraId="67DDE9B8" w14:textId="494FBA7B" w:rsidR="00756E7B" w:rsidRPr="00884470" w:rsidRDefault="00756E7B" w:rsidP="00756E7B">
      <w:pPr>
        <w:pStyle w:val="BodyTextIndent"/>
        <w:shd w:val="clear" w:color="auto" w:fill="FFFFFF"/>
        <w:tabs>
          <w:tab w:val="left" w:pos="567"/>
        </w:tabs>
        <w:spacing w:after="0"/>
        <w:ind w:left="0" w:firstLine="709"/>
        <w:jc w:val="both"/>
        <w:rPr>
          <w:rFonts w:ascii="Times New Roman" w:hAnsi="Times New Roman"/>
          <w:lang w:val="it-IT"/>
        </w:rPr>
      </w:pPr>
      <w:r w:rsidRPr="00884470">
        <w:rPr>
          <w:rFonts w:ascii="Times New Roman" w:hAnsi="Times New Roman"/>
          <w:lang w:val="it-IT"/>
        </w:rPr>
        <w:lastRenderedPageBreak/>
        <w:t xml:space="preserve">b) </w:t>
      </w:r>
      <w:r>
        <w:rPr>
          <w:rFonts w:ascii="Times New Roman" w:hAnsi="Times New Roman"/>
          <w:lang w:val="it-IT"/>
        </w:rPr>
        <w:t>Trong thời hạn 03 tháng</w:t>
      </w:r>
      <w:r w:rsidRPr="00884470">
        <w:rPr>
          <w:rFonts w:ascii="Times New Roman" w:hAnsi="Times New Roman"/>
          <w:lang w:val="it-IT"/>
        </w:rPr>
        <w:t xml:space="preserve"> kể từ ngày nhận được hồ sơ từ Cục Quản lý Y, Dược cổ truyền, các chuyên gia thẩm định hoặc các đơn vị thẩm định phải hoàn thành biên bản thẩm định và gửi Cục Quản lý Y, Dược cổ truyền</w:t>
      </w:r>
      <w:r>
        <w:rPr>
          <w:rFonts w:ascii="Times New Roman" w:hAnsi="Times New Roman"/>
          <w:lang w:val="it-IT"/>
        </w:rPr>
        <w:t>.</w:t>
      </w:r>
    </w:p>
    <w:p w14:paraId="475C325A" w14:textId="77777777" w:rsidR="00756E7B" w:rsidRPr="00884470" w:rsidRDefault="00756E7B" w:rsidP="00756E7B">
      <w:pPr>
        <w:pStyle w:val="BodyTextIndent"/>
        <w:shd w:val="clear" w:color="auto" w:fill="FFFFFF"/>
        <w:tabs>
          <w:tab w:val="left" w:pos="567"/>
        </w:tabs>
        <w:spacing w:after="0"/>
        <w:ind w:left="0" w:firstLine="709"/>
        <w:jc w:val="both"/>
        <w:rPr>
          <w:rFonts w:ascii="Times New Roman" w:hAnsi="Times New Roman"/>
          <w:lang w:val="it-IT"/>
        </w:rPr>
      </w:pPr>
      <w:r w:rsidRPr="00884470">
        <w:rPr>
          <w:rFonts w:ascii="Times New Roman" w:hAnsi="Times New Roman"/>
          <w:lang w:val="it-IT"/>
        </w:rPr>
        <w:t>c) Sau khi nhận được biên bản thẩm định:</w:t>
      </w:r>
    </w:p>
    <w:p w14:paraId="37047FDC" w14:textId="414B11E1" w:rsidR="00756E7B" w:rsidRPr="00884470" w:rsidRDefault="00756E7B" w:rsidP="00756E7B">
      <w:pPr>
        <w:pStyle w:val="BodyTextIndent"/>
        <w:shd w:val="clear" w:color="auto" w:fill="FFFFFF"/>
        <w:tabs>
          <w:tab w:val="left" w:pos="567"/>
        </w:tabs>
        <w:spacing w:after="0"/>
        <w:ind w:left="0" w:firstLine="709"/>
        <w:jc w:val="both"/>
        <w:rPr>
          <w:rFonts w:ascii="Times New Roman" w:hAnsi="Times New Roman"/>
          <w:lang w:val="it-IT"/>
        </w:rPr>
      </w:pPr>
      <w:r>
        <w:rPr>
          <w:rFonts w:ascii="Times New Roman" w:hAnsi="Times New Roman"/>
          <w:lang w:val="it-IT"/>
        </w:rPr>
        <w:t>Trong vòng 45 ngày</w:t>
      </w:r>
      <w:r w:rsidRPr="00884470">
        <w:rPr>
          <w:rFonts w:ascii="Times New Roman" w:hAnsi="Times New Roman"/>
          <w:lang w:val="it-IT"/>
        </w:rPr>
        <w:t>, Cục Quản lý Y, Dược cổ truyền</w:t>
      </w:r>
      <w:r>
        <w:rPr>
          <w:rFonts w:ascii="Times New Roman" w:hAnsi="Times New Roman"/>
          <w:lang w:val="it-IT"/>
        </w:rPr>
        <w:t>, tổng hợp biên bản thẩm định và</w:t>
      </w:r>
      <w:r w:rsidRPr="00884470">
        <w:rPr>
          <w:rFonts w:ascii="Times New Roman" w:hAnsi="Times New Roman"/>
          <w:lang w:val="it-IT"/>
        </w:rPr>
        <w:t xml:space="preserve"> có văn bản đối với trường hợp hồ sơ cần sửa đổi bổ sung </w:t>
      </w:r>
      <w:r>
        <w:rPr>
          <w:rFonts w:ascii="Times New Roman" w:hAnsi="Times New Roman"/>
          <w:lang w:val="it-IT"/>
        </w:rPr>
        <w:t xml:space="preserve">và nêu rõ lý do. Trường hợp </w:t>
      </w:r>
      <w:r w:rsidRPr="00CC44DF">
        <w:rPr>
          <w:rFonts w:ascii="Times New Roman" w:hAnsi="Times New Roman"/>
          <w:bCs/>
          <w:lang w:val="it-IT"/>
        </w:rPr>
        <w:t xml:space="preserve">hồ sơ thẩm định đạt </w:t>
      </w:r>
      <w:r w:rsidRPr="00884470">
        <w:rPr>
          <w:rFonts w:ascii="Times New Roman" w:hAnsi="Times New Roman"/>
          <w:lang w:val="it-IT"/>
        </w:rPr>
        <w:t>hoặc không đạt</w:t>
      </w:r>
      <w:r w:rsidRPr="00CC44DF">
        <w:rPr>
          <w:rFonts w:ascii="Times New Roman" w:hAnsi="Times New Roman"/>
          <w:bCs/>
          <w:lang w:val="it-IT"/>
        </w:rPr>
        <w:t xml:space="preserve"> hoặc hồ sơ cần xin ý kiến, </w:t>
      </w:r>
      <w:r w:rsidRPr="00884470">
        <w:rPr>
          <w:rFonts w:ascii="Times New Roman" w:hAnsi="Times New Roman"/>
          <w:lang w:val="it-IT"/>
        </w:rPr>
        <w:t xml:space="preserve">Cục Quản lý Y, Dược cổ truyền chuyển Văn phòng </w:t>
      </w:r>
      <w:r w:rsidRPr="00CC44DF">
        <w:rPr>
          <w:rFonts w:ascii="Times New Roman" w:hAnsi="Times New Roman"/>
          <w:bCs/>
          <w:lang w:val="it-IT"/>
        </w:rPr>
        <w:t>Hội đồng tư vấn cấp giấy đăng ký lưu hành thuốc, nguyên liệu làm thuốc</w:t>
      </w:r>
      <w:r w:rsidRPr="00884470">
        <w:rPr>
          <w:rFonts w:ascii="Times New Roman" w:hAnsi="Times New Roman"/>
          <w:lang w:val="it-IT"/>
        </w:rPr>
        <w:t xml:space="preserve"> để tổ chức họp </w:t>
      </w:r>
      <w:r w:rsidRPr="00CC44DF">
        <w:rPr>
          <w:rFonts w:ascii="Times New Roman" w:hAnsi="Times New Roman"/>
          <w:bCs/>
          <w:lang w:val="it-IT"/>
        </w:rPr>
        <w:t>Hội đồng tư vấn cấp giấy đăng ký lưu hành thuốc, nguyên liệu làm thuốc;</w:t>
      </w:r>
    </w:p>
    <w:p w14:paraId="42A9FA9B" w14:textId="46C682FB" w:rsidR="00756E7B" w:rsidRPr="00CC44DF" w:rsidRDefault="00756E7B" w:rsidP="00756E7B">
      <w:pPr>
        <w:pStyle w:val="BodyTextIndent"/>
        <w:shd w:val="clear" w:color="auto" w:fill="FFFFFF"/>
        <w:tabs>
          <w:tab w:val="left" w:pos="567"/>
        </w:tabs>
        <w:spacing w:after="0"/>
        <w:ind w:left="0" w:firstLine="709"/>
        <w:jc w:val="both"/>
        <w:rPr>
          <w:rFonts w:ascii="Times New Roman" w:hAnsi="Times New Roman"/>
          <w:bCs/>
          <w:spacing w:val="-2"/>
          <w:lang w:val="it-IT"/>
        </w:rPr>
      </w:pPr>
      <w:r w:rsidRPr="00884470">
        <w:rPr>
          <w:rFonts w:ascii="Times New Roman" w:hAnsi="Times New Roman"/>
          <w:spacing w:val="-2"/>
          <w:lang w:val="it-IT"/>
        </w:rPr>
        <w:t xml:space="preserve">d) Trong thời hạn </w:t>
      </w:r>
      <w:r>
        <w:rPr>
          <w:rFonts w:ascii="Times New Roman" w:hAnsi="Times New Roman"/>
          <w:spacing w:val="-2"/>
          <w:lang w:val="it-IT"/>
        </w:rPr>
        <w:t>tối đa 1</w:t>
      </w:r>
      <w:r w:rsidRPr="00884470">
        <w:rPr>
          <w:rFonts w:ascii="Times New Roman" w:hAnsi="Times New Roman"/>
          <w:spacing w:val="-2"/>
          <w:lang w:val="it-IT"/>
        </w:rPr>
        <w:t xml:space="preserve">0 ngày kể từ ngày nhận được tài liệu từ Cục Quản lý Y, Dược cổ truyền, Văn phòng </w:t>
      </w:r>
      <w:r w:rsidRPr="00CC44DF">
        <w:rPr>
          <w:rFonts w:ascii="Times New Roman" w:hAnsi="Times New Roman"/>
          <w:bCs/>
          <w:spacing w:val="-2"/>
          <w:lang w:val="it-IT"/>
        </w:rPr>
        <w:t>Hội đồng tư vấn cấp giấy đăng ký lưu hành thuốc, nguyên liệu làm thuốc</w:t>
      </w:r>
      <w:r w:rsidRPr="00884470">
        <w:rPr>
          <w:rFonts w:ascii="Times New Roman" w:hAnsi="Times New Roman"/>
          <w:spacing w:val="-2"/>
          <w:lang w:val="it-IT"/>
        </w:rPr>
        <w:t xml:space="preserve"> tổ chức họp </w:t>
      </w:r>
      <w:r w:rsidRPr="00CC44DF">
        <w:rPr>
          <w:rFonts w:ascii="Times New Roman" w:hAnsi="Times New Roman"/>
          <w:bCs/>
          <w:spacing w:val="-2"/>
          <w:lang w:val="it-IT"/>
        </w:rPr>
        <w:t>Hội đồng tư vấn cấp giấy đăng ký lưu hành thuốc, nguyên liệu làm thuốc.</w:t>
      </w:r>
    </w:p>
    <w:p w14:paraId="0DFFE46D" w14:textId="13E426C1" w:rsidR="00756E7B" w:rsidRPr="00884470" w:rsidRDefault="00756E7B" w:rsidP="00756E7B">
      <w:pPr>
        <w:pStyle w:val="BodyTextIndent"/>
        <w:shd w:val="clear" w:color="auto" w:fill="FFFFFF"/>
        <w:tabs>
          <w:tab w:val="left" w:pos="567"/>
        </w:tabs>
        <w:spacing w:after="0"/>
        <w:ind w:left="0" w:firstLine="709"/>
        <w:jc w:val="both"/>
        <w:rPr>
          <w:rFonts w:ascii="Times New Roman" w:hAnsi="Times New Roman"/>
          <w:spacing w:val="-2"/>
          <w:lang w:val="it-IT"/>
        </w:rPr>
      </w:pPr>
      <w:r w:rsidRPr="00CC44DF">
        <w:rPr>
          <w:rFonts w:ascii="Times New Roman" w:hAnsi="Times New Roman"/>
          <w:bCs/>
          <w:spacing w:val="-2"/>
          <w:lang w:val="it-IT"/>
        </w:rPr>
        <w:t>đ)</w:t>
      </w:r>
      <w:r w:rsidRPr="00884470">
        <w:rPr>
          <w:rFonts w:ascii="Times New Roman" w:hAnsi="Times New Roman"/>
          <w:spacing w:val="-2"/>
          <w:lang w:val="it-IT"/>
        </w:rPr>
        <w:t xml:space="preserve"> </w:t>
      </w:r>
      <w:r>
        <w:rPr>
          <w:rFonts w:ascii="Times New Roman" w:hAnsi="Times New Roman"/>
          <w:spacing w:val="-2"/>
          <w:lang w:val="it-IT"/>
        </w:rPr>
        <w:t>Trong thời hạn tối đa 1</w:t>
      </w:r>
      <w:r w:rsidRPr="00884470">
        <w:rPr>
          <w:rFonts w:ascii="Times New Roman" w:hAnsi="Times New Roman"/>
          <w:spacing w:val="-2"/>
          <w:lang w:val="it-IT"/>
        </w:rPr>
        <w:t xml:space="preserve">0 ngày kể từ ngày họp </w:t>
      </w:r>
      <w:r w:rsidRPr="00CC44DF">
        <w:rPr>
          <w:rFonts w:ascii="Times New Roman" w:hAnsi="Times New Roman"/>
          <w:bCs/>
          <w:spacing w:val="-2"/>
          <w:lang w:val="it-IT"/>
        </w:rPr>
        <w:t xml:space="preserve">Hội đồng tư vấn cấp giấy đăng ký lưu hành thuốc, nguyên liệu làm thuốc, </w:t>
      </w:r>
      <w:r w:rsidRPr="00884470">
        <w:rPr>
          <w:rFonts w:ascii="Times New Roman" w:hAnsi="Times New Roman"/>
          <w:spacing w:val="-2"/>
          <w:lang w:val="it-IT"/>
        </w:rPr>
        <w:t xml:space="preserve">Văn phòng </w:t>
      </w:r>
      <w:r w:rsidRPr="00CC44DF">
        <w:rPr>
          <w:rFonts w:ascii="Times New Roman" w:hAnsi="Times New Roman"/>
          <w:bCs/>
          <w:spacing w:val="-2"/>
          <w:lang w:val="it-IT"/>
        </w:rPr>
        <w:t>Hội đồng tư vấn cấp giấy đăng ký lưu hành thuốc, nguyên liệu làm thuốc hoàn thiện và gửi biên bản về Cục Quản lý Y, Dược cổ truyền;</w:t>
      </w:r>
    </w:p>
    <w:p w14:paraId="596D2A34" w14:textId="417C617D" w:rsidR="00756E7B" w:rsidRPr="00CC44DF" w:rsidRDefault="00756E7B" w:rsidP="00756E7B">
      <w:pPr>
        <w:pStyle w:val="BodyTextIndent"/>
        <w:shd w:val="clear" w:color="auto" w:fill="FFFFFF" w:themeFill="background1"/>
        <w:tabs>
          <w:tab w:val="left" w:pos="567"/>
        </w:tabs>
        <w:spacing w:after="0"/>
        <w:ind w:left="0" w:firstLine="709"/>
        <w:jc w:val="both"/>
        <w:rPr>
          <w:rFonts w:ascii="Times New Roman" w:hAnsi="Times New Roman"/>
          <w:lang w:val="it-IT"/>
        </w:rPr>
      </w:pPr>
      <w:r w:rsidRPr="00884470">
        <w:rPr>
          <w:rFonts w:ascii="Times New Roman" w:hAnsi="Times New Roman"/>
          <w:lang w:val="it-IT"/>
        </w:rPr>
        <w:t>e)</w:t>
      </w:r>
      <w:r w:rsidRPr="00884470">
        <w:rPr>
          <w:rFonts w:ascii="Times New Roman" w:hAnsi="Times New Roman"/>
          <w:lang w:val="vi-VN"/>
        </w:rPr>
        <w:t xml:space="preserve"> Trong vòng </w:t>
      </w:r>
      <w:r>
        <w:rPr>
          <w:rFonts w:ascii="Times New Roman" w:hAnsi="Times New Roman"/>
          <w:lang w:val="it-IT"/>
        </w:rPr>
        <w:t xml:space="preserve">15 </w:t>
      </w:r>
      <w:r w:rsidRPr="00884470">
        <w:rPr>
          <w:rFonts w:ascii="Times New Roman" w:hAnsi="Times New Roman"/>
          <w:lang w:val="vi-VN"/>
        </w:rPr>
        <w:t xml:space="preserve">kể từ ngày </w:t>
      </w:r>
      <w:r w:rsidRPr="00884470">
        <w:rPr>
          <w:rFonts w:ascii="Times New Roman" w:hAnsi="Times New Roman"/>
          <w:lang w:val="it-IT"/>
        </w:rPr>
        <w:t xml:space="preserve">nhận được biên bản họp </w:t>
      </w:r>
      <w:r w:rsidRPr="00CC44DF">
        <w:rPr>
          <w:rFonts w:ascii="Times New Roman" w:hAnsi="Times New Roman"/>
          <w:bCs/>
          <w:lang w:val="it-IT"/>
        </w:rPr>
        <w:t>Hội đồng tư vấn cấp giấy đăng ký lưu hành thuốc, nguyên liệu làm thuốc</w:t>
      </w:r>
      <w:r w:rsidRPr="00884470">
        <w:rPr>
          <w:rFonts w:ascii="Times New Roman" w:hAnsi="Times New Roman"/>
          <w:lang w:val="vi-VN"/>
        </w:rPr>
        <w:t xml:space="preserve">, Cục Quản lý Y, </w:t>
      </w:r>
      <w:r w:rsidRPr="00884470">
        <w:rPr>
          <w:rFonts w:ascii="Times New Roman" w:hAnsi="Times New Roman"/>
          <w:lang w:val="it-IT"/>
        </w:rPr>
        <w:t>D</w:t>
      </w:r>
      <w:r w:rsidRPr="00884470">
        <w:rPr>
          <w:rFonts w:ascii="Times New Roman" w:hAnsi="Times New Roman"/>
          <w:lang w:val="vi-VN"/>
        </w:rPr>
        <w:t xml:space="preserve">ược cổ truyền </w:t>
      </w:r>
      <w:r w:rsidRPr="00884470">
        <w:rPr>
          <w:rFonts w:ascii="Times New Roman" w:hAnsi="Times New Roman"/>
          <w:lang w:val="it-IT"/>
        </w:rPr>
        <w:t xml:space="preserve">có văn bản </w:t>
      </w:r>
      <w:r w:rsidRPr="00CC44DF">
        <w:rPr>
          <w:rFonts w:ascii="Times New Roman" w:hAnsi="Times New Roman"/>
          <w:lang w:val="it-IT"/>
        </w:rPr>
        <w:t>cấp giấy đăng ký lưu hành thuốc cổ truyền đối với hồ sơ đạt yêu cầu; Cục Quản lý Y, Dược cổ truyền có văn bản trả lời theo kết luận của Hội đồng đối với hồ sơ thẩm định chưa đạt, không đạt và nêu rõ lý do.</w:t>
      </w:r>
    </w:p>
    <w:p w14:paraId="7590F41A" w14:textId="4B9E2F64" w:rsidR="00AE34E3" w:rsidRPr="00884470" w:rsidRDefault="00EC5199" w:rsidP="00FC6DD9">
      <w:pPr>
        <w:shd w:val="clear" w:color="auto" w:fill="FFFFFF"/>
        <w:tabs>
          <w:tab w:val="left" w:pos="567"/>
        </w:tabs>
        <w:ind w:firstLine="709"/>
        <w:jc w:val="both"/>
        <w:rPr>
          <w:rFonts w:ascii="Times New Roman" w:eastAsia="Times New Roman" w:hAnsi="Times New Roman" w:cs="Times New Roman"/>
          <w:sz w:val="28"/>
          <w:szCs w:val="28"/>
          <w:lang w:val="it-IT"/>
        </w:rPr>
      </w:pPr>
      <w:r w:rsidRPr="00884470">
        <w:rPr>
          <w:rFonts w:ascii="Times New Roman" w:eastAsia="Times New Roman" w:hAnsi="Times New Roman" w:cs="Times New Roman"/>
          <w:sz w:val="28"/>
          <w:szCs w:val="28"/>
          <w:lang w:val="it-IT"/>
        </w:rPr>
        <w:t>5</w:t>
      </w:r>
      <w:r w:rsidR="00AE34E3" w:rsidRPr="00884470">
        <w:rPr>
          <w:rFonts w:ascii="Times New Roman" w:eastAsia="Times New Roman" w:hAnsi="Times New Roman" w:cs="Times New Roman"/>
          <w:sz w:val="28"/>
          <w:szCs w:val="28"/>
          <w:lang w:val="it-IT"/>
        </w:rPr>
        <w:t>.</w:t>
      </w:r>
      <w:r w:rsidR="00BB14C3" w:rsidRPr="00884470">
        <w:rPr>
          <w:rFonts w:ascii="Times New Roman" w:eastAsia="Times New Roman" w:hAnsi="Times New Roman" w:cs="Times New Roman"/>
          <w:sz w:val="28"/>
          <w:szCs w:val="28"/>
          <w:lang w:val="it-IT"/>
        </w:rPr>
        <w:t xml:space="preserve"> </w:t>
      </w:r>
      <w:r w:rsidR="00AE34E3" w:rsidRPr="00884470">
        <w:rPr>
          <w:rFonts w:ascii="Times New Roman" w:eastAsia="Times New Roman" w:hAnsi="Times New Roman" w:cs="Times New Roman"/>
          <w:sz w:val="28"/>
          <w:szCs w:val="28"/>
          <w:lang w:val="it-IT"/>
        </w:rPr>
        <w:t>Trường hợp hồ sơ chưa đạt y</w:t>
      </w:r>
      <w:r w:rsidR="00652AEB">
        <w:rPr>
          <w:rFonts w:ascii="Times New Roman" w:eastAsia="Times New Roman" w:hAnsi="Times New Roman" w:cs="Times New Roman"/>
          <w:sz w:val="28"/>
          <w:szCs w:val="28"/>
          <w:lang w:val="it-IT"/>
        </w:rPr>
        <w:t>êu cầu theo quy định tại Điều 17, 18, 19</w:t>
      </w:r>
      <w:r w:rsidR="00AE34E3" w:rsidRPr="00884470">
        <w:rPr>
          <w:rFonts w:ascii="Times New Roman" w:eastAsia="Times New Roman" w:hAnsi="Times New Roman" w:cs="Times New Roman"/>
          <w:sz w:val="28"/>
          <w:szCs w:val="28"/>
          <w:lang w:val="it-IT"/>
        </w:rPr>
        <w:t xml:space="preserve"> Thông tư này, trong thời hạn xem xét hồ sơ đăng ký, </w:t>
      </w:r>
      <w:r w:rsidR="00613412" w:rsidRPr="00884470">
        <w:rPr>
          <w:rFonts w:ascii="Times New Roman" w:eastAsia="Times New Roman" w:hAnsi="Times New Roman" w:cs="Times New Roman"/>
          <w:sz w:val="28"/>
          <w:szCs w:val="28"/>
          <w:lang w:val="it-IT"/>
        </w:rPr>
        <w:t>Cục Quản lý Y, Dược cổ truyền</w:t>
      </w:r>
      <w:r w:rsidR="00AE34E3" w:rsidRPr="00884470">
        <w:rPr>
          <w:rFonts w:ascii="Times New Roman" w:eastAsia="Times New Roman" w:hAnsi="Times New Roman" w:cs="Times New Roman"/>
          <w:sz w:val="28"/>
          <w:szCs w:val="28"/>
          <w:lang w:val="it-IT"/>
        </w:rPr>
        <w:t xml:space="preserve"> phải kịp thời có văn bản hướng dẫn cụ thể cho cơ sở đăng ký sửa đổi, bổ sung hồ sơ cho đến khi hồ sơ đạt theo yêu cầu. Thời gian và số lần cơ sở </w:t>
      </w:r>
      <w:r w:rsidR="00613412" w:rsidRPr="00884470">
        <w:rPr>
          <w:rFonts w:ascii="Times New Roman" w:eastAsia="Times New Roman" w:hAnsi="Times New Roman" w:cs="Times New Roman"/>
          <w:sz w:val="28"/>
          <w:szCs w:val="28"/>
          <w:lang w:val="it-IT"/>
        </w:rPr>
        <w:t xml:space="preserve">đăng ký sửa đổi, </w:t>
      </w:r>
      <w:r w:rsidR="00AE34E3" w:rsidRPr="00884470">
        <w:rPr>
          <w:rFonts w:ascii="Times New Roman" w:eastAsia="Times New Roman" w:hAnsi="Times New Roman" w:cs="Times New Roman"/>
          <w:sz w:val="28"/>
          <w:szCs w:val="28"/>
          <w:lang w:val="it-IT"/>
        </w:rPr>
        <w:t xml:space="preserve">bổ sung hồ sơ </w:t>
      </w:r>
      <w:r w:rsidR="00D35BBF">
        <w:rPr>
          <w:rFonts w:ascii="Times New Roman" w:eastAsia="Times New Roman" w:hAnsi="Times New Roman" w:cs="Times New Roman"/>
          <w:sz w:val="28"/>
          <w:szCs w:val="28"/>
          <w:lang w:val="it-IT"/>
        </w:rPr>
        <w:t>theo quy định tại khoản 9 Điều 3</w:t>
      </w:r>
      <w:r w:rsidR="00AE34E3" w:rsidRPr="00884470">
        <w:rPr>
          <w:rFonts w:ascii="Times New Roman" w:eastAsia="Times New Roman" w:hAnsi="Times New Roman" w:cs="Times New Roman"/>
          <w:sz w:val="28"/>
          <w:szCs w:val="28"/>
          <w:lang w:val="it-IT"/>
        </w:rPr>
        <w:t xml:space="preserve"> Thông tư này.</w:t>
      </w:r>
    </w:p>
    <w:p w14:paraId="707B07E1" w14:textId="0C40C5EC" w:rsidR="00A22F8A" w:rsidRPr="00A56FB4" w:rsidRDefault="00AE34E3" w:rsidP="00FC6DD9">
      <w:pPr>
        <w:pStyle w:val="BodyTextIndent"/>
        <w:shd w:val="clear" w:color="auto" w:fill="FFFFFF"/>
        <w:tabs>
          <w:tab w:val="left" w:pos="567"/>
        </w:tabs>
        <w:spacing w:after="0"/>
        <w:ind w:left="0" w:firstLine="709"/>
        <w:jc w:val="both"/>
        <w:rPr>
          <w:rFonts w:ascii="Times New Roman" w:hAnsi="Times New Roman"/>
          <w:b/>
          <w:lang w:val="it-IT"/>
        </w:rPr>
      </w:pPr>
      <w:r w:rsidRPr="00A22F8A">
        <w:rPr>
          <w:rFonts w:ascii="Times New Roman" w:hAnsi="Times New Roman"/>
          <w:b/>
          <w:lang w:val="it-IT"/>
        </w:rPr>
        <w:tab/>
      </w:r>
      <w:r w:rsidR="00B107B7">
        <w:rPr>
          <w:rFonts w:ascii="Times New Roman" w:hAnsi="Times New Roman"/>
          <w:b/>
          <w:lang w:val="it-IT"/>
        </w:rPr>
        <w:t>Điều 23</w:t>
      </w:r>
      <w:r w:rsidR="00A22F8A" w:rsidRPr="00A56FB4">
        <w:rPr>
          <w:rFonts w:ascii="Times New Roman" w:hAnsi="Times New Roman"/>
          <w:b/>
          <w:lang w:val="it-IT"/>
        </w:rPr>
        <w:t>. Thủ tục gia hạn giấy đăng ký lưu hành thuốc cổ truyền</w:t>
      </w:r>
    </w:p>
    <w:p w14:paraId="3AEA378E" w14:textId="47FD7B67" w:rsidR="00A22F8A" w:rsidRPr="003F09EA" w:rsidRDefault="00A22F8A" w:rsidP="00FC6DD9">
      <w:pPr>
        <w:pStyle w:val="BodyTextIndent"/>
        <w:shd w:val="clear" w:color="auto" w:fill="FFFFFF"/>
        <w:tabs>
          <w:tab w:val="left" w:pos="567"/>
        </w:tabs>
        <w:spacing w:after="0"/>
        <w:ind w:left="0" w:firstLine="709"/>
        <w:jc w:val="both"/>
        <w:rPr>
          <w:rFonts w:ascii="Times New Roman" w:hAnsi="Times New Roman"/>
          <w:lang w:val="it-IT"/>
        </w:rPr>
      </w:pPr>
      <w:r w:rsidRPr="003F09EA">
        <w:rPr>
          <w:rFonts w:ascii="Times New Roman" w:hAnsi="Times New Roman"/>
          <w:lang w:val="it-IT"/>
        </w:rPr>
        <w:t xml:space="preserve">1. </w:t>
      </w:r>
      <w:bookmarkStart w:id="1" w:name="khoan_4_8"/>
      <w:r w:rsidRPr="003F09EA">
        <w:rPr>
          <w:rFonts w:ascii="Times New Roman" w:hAnsi="Times New Roman"/>
          <w:lang w:val="vi-VN"/>
        </w:rPr>
        <w:t>Trong vòng 12 tháng trước khi giấy đăng ký lưu hành hết hiệu lực</w:t>
      </w:r>
      <w:bookmarkEnd w:id="1"/>
      <w:r w:rsidRPr="003F09EA">
        <w:rPr>
          <w:rFonts w:ascii="Times New Roman" w:hAnsi="Times New Roman"/>
          <w:lang w:val="it-IT"/>
        </w:rPr>
        <w:t>, cơ sở đăng ký nộp 01 bộ hồ sơ đề nghị gia hạn giấy đ</w:t>
      </w:r>
      <w:r w:rsidR="00507677">
        <w:rPr>
          <w:rFonts w:ascii="Times New Roman" w:hAnsi="Times New Roman"/>
          <w:lang w:val="it-IT"/>
        </w:rPr>
        <w:t>ăng ký lưu hành thuốc cổ truyền</w:t>
      </w:r>
      <w:r w:rsidR="00D35BBF">
        <w:rPr>
          <w:rFonts w:ascii="Times New Roman" w:hAnsi="Times New Roman"/>
          <w:lang w:val="it-IT"/>
        </w:rPr>
        <w:t xml:space="preserve"> theo quy định tại Điều 20</w:t>
      </w:r>
      <w:r w:rsidRPr="003F09EA">
        <w:rPr>
          <w:rFonts w:ascii="Times New Roman" w:hAnsi="Times New Roman"/>
          <w:lang w:val="it-IT"/>
        </w:rPr>
        <w:t xml:space="preserve"> Thông tư này đến Cục Quả</w:t>
      </w:r>
      <w:r w:rsidR="00593A4D" w:rsidRPr="003F09EA">
        <w:rPr>
          <w:rFonts w:ascii="Times New Roman" w:hAnsi="Times New Roman"/>
          <w:lang w:val="it-IT"/>
        </w:rPr>
        <w:t xml:space="preserve">n lý Y, Dược cổ truyền </w:t>
      </w:r>
      <w:r w:rsidRPr="003F09EA">
        <w:rPr>
          <w:rFonts w:ascii="Times New Roman" w:hAnsi="Times New Roman"/>
          <w:lang w:val="it-IT"/>
        </w:rPr>
        <w:t>theo hình thức nộp trực tiếp, qua bưu điện hoặc nộp trực tuyến trên hệ thống dịch vụ công trực tuyến của Bộ Y tế. Trường hợp quá thời hạn trên mà cơ sở đăng ký chưa nộp hồ sơ đề nghị gia hạn thì cơ sở phải thực hiện thủ tục cấp giấy đăng ký lư</w:t>
      </w:r>
      <w:r w:rsidR="003F09EA" w:rsidRPr="003F09EA">
        <w:rPr>
          <w:rFonts w:ascii="Times New Roman" w:hAnsi="Times New Roman"/>
          <w:lang w:val="it-IT"/>
        </w:rPr>
        <w:t xml:space="preserve">u hành theo quy định </w:t>
      </w:r>
      <w:r w:rsidR="00D35BBF">
        <w:rPr>
          <w:rFonts w:ascii="Times New Roman" w:hAnsi="Times New Roman"/>
          <w:lang w:val="it-IT"/>
        </w:rPr>
        <w:t>tại Điều 22</w:t>
      </w:r>
      <w:r w:rsidRPr="003F09EA">
        <w:rPr>
          <w:rFonts w:ascii="Times New Roman" w:hAnsi="Times New Roman"/>
          <w:lang w:val="it-IT"/>
        </w:rPr>
        <w:t xml:space="preserve"> Thông tư này.</w:t>
      </w:r>
    </w:p>
    <w:p w14:paraId="4662087E" w14:textId="41656E21" w:rsidR="00A22F8A" w:rsidRPr="003F09EA" w:rsidRDefault="00A22F8A" w:rsidP="00FC6DD9">
      <w:pPr>
        <w:pStyle w:val="BodyTextIndent"/>
        <w:shd w:val="clear" w:color="auto" w:fill="FFFFFF"/>
        <w:tabs>
          <w:tab w:val="left" w:pos="567"/>
        </w:tabs>
        <w:spacing w:after="0"/>
        <w:ind w:left="0" w:firstLine="709"/>
        <w:jc w:val="both"/>
        <w:rPr>
          <w:rFonts w:ascii="Times New Roman" w:hAnsi="Times New Roman"/>
          <w:lang w:val="it-IT"/>
        </w:rPr>
      </w:pPr>
      <w:r w:rsidRPr="003F09EA">
        <w:rPr>
          <w:rFonts w:ascii="Times New Roman" w:hAnsi="Times New Roman"/>
          <w:lang w:val="it-IT"/>
        </w:rPr>
        <w:t xml:space="preserve">2. Khi nhận được hồ sơ gia hạn </w:t>
      </w:r>
      <w:r w:rsidRPr="00194BF2">
        <w:rPr>
          <w:rFonts w:ascii="Times New Roman" w:hAnsi="Times New Roman"/>
          <w:lang w:val="it-IT"/>
        </w:rPr>
        <w:t>đủ thành phần theo quy định</w:t>
      </w:r>
      <w:r w:rsidRPr="00194BF2">
        <w:rPr>
          <w:rFonts w:ascii="Times New Roman" w:hAnsi="Times New Roman"/>
          <w:spacing w:val="-4"/>
          <w:lang w:val="it-IT"/>
        </w:rPr>
        <w:t xml:space="preserve">, </w:t>
      </w:r>
      <w:r w:rsidRPr="00194BF2">
        <w:rPr>
          <w:rFonts w:ascii="Times New Roman" w:hAnsi="Times New Roman"/>
          <w:lang w:val="it-IT"/>
        </w:rPr>
        <w:t xml:space="preserve">Cục Quản lý Y, Dược cổ truyền cấp cho cơ sở đăng ký Phiếu tiếp nhận hồ sơ theo Mẫu số 02A ban hành kèm theo Thông tư này. Trường hợp không đủ </w:t>
      </w:r>
      <w:r w:rsidR="00194BF2" w:rsidRPr="00194BF2">
        <w:rPr>
          <w:rFonts w:ascii="Times New Roman" w:hAnsi="Times New Roman"/>
          <w:lang w:val="it-IT"/>
        </w:rPr>
        <w:t xml:space="preserve">thành phần </w:t>
      </w:r>
      <w:r w:rsidRPr="00194BF2">
        <w:rPr>
          <w:rFonts w:ascii="Times New Roman" w:hAnsi="Times New Roman"/>
          <w:lang w:val="it-IT"/>
        </w:rPr>
        <w:t xml:space="preserve">hồ sơ theo quy định, Cục Quản lý Y, Dược cổ truyền có văn bản hoặc đề nghị (trường hợp nộp trực tiếp) cơ sở đăng ký bổ sung đủ </w:t>
      </w:r>
      <w:r w:rsidR="00194BF2" w:rsidRPr="00194BF2">
        <w:rPr>
          <w:rFonts w:ascii="Times New Roman" w:hAnsi="Times New Roman"/>
          <w:lang w:val="it-IT"/>
        </w:rPr>
        <w:t xml:space="preserve">thành phần </w:t>
      </w:r>
      <w:r w:rsidRPr="00194BF2">
        <w:rPr>
          <w:rFonts w:ascii="Times New Roman" w:hAnsi="Times New Roman"/>
          <w:lang w:val="it-IT"/>
        </w:rPr>
        <w:t>hồ sơ theo quy định.</w:t>
      </w:r>
    </w:p>
    <w:p w14:paraId="4902508A" w14:textId="0708B6D2" w:rsidR="00A22F8A" w:rsidRPr="003F09EA" w:rsidRDefault="00B31112" w:rsidP="00FC6DD9">
      <w:pPr>
        <w:pStyle w:val="BodyTextIndent"/>
        <w:shd w:val="clear" w:color="auto" w:fill="FFFFFF"/>
        <w:tabs>
          <w:tab w:val="left" w:pos="567"/>
        </w:tabs>
        <w:spacing w:after="0"/>
        <w:ind w:left="0" w:firstLine="709"/>
        <w:jc w:val="both"/>
        <w:rPr>
          <w:rFonts w:ascii="Times New Roman" w:hAnsi="Times New Roman"/>
          <w:lang w:val="it-IT"/>
        </w:rPr>
      </w:pPr>
      <w:r>
        <w:rPr>
          <w:rFonts w:ascii="Times New Roman" w:hAnsi="Times New Roman"/>
          <w:lang w:val="it-IT"/>
        </w:rPr>
        <w:t>3</w:t>
      </w:r>
      <w:r w:rsidR="00A22F8A" w:rsidRPr="003F09EA">
        <w:rPr>
          <w:rFonts w:ascii="Times New Roman" w:hAnsi="Times New Roman"/>
          <w:lang w:val="it-IT"/>
        </w:rPr>
        <w:t xml:space="preserve">. </w:t>
      </w:r>
      <w:r w:rsidR="00A22F8A" w:rsidRPr="003F09EA">
        <w:rPr>
          <w:rStyle w:val="fontstyle01"/>
          <w:color w:val="auto"/>
          <w:lang w:val="it-IT"/>
        </w:rPr>
        <w:t>Gia hạn giấy đăng ký lưu hành thuốc cổ truyền trên cơ sở thẩm định hồ sơ, tư vấn của Hội đồng đối với các trường hợp sau:</w:t>
      </w:r>
    </w:p>
    <w:p w14:paraId="78D89BCA" w14:textId="20271E5E" w:rsidR="00A22F8A" w:rsidRPr="003F09EA" w:rsidRDefault="00A22F8A" w:rsidP="00FC6DD9">
      <w:pPr>
        <w:pStyle w:val="BodyTextIndent"/>
        <w:shd w:val="clear" w:color="auto" w:fill="FFFFFF"/>
        <w:tabs>
          <w:tab w:val="left" w:pos="567"/>
        </w:tabs>
        <w:spacing w:after="0"/>
        <w:ind w:left="0" w:firstLine="709"/>
        <w:jc w:val="both"/>
        <w:rPr>
          <w:rFonts w:ascii="Times New Roman" w:hAnsi="Times New Roman"/>
          <w:lang w:val="it-IT"/>
        </w:rPr>
      </w:pPr>
      <w:r w:rsidRPr="003F09EA">
        <w:rPr>
          <w:rFonts w:ascii="Times New Roman" w:hAnsi="Times New Roman"/>
          <w:lang w:val="it-IT"/>
        </w:rPr>
        <w:t>a) Thuốc cổ truyền quy địn</w:t>
      </w:r>
      <w:r w:rsidR="003F09EA" w:rsidRPr="003F09EA">
        <w:rPr>
          <w:rFonts w:ascii="Times New Roman" w:hAnsi="Times New Roman"/>
          <w:lang w:val="it-IT"/>
        </w:rPr>
        <w:t xml:space="preserve">h tại </w:t>
      </w:r>
      <w:r w:rsidR="00D35BBF">
        <w:rPr>
          <w:rFonts w:ascii="Times New Roman" w:hAnsi="Times New Roman"/>
          <w:lang w:val="it-IT"/>
        </w:rPr>
        <w:t>Điều 14</w:t>
      </w:r>
      <w:r w:rsidRPr="003F09EA">
        <w:rPr>
          <w:rFonts w:ascii="Times New Roman" w:hAnsi="Times New Roman"/>
          <w:lang w:val="it-IT"/>
        </w:rPr>
        <w:t xml:space="preserve"> Thông tư này;</w:t>
      </w:r>
    </w:p>
    <w:p w14:paraId="28DD9689" w14:textId="184C1D21" w:rsidR="00A22F8A" w:rsidRPr="00CC44DF" w:rsidRDefault="00A22F8A" w:rsidP="00FC6DD9">
      <w:pPr>
        <w:pStyle w:val="BodyTextIndent"/>
        <w:shd w:val="clear" w:color="auto" w:fill="FFFFFF"/>
        <w:tabs>
          <w:tab w:val="left" w:pos="567"/>
        </w:tabs>
        <w:spacing w:after="0"/>
        <w:ind w:left="0" w:firstLine="709"/>
        <w:jc w:val="both"/>
        <w:rPr>
          <w:rFonts w:ascii="Times New Roman" w:hAnsi="Times New Roman"/>
          <w:bCs/>
          <w:spacing w:val="-4"/>
          <w:lang w:val="it-IT"/>
        </w:rPr>
      </w:pPr>
      <w:r w:rsidRPr="003F09EA">
        <w:rPr>
          <w:rFonts w:ascii="Times New Roman" w:hAnsi="Times New Roman"/>
          <w:spacing w:val="-4"/>
          <w:lang w:val="it-IT"/>
        </w:rPr>
        <w:lastRenderedPageBreak/>
        <w:t>b) T</w:t>
      </w:r>
      <w:r w:rsidRPr="00CC44DF">
        <w:rPr>
          <w:rFonts w:ascii="Times New Roman" w:hAnsi="Times New Roman"/>
          <w:bCs/>
          <w:spacing w:val="-4"/>
          <w:lang w:val="it-IT"/>
        </w:rPr>
        <w:t xml:space="preserve">huốc cổ truyền có vi phạm chất lượng mức độ 1 hoặc mức độ 2 theo quy định tại </w:t>
      </w:r>
      <w:r w:rsidR="00D35BBF" w:rsidRPr="00CC44DF">
        <w:rPr>
          <w:rFonts w:ascii="Times New Roman" w:hAnsi="Times New Roman"/>
          <w:bCs/>
          <w:color w:val="FF0000"/>
          <w:spacing w:val="-4"/>
          <w:lang w:val="it-IT"/>
        </w:rPr>
        <w:t>Thông tư số…/2025/TT-BYT ngày…tháng…năm 2025 quy định quản lý về chất lượng thuốc cổ truyền, vị thuốc cổ truyền, dược liệu</w:t>
      </w:r>
      <w:r w:rsidRPr="00CC44DF">
        <w:rPr>
          <w:rFonts w:ascii="Times New Roman" w:hAnsi="Times New Roman"/>
          <w:bCs/>
          <w:spacing w:val="-4"/>
          <w:lang w:val="it-IT"/>
        </w:rPr>
        <w:t>;</w:t>
      </w:r>
    </w:p>
    <w:p w14:paraId="57E4CCE0" w14:textId="14C48AC4" w:rsidR="00A22F8A" w:rsidRPr="00CC44DF" w:rsidRDefault="00A22F8A" w:rsidP="00FC6DD9">
      <w:pPr>
        <w:pStyle w:val="BodyTextIndent"/>
        <w:shd w:val="clear" w:color="auto" w:fill="FFFFFF"/>
        <w:tabs>
          <w:tab w:val="left" w:pos="567"/>
        </w:tabs>
        <w:spacing w:after="0"/>
        <w:ind w:left="0" w:firstLine="709"/>
        <w:jc w:val="both"/>
        <w:rPr>
          <w:rFonts w:ascii="Times New Roman" w:hAnsi="Times New Roman"/>
          <w:lang w:val="it-IT"/>
        </w:rPr>
      </w:pPr>
      <w:r w:rsidRPr="00CC44DF">
        <w:rPr>
          <w:rFonts w:ascii="Times New Roman" w:hAnsi="Times New Roman"/>
          <w:bCs/>
          <w:lang w:val="it-IT"/>
        </w:rPr>
        <w:t xml:space="preserve">c) Thuốc cổ truyền có biến cố bất lợi nghiêm trọng gặp phải trong quá trình lưu hành được báo cáo trong </w:t>
      </w:r>
      <w:r w:rsidRPr="00CC44DF">
        <w:rPr>
          <w:rFonts w:ascii="Times New Roman" w:hAnsi="Times New Roman"/>
          <w:lang w:val="it-IT"/>
        </w:rPr>
        <w:t>Mẫu số 08C ban hành kèm theo Thông tư này.</w:t>
      </w:r>
    </w:p>
    <w:p w14:paraId="7F9495AC" w14:textId="064AF5F1" w:rsidR="00A22F8A" w:rsidRPr="00CC44DF" w:rsidRDefault="00B31112" w:rsidP="00FC6DD9">
      <w:pPr>
        <w:pStyle w:val="BodyTextIndent"/>
        <w:shd w:val="clear" w:color="auto" w:fill="FFFFFF"/>
        <w:tabs>
          <w:tab w:val="left" w:pos="567"/>
        </w:tabs>
        <w:spacing w:after="0"/>
        <w:ind w:left="0" w:firstLine="709"/>
        <w:jc w:val="both"/>
        <w:rPr>
          <w:rFonts w:ascii="Times New Roman" w:hAnsi="Times New Roman"/>
          <w:bCs/>
          <w:lang w:val="it-IT"/>
        </w:rPr>
      </w:pPr>
      <w:r w:rsidRPr="00CC44DF">
        <w:rPr>
          <w:rFonts w:ascii="Times New Roman" w:hAnsi="Times New Roman"/>
          <w:bCs/>
          <w:lang w:val="it-IT"/>
        </w:rPr>
        <w:t>4</w:t>
      </w:r>
      <w:r w:rsidR="00A22F8A" w:rsidRPr="00CC44DF">
        <w:rPr>
          <w:rFonts w:ascii="Times New Roman" w:hAnsi="Times New Roman"/>
          <w:bCs/>
          <w:lang w:val="it-IT"/>
        </w:rPr>
        <w:t xml:space="preserve">. </w:t>
      </w:r>
      <w:r w:rsidR="00593A4D" w:rsidRPr="003F09EA">
        <w:rPr>
          <w:rFonts w:ascii="Times New Roman" w:hAnsi="Times New Roman"/>
          <w:lang w:val="it-IT"/>
        </w:rPr>
        <w:t>Trong thời hạn tối đa 01</w:t>
      </w:r>
      <w:r w:rsidR="00A22F8A" w:rsidRPr="003F09EA">
        <w:rPr>
          <w:rFonts w:ascii="Times New Roman" w:hAnsi="Times New Roman"/>
          <w:lang w:val="it-IT"/>
        </w:rPr>
        <w:t xml:space="preserve"> tháng kể từ ngày nhận đủ hồ sơ, Cục Quản lý Y, Dược cổ truyền tiếp nhận hồ sơ có văn bản đồng ý hoặc không đồng ý cấp gia hạn giấy đăng ký lưu hành thuốc cổ truyền đối với các</w:t>
      </w:r>
      <w:r>
        <w:rPr>
          <w:rFonts w:ascii="Times New Roman" w:hAnsi="Times New Roman"/>
          <w:lang w:val="it-IT"/>
        </w:rPr>
        <w:t xml:space="preserve"> trường hợp quy định tại khoản 3</w:t>
      </w:r>
      <w:r w:rsidR="00A22F8A" w:rsidRPr="003F09EA">
        <w:rPr>
          <w:rFonts w:ascii="Times New Roman" w:hAnsi="Times New Roman"/>
          <w:lang w:val="it-IT"/>
        </w:rPr>
        <w:t xml:space="preserve"> Điều này hoặc thuốc </w:t>
      </w:r>
      <w:r w:rsidR="00A22F8A" w:rsidRPr="00CC44DF">
        <w:rPr>
          <w:rFonts w:ascii="Times New Roman" w:hAnsi="Times New Roman"/>
          <w:bCs/>
          <w:lang w:val="it-IT"/>
        </w:rPr>
        <w:t>cổ truyền có nghi ngờ giả mạo tài liệu pháp lý, cụ thể như sau:</w:t>
      </w:r>
    </w:p>
    <w:p w14:paraId="4ED4C385" w14:textId="03825EA3" w:rsidR="00625937" w:rsidRPr="003F09EA" w:rsidRDefault="00593A4D" w:rsidP="00FC6DD9">
      <w:pPr>
        <w:pStyle w:val="BodyTextIndent"/>
        <w:shd w:val="clear" w:color="auto" w:fill="FFFFFF"/>
        <w:tabs>
          <w:tab w:val="left" w:pos="567"/>
        </w:tabs>
        <w:spacing w:after="0"/>
        <w:ind w:left="0" w:firstLine="709"/>
        <w:jc w:val="both"/>
        <w:rPr>
          <w:rFonts w:ascii="Times New Roman" w:hAnsi="Times New Roman"/>
          <w:lang w:val="it-IT"/>
        </w:rPr>
      </w:pPr>
      <w:r w:rsidRPr="003F09EA">
        <w:rPr>
          <w:rFonts w:ascii="Times New Roman" w:hAnsi="Times New Roman"/>
          <w:lang w:val="it-IT"/>
        </w:rPr>
        <w:t>a) Trong vòng 0</w:t>
      </w:r>
      <w:r w:rsidR="00D63D03" w:rsidRPr="003F09EA">
        <w:rPr>
          <w:rFonts w:ascii="Times New Roman" w:hAnsi="Times New Roman"/>
          <w:lang w:val="it-IT"/>
        </w:rPr>
        <w:t>1</w:t>
      </w:r>
      <w:r w:rsidR="00A22F8A" w:rsidRPr="003F09EA">
        <w:rPr>
          <w:rFonts w:ascii="Times New Roman" w:hAnsi="Times New Roman"/>
          <w:lang w:val="it-IT"/>
        </w:rPr>
        <w:t xml:space="preserve"> ngày kể từ ngày nhận đủ hồ sơ, Cục Quản lý Y, Dược cổ truyền </w:t>
      </w:r>
      <w:r w:rsidR="00A22F8A" w:rsidRPr="003F09EA">
        <w:rPr>
          <w:rFonts w:ascii="Times New Roman" w:hAnsi="Times New Roman"/>
          <w:shd w:val="clear" w:color="auto" w:fill="FFFFFF"/>
          <w:lang w:val="vi-VN"/>
        </w:rPr>
        <w:t>tiến hành rà soát, phân loại và gửi hồ sơ cho các chuyên gia thẩm định hoặc các đơn vị thẩm định</w:t>
      </w:r>
      <w:r w:rsidRPr="003F09EA">
        <w:rPr>
          <w:rFonts w:ascii="Times New Roman" w:hAnsi="Times New Roman"/>
          <w:lang w:val="it-IT"/>
        </w:rPr>
        <w:t xml:space="preserve">. </w:t>
      </w:r>
    </w:p>
    <w:p w14:paraId="023EE1B2" w14:textId="48EC1BFF" w:rsidR="00A22F8A" w:rsidRPr="003F09EA" w:rsidRDefault="00625937" w:rsidP="00FC6DD9">
      <w:pPr>
        <w:pStyle w:val="BodyTextIndent"/>
        <w:shd w:val="clear" w:color="auto" w:fill="FFFFFF"/>
        <w:tabs>
          <w:tab w:val="left" w:pos="567"/>
        </w:tabs>
        <w:spacing w:after="0"/>
        <w:ind w:left="0" w:firstLine="709"/>
        <w:jc w:val="both"/>
        <w:rPr>
          <w:rFonts w:ascii="Times New Roman" w:hAnsi="Times New Roman"/>
          <w:lang w:val="it-IT"/>
        </w:rPr>
      </w:pPr>
      <w:r w:rsidRPr="003F09EA">
        <w:rPr>
          <w:rFonts w:ascii="Times New Roman" w:hAnsi="Times New Roman"/>
          <w:lang w:val="it-IT"/>
        </w:rPr>
        <w:t xml:space="preserve">b) </w:t>
      </w:r>
      <w:r w:rsidR="00593A4D" w:rsidRPr="003F09EA">
        <w:rPr>
          <w:rFonts w:ascii="Times New Roman" w:hAnsi="Times New Roman"/>
          <w:lang w:val="it-IT"/>
        </w:rPr>
        <w:t>Trong thời hạn 10</w:t>
      </w:r>
      <w:r w:rsidR="00A22F8A" w:rsidRPr="003F09EA">
        <w:rPr>
          <w:rFonts w:ascii="Times New Roman" w:hAnsi="Times New Roman"/>
          <w:lang w:val="it-IT"/>
        </w:rPr>
        <w:t xml:space="preserve"> ngày kể từ ngày nhận được hồ sơ từ Cục Quản lý Y, Dược cổ truyền, các chuyên gia thẩm định hoặc các đơn vị thẩm định phải hoàn thành biên bản thẩm định và gửi Cục Quản lý Y, Dược cổ truyền tổng hợp, kết luận biên bản thẩm định;</w:t>
      </w:r>
    </w:p>
    <w:p w14:paraId="67686051" w14:textId="1DE20DC1" w:rsidR="00625937" w:rsidRPr="003F09EA" w:rsidRDefault="00625937" w:rsidP="00FC6DD9">
      <w:pPr>
        <w:pStyle w:val="BodyTextIndent"/>
        <w:shd w:val="clear" w:color="auto" w:fill="FFFFFF"/>
        <w:tabs>
          <w:tab w:val="left" w:pos="567"/>
        </w:tabs>
        <w:spacing w:after="0"/>
        <w:ind w:left="0" w:firstLine="709"/>
        <w:jc w:val="both"/>
        <w:rPr>
          <w:rFonts w:ascii="Times New Roman" w:hAnsi="Times New Roman"/>
          <w:lang w:val="it-IT"/>
        </w:rPr>
      </w:pPr>
      <w:r w:rsidRPr="003F09EA">
        <w:rPr>
          <w:rFonts w:ascii="Times New Roman" w:hAnsi="Times New Roman"/>
          <w:lang w:val="it-IT"/>
        </w:rPr>
        <w:t>c</w:t>
      </w:r>
      <w:r w:rsidR="00A22F8A" w:rsidRPr="003F09EA">
        <w:rPr>
          <w:rFonts w:ascii="Times New Roman" w:hAnsi="Times New Roman"/>
          <w:lang w:val="it-IT"/>
        </w:rPr>
        <w:t xml:space="preserve">) </w:t>
      </w:r>
      <w:r w:rsidRPr="003F09EA">
        <w:rPr>
          <w:rFonts w:ascii="Times New Roman" w:hAnsi="Times New Roman"/>
          <w:lang w:val="it-IT"/>
        </w:rPr>
        <w:t>Sau khi nhận được biên bản thẩm định:</w:t>
      </w:r>
    </w:p>
    <w:p w14:paraId="6C54B063" w14:textId="53B75778" w:rsidR="00712211" w:rsidRPr="003F09EA" w:rsidRDefault="00712211" w:rsidP="003F09EA">
      <w:pPr>
        <w:pStyle w:val="BodyTextIndent"/>
        <w:shd w:val="clear" w:color="auto" w:fill="FFFFFF"/>
        <w:tabs>
          <w:tab w:val="left" w:pos="567"/>
        </w:tabs>
        <w:spacing w:after="0"/>
        <w:ind w:left="0" w:firstLine="709"/>
        <w:jc w:val="both"/>
        <w:rPr>
          <w:rFonts w:ascii="Times New Roman" w:hAnsi="Times New Roman"/>
          <w:lang w:val="it-IT"/>
        </w:rPr>
      </w:pPr>
      <w:r w:rsidRPr="003F09EA">
        <w:rPr>
          <w:rFonts w:ascii="Times New Roman" w:hAnsi="Times New Roman"/>
          <w:lang w:val="it-IT"/>
        </w:rPr>
        <w:t>- Trong vòng 02 ngày, Cục Quản lý Y, Dược cổ truyền có văn bản đối với trường hợp hồ sơ cần sửa đổi bổ sung và nêu rõ lý do;</w:t>
      </w:r>
    </w:p>
    <w:p w14:paraId="3503829E" w14:textId="02C978D6" w:rsidR="00712211" w:rsidRPr="003F09EA" w:rsidRDefault="00712211" w:rsidP="00712211">
      <w:pPr>
        <w:pStyle w:val="BodyTextIndent"/>
        <w:shd w:val="clear" w:color="auto" w:fill="FFFFFF"/>
        <w:tabs>
          <w:tab w:val="left" w:pos="567"/>
        </w:tabs>
        <w:spacing w:after="0"/>
        <w:ind w:left="0" w:firstLine="709"/>
        <w:jc w:val="both"/>
        <w:rPr>
          <w:rFonts w:ascii="Times New Roman" w:hAnsi="Times New Roman"/>
          <w:lang w:val="it-IT"/>
        </w:rPr>
      </w:pPr>
      <w:r w:rsidRPr="003F09EA">
        <w:rPr>
          <w:rFonts w:ascii="Times New Roman" w:hAnsi="Times New Roman"/>
          <w:lang w:val="it-IT"/>
        </w:rPr>
        <w:t xml:space="preserve"> - Trong vòng 05 ngày, Cục Quản lý Y, Dược cổ truyền chuyển Văn phòng </w:t>
      </w:r>
      <w:r w:rsidRPr="00CC44DF">
        <w:rPr>
          <w:rFonts w:ascii="Times New Roman" w:hAnsi="Times New Roman"/>
          <w:bCs/>
          <w:lang w:val="it-IT"/>
        </w:rPr>
        <w:t>Hội đồng tư vấn cấp giấy đăng ký lưu hành thuốc, nguyên liệu làm thuốc</w:t>
      </w:r>
      <w:r w:rsidRPr="003F09EA">
        <w:rPr>
          <w:rFonts w:ascii="Times New Roman" w:hAnsi="Times New Roman"/>
          <w:lang w:val="it-IT"/>
        </w:rPr>
        <w:t xml:space="preserve"> để tổ chức họp </w:t>
      </w:r>
      <w:r w:rsidRPr="00CC44DF">
        <w:rPr>
          <w:rFonts w:ascii="Times New Roman" w:hAnsi="Times New Roman"/>
          <w:bCs/>
          <w:lang w:val="it-IT"/>
        </w:rPr>
        <w:t>Hội đồng tư vấn cấp giấy đăng ký lưu hành thuốc, nguyên liệu làm thuốc đối với hồ sơ thẩm định đạt</w:t>
      </w:r>
      <w:r w:rsidR="00CA2558" w:rsidRPr="00CC44DF">
        <w:rPr>
          <w:rFonts w:ascii="Times New Roman" w:hAnsi="Times New Roman"/>
          <w:bCs/>
          <w:lang w:val="it-IT"/>
        </w:rPr>
        <w:t xml:space="preserve"> </w:t>
      </w:r>
      <w:r w:rsidR="00CA2558" w:rsidRPr="003F09EA">
        <w:rPr>
          <w:rFonts w:ascii="Times New Roman" w:hAnsi="Times New Roman"/>
          <w:lang w:val="it-IT"/>
        </w:rPr>
        <w:t>hoặc không đạt</w:t>
      </w:r>
      <w:r w:rsidRPr="00CC44DF">
        <w:rPr>
          <w:rFonts w:ascii="Times New Roman" w:hAnsi="Times New Roman"/>
          <w:bCs/>
          <w:lang w:val="it-IT"/>
        </w:rPr>
        <w:t xml:space="preserve"> hoặc hồ sơ cần xin ý kiến;</w:t>
      </w:r>
    </w:p>
    <w:p w14:paraId="2DC272E7" w14:textId="47395EF1" w:rsidR="00712211" w:rsidRPr="003F09EA" w:rsidRDefault="004203A2" w:rsidP="00712211">
      <w:pPr>
        <w:pStyle w:val="BodyTextIndent"/>
        <w:shd w:val="clear" w:color="auto" w:fill="FFFFFF"/>
        <w:tabs>
          <w:tab w:val="left" w:pos="567"/>
        </w:tabs>
        <w:spacing w:after="0"/>
        <w:ind w:left="0" w:firstLine="709"/>
        <w:jc w:val="both"/>
        <w:rPr>
          <w:rFonts w:ascii="Times New Roman" w:hAnsi="Times New Roman"/>
          <w:lang w:val="it-IT"/>
        </w:rPr>
      </w:pPr>
      <w:r w:rsidRPr="003F09EA">
        <w:rPr>
          <w:rFonts w:ascii="Times New Roman" w:hAnsi="Times New Roman"/>
          <w:spacing w:val="-2"/>
          <w:lang w:val="it-IT"/>
        </w:rPr>
        <w:t>d) Trong thời hạn tối đa 05</w:t>
      </w:r>
      <w:r w:rsidR="00712211" w:rsidRPr="003F09EA">
        <w:rPr>
          <w:rFonts w:ascii="Times New Roman" w:hAnsi="Times New Roman"/>
          <w:spacing w:val="-2"/>
          <w:lang w:val="it-IT"/>
        </w:rPr>
        <w:t xml:space="preserve"> ngày làm việc kể từ ngày nhận được tài liệu từ Cục Quản lý Y, Dược cổ truyền, Văn phòng Hội đồng tư vấn cấp giấy đăng ký lưu hành thuốc, nguyên liệu làm thuốc tổ chức họp Hội đồng tư vấn cấp giấy đăng ký lưu hành thuốc, nguyên liệu làm thuốc.</w:t>
      </w:r>
    </w:p>
    <w:p w14:paraId="00CF1F26" w14:textId="2E6CC31D" w:rsidR="00712211" w:rsidRPr="003F09EA" w:rsidRDefault="004203A2" w:rsidP="00712211">
      <w:pPr>
        <w:pStyle w:val="BodyTextIndent"/>
        <w:shd w:val="clear" w:color="auto" w:fill="FFFFFF"/>
        <w:tabs>
          <w:tab w:val="left" w:pos="567"/>
        </w:tabs>
        <w:spacing w:after="0"/>
        <w:ind w:left="0" w:firstLine="709"/>
        <w:jc w:val="both"/>
        <w:rPr>
          <w:rFonts w:ascii="Times New Roman" w:hAnsi="Times New Roman"/>
          <w:lang w:val="it-IT"/>
        </w:rPr>
      </w:pPr>
      <w:r w:rsidRPr="003F09EA">
        <w:rPr>
          <w:rFonts w:ascii="Times New Roman" w:hAnsi="Times New Roman"/>
          <w:spacing w:val="-2"/>
          <w:lang w:val="it-IT"/>
        </w:rPr>
        <w:t>đ) Trong thời hạn tối đa 03</w:t>
      </w:r>
      <w:r w:rsidR="00712211" w:rsidRPr="003F09EA">
        <w:rPr>
          <w:rFonts w:ascii="Times New Roman" w:hAnsi="Times New Roman"/>
          <w:spacing w:val="-2"/>
          <w:lang w:val="it-IT"/>
        </w:rPr>
        <w:t xml:space="preserve"> ngày kể từ ngày họp Hội đồng tư vấn cấp giấy đăng ký lưu hành thuốc, nguyên liệu làm thuốc, Văn phòng Hội đồng tư vấn cấp giấy đăng ký lưu hành thuốc, nguyên liệu làm thuốc hoàn thiện và gửi biên bản về Cục Quản lý Y, Dược cổ truyền;</w:t>
      </w:r>
    </w:p>
    <w:p w14:paraId="6892FC2A" w14:textId="06BED6D7" w:rsidR="00712211" w:rsidRPr="003F09EA" w:rsidRDefault="004203A2" w:rsidP="00712211">
      <w:pPr>
        <w:pStyle w:val="BodyTextIndent"/>
        <w:shd w:val="clear" w:color="auto" w:fill="FFFFFF"/>
        <w:tabs>
          <w:tab w:val="left" w:pos="567"/>
        </w:tabs>
        <w:spacing w:after="0"/>
        <w:ind w:left="0" w:firstLine="709"/>
        <w:jc w:val="both"/>
        <w:rPr>
          <w:rFonts w:ascii="Times New Roman" w:hAnsi="Times New Roman"/>
          <w:spacing w:val="-2"/>
          <w:lang w:val="it-IT"/>
        </w:rPr>
      </w:pPr>
      <w:r w:rsidRPr="003F09EA">
        <w:rPr>
          <w:rFonts w:ascii="Times New Roman" w:hAnsi="Times New Roman"/>
          <w:spacing w:val="-2"/>
          <w:lang w:val="it-IT"/>
        </w:rPr>
        <w:t xml:space="preserve">e) Trong vòng </w:t>
      </w:r>
      <w:r w:rsidR="00D63D03" w:rsidRPr="003F09EA">
        <w:rPr>
          <w:rFonts w:ascii="Times New Roman" w:hAnsi="Times New Roman"/>
          <w:spacing w:val="-2"/>
          <w:lang w:val="it-IT"/>
        </w:rPr>
        <w:t>02</w:t>
      </w:r>
      <w:r w:rsidR="00712211" w:rsidRPr="003F09EA">
        <w:rPr>
          <w:rFonts w:ascii="Times New Roman" w:hAnsi="Times New Roman"/>
          <w:spacing w:val="-2"/>
          <w:lang w:val="it-IT"/>
        </w:rPr>
        <w:t xml:space="preserve"> ngày kể từ ngày nhận được biên bản họp Hội đồng tư vấn cấp giấy đăng ký lưu hành thuốc, nguyên liệu làm thuốc, Cục Quản lý Y, Dược cổ truyền có văn bản cấp </w:t>
      </w:r>
      <w:r w:rsidR="007C4D43" w:rsidRPr="003F09EA">
        <w:rPr>
          <w:rFonts w:ascii="Times New Roman" w:hAnsi="Times New Roman"/>
          <w:spacing w:val="-2"/>
          <w:lang w:val="it-IT"/>
        </w:rPr>
        <w:t xml:space="preserve">gia hạn </w:t>
      </w:r>
      <w:r w:rsidR="00712211" w:rsidRPr="003F09EA">
        <w:rPr>
          <w:rFonts w:ascii="Times New Roman" w:hAnsi="Times New Roman"/>
          <w:spacing w:val="-2"/>
          <w:lang w:val="it-IT"/>
        </w:rPr>
        <w:t>giấy đăng ký lưu hành thuốc cổ truyền đối với hồ sơ đạt yêu cầu; Cục Quản lý Y, Dược cổ truyền có văn bản trả lời theo kết luận của Hội đồng đối với hồ sơ thẩm định chưa đạt, không đạt và nêu rõ lý do.</w:t>
      </w:r>
    </w:p>
    <w:p w14:paraId="65150D3B" w14:textId="33DC25BF" w:rsidR="00A22F8A" w:rsidRPr="003F09EA" w:rsidRDefault="00D63D03" w:rsidP="00FC6DD9">
      <w:pPr>
        <w:pStyle w:val="BodyTextIndent"/>
        <w:shd w:val="clear" w:color="auto" w:fill="FFFFFF"/>
        <w:tabs>
          <w:tab w:val="left" w:pos="567"/>
        </w:tabs>
        <w:spacing w:after="0"/>
        <w:ind w:left="0" w:firstLine="709"/>
        <w:jc w:val="both"/>
        <w:rPr>
          <w:rFonts w:ascii="Times New Roman" w:hAnsi="Times New Roman"/>
          <w:lang w:val="it-IT"/>
        </w:rPr>
      </w:pPr>
      <w:r w:rsidRPr="003F09EA">
        <w:rPr>
          <w:rFonts w:ascii="Times New Roman" w:hAnsi="Times New Roman"/>
          <w:lang w:val="it-IT"/>
        </w:rPr>
        <w:t>g</w:t>
      </w:r>
      <w:r w:rsidR="00A22F8A" w:rsidRPr="003F09EA">
        <w:rPr>
          <w:rFonts w:ascii="Times New Roman" w:hAnsi="Times New Roman"/>
          <w:lang w:val="it-IT"/>
        </w:rPr>
        <w:t xml:space="preserve">) </w:t>
      </w:r>
      <w:r w:rsidR="00A22F8A" w:rsidRPr="003F09EA">
        <w:rPr>
          <w:rFonts w:ascii="Times New Roman" w:hAnsi="Times New Roman"/>
          <w:lang w:val="vi-VN"/>
        </w:rPr>
        <w:t xml:space="preserve">Thời gian và số lần cơ sở đăng ký sửa đổi, bổ sung hồ sơ </w:t>
      </w:r>
      <w:r w:rsidR="0070281B">
        <w:rPr>
          <w:rFonts w:ascii="Times New Roman" w:hAnsi="Times New Roman"/>
          <w:lang w:val="vi-VN"/>
        </w:rPr>
        <w:t xml:space="preserve">theo quy định tại khoản 9 Điều </w:t>
      </w:r>
      <w:r w:rsidR="0070281B" w:rsidRPr="00CC44DF">
        <w:rPr>
          <w:rFonts w:ascii="Times New Roman" w:hAnsi="Times New Roman"/>
          <w:lang w:val="it-IT"/>
        </w:rPr>
        <w:t>3</w:t>
      </w:r>
      <w:r w:rsidR="00A22F8A" w:rsidRPr="003F09EA">
        <w:rPr>
          <w:rFonts w:ascii="Times New Roman" w:hAnsi="Times New Roman"/>
          <w:lang w:val="vi-VN"/>
        </w:rPr>
        <w:t xml:space="preserve"> Thông tư này</w:t>
      </w:r>
      <w:r w:rsidR="00A22F8A" w:rsidRPr="003F09EA">
        <w:rPr>
          <w:rFonts w:ascii="Times New Roman" w:hAnsi="Times New Roman"/>
          <w:lang w:val="it-IT"/>
        </w:rPr>
        <w:t>.</w:t>
      </w:r>
    </w:p>
    <w:p w14:paraId="73A97B81" w14:textId="584C4D5B" w:rsidR="00A22F8A" w:rsidRPr="003F09EA" w:rsidRDefault="00AB4F9B" w:rsidP="00FC6DD9">
      <w:pPr>
        <w:pStyle w:val="BodyTextIndent"/>
        <w:shd w:val="clear" w:color="auto" w:fill="FFFFFF"/>
        <w:tabs>
          <w:tab w:val="left" w:pos="567"/>
        </w:tabs>
        <w:spacing w:after="0"/>
        <w:ind w:left="0" w:firstLine="709"/>
        <w:jc w:val="both"/>
        <w:rPr>
          <w:rFonts w:ascii="Times New Roman" w:hAnsi="Times New Roman"/>
          <w:lang w:val="it-IT"/>
        </w:rPr>
      </w:pPr>
      <w:r>
        <w:rPr>
          <w:rFonts w:ascii="Times New Roman" w:hAnsi="Times New Roman"/>
          <w:lang w:val="it-IT"/>
        </w:rPr>
        <w:t>5</w:t>
      </w:r>
      <w:r w:rsidR="00A22F8A" w:rsidRPr="003F09EA">
        <w:rPr>
          <w:rFonts w:ascii="Times New Roman" w:hAnsi="Times New Roman"/>
          <w:lang w:val="it-IT"/>
        </w:rPr>
        <w:t xml:space="preserve">. </w:t>
      </w:r>
      <w:r w:rsidR="00A22F8A" w:rsidRPr="003F09EA">
        <w:rPr>
          <w:rStyle w:val="fontstyle01"/>
          <w:color w:val="auto"/>
          <w:lang w:val="it-IT"/>
        </w:rPr>
        <w:t xml:space="preserve">Gia hạn giấy đăng ký lưu hành thuốc cổ truyền mà không yêu cầu thẩm định hồ sơ, tư vấn của Hội đồng đối với các trường hợp không thuộc quy định </w:t>
      </w:r>
      <w:r>
        <w:rPr>
          <w:rFonts w:ascii="Times New Roman" w:hAnsi="Times New Roman"/>
          <w:lang w:val="it-IT"/>
        </w:rPr>
        <w:t>tại khoản 4</w:t>
      </w:r>
      <w:r w:rsidR="00A22F8A" w:rsidRPr="003F09EA">
        <w:rPr>
          <w:rFonts w:ascii="Times New Roman" w:hAnsi="Times New Roman"/>
          <w:lang w:val="it-IT"/>
        </w:rPr>
        <w:t xml:space="preserve"> Điều này. </w:t>
      </w:r>
    </w:p>
    <w:p w14:paraId="28B8E268" w14:textId="57D271F1" w:rsidR="00D63D03" w:rsidRPr="003F09EA" w:rsidRDefault="00D63D03" w:rsidP="00D63D03">
      <w:pPr>
        <w:pStyle w:val="BodyTextIndent"/>
        <w:shd w:val="clear" w:color="auto" w:fill="FFFFFF"/>
        <w:tabs>
          <w:tab w:val="left" w:pos="567"/>
        </w:tabs>
        <w:spacing w:after="0"/>
        <w:ind w:left="0" w:firstLine="709"/>
        <w:jc w:val="both"/>
        <w:rPr>
          <w:rFonts w:ascii="Times New Roman" w:hAnsi="Times New Roman"/>
          <w:lang w:val="it-IT"/>
        </w:rPr>
      </w:pPr>
      <w:r w:rsidRPr="003F09EA">
        <w:rPr>
          <w:rFonts w:ascii="Times New Roman" w:hAnsi="Times New Roman"/>
          <w:lang w:val="it-IT"/>
        </w:rPr>
        <w:lastRenderedPageBreak/>
        <w:t>Trong thời hạn 01</w:t>
      </w:r>
      <w:r w:rsidR="00A22F8A" w:rsidRPr="003F09EA">
        <w:rPr>
          <w:rFonts w:ascii="Times New Roman" w:hAnsi="Times New Roman"/>
          <w:lang w:val="it-IT"/>
        </w:rPr>
        <w:t xml:space="preserve"> tháng kể từ ngày nhận đủ hồ sơ, Cục Quản lý Y, Dược cổ truyền tiếp nhận hồ sơ có văn bản đồng ý hoặc không đồng ý cấp gia hạn giấy đăng ký lưu hành thuốc cổ truyền</w:t>
      </w:r>
      <w:r w:rsidR="00A22F8A" w:rsidRPr="00CC44DF">
        <w:rPr>
          <w:rFonts w:ascii="Times New Roman" w:hAnsi="Times New Roman"/>
          <w:bCs/>
          <w:lang w:val="it-IT"/>
        </w:rPr>
        <w:t>, cụ thể như sau</w:t>
      </w:r>
      <w:r w:rsidR="00A22F8A" w:rsidRPr="003F09EA">
        <w:rPr>
          <w:rFonts w:ascii="Times New Roman" w:hAnsi="Times New Roman"/>
          <w:lang w:val="it-IT"/>
        </w:rPr>
        <w:t>:</w:t>
      </w:r>
    </w:p>
    <w:p w14:paraId="79B905B3" w14:textId="77777777" w:rsidR="00D63D03" w:rsidRPr="003F09EA" w:rsidRDefault="00D63D03" w:rsidP="00D63D03">
      <w:pPr>
        <w:pStyle w:val="BodyTextIndent"/>
        <w:shd w:val="clear" w:color="auto" w:fill="FFFFFF"/>
        <w:tabs>
          <w:tab w:val="left" w:pos="567"/>
        </w:tabs>
        <w:spacing w:after="0"/>
        <w:ind w:left="0" w:firstLine="709"/>
        <w:jc w:val="both"/>
        <w:rPr>
          <w:rFonts w:ascii="Times New Roman" w:hAnsi="Times New Roman"/>
          <w:lang w:val="it-IT"/>
        </w:rPr>
      </w:pPr>
      <w:r w:rsidRPr="003F09EA">
        <w:rPr>
          <w:rFonts w:ascii="Times New Roman" w:hAnsi="Times New Roman"/>
          <w:lang w:val="it-IT"/>
        </w:rPr>
        <w:t xml:space="preserve">a) Trong vòng 01 ngày kể từ ngày nhận đủ hồ sơ, Cục Quản lý Y, Dược cổ truyền </w:t>
      </w:r>
      <w:r w:rsidRPr="003F09EA">
        <w:rPr>
          <w:rFonts w:ascii="Times New Roman" w:hAnsi="Times New Roman"/>
          <w:shd w:val="clear" w:color="auto" w:fill="FFFFFF"/>
          <w:lang w:val="vi-VN"/>
        </w:rPr>
        <w:t>tiến hành rà soát, phân loại và gửi hồ sơ cho các chuyên gia thẩm định hoặc các đơn vị thẩm định</w:t>
      </w:r>
      <w:r w:rsidRPr="003F09EA">
        <w:rPr>
          <w:rFonts w:ascii="Times New Roman" w:hAnsi="Times New Roman"/>
          <w:lang w:val="it-IT"/>
        </w:rPr>
        <w:t xml:space="preserve">. </w:t>
      </w:r>
    </w:p>
    <w:p w14:paraId="4A1CA654" w14:textId="118DFE67" w:rsidR="00D63D03" w:rsidRPr="003F09EA" w:rsidRDefault="00D63D03" w:rsidP="00D63D03">
      <w:pPr>
        <w:pStyle w:val="BodyTextIndent"/>
        <w:shd w:val="clear" w:color="auto" w:fill="FFFFFF"/>
        <w:tabs>
          <w:tab w:val="left" w:pos="567"/>
        </w:tabs>
        <w:spacing w:after="0"/>
        <w:ind w:left="0" w:firstLine="709"/>
        <w:jc w:val="both"/>
        <w:rPr>
          <w:rFonts w:ascii="Times New Roman" w:hAnsi="Times New Roman"/>
          <w:lang w:val="it-IT"/>
        </w:rPr>
      </w:pPr>
      <w:r w:rsidRPr="003F09EA">
        <w:rPr>
          <w:rFonts w:ascii="Times New Roman" w:hAnsi="Times New Roman"/>
          <w:lang w:val="it-IT"/>
        </w:rPr>
        <w:t>b) Trong thời hạn 10 ngày kể từ ngày nhận được hồ sơ từ Cục Quản lý Y, Dược cổ truyền, các chuyên gia thẩm định hoặc các đơn vị thẩm định phải hoàn thành biên bản thẩm định và gửi Cục Quản lý Y, Dược cổ truyền tổng hợp, kết luận biên bản thẩm định;</w:t>
      </w:r>
    </w:p>
    <w:p w14:paraId="49C50D9A" w14:textId="3AEB155C" w:rsidR="00A22F8A" w:rsidRPr="003F09EA" w:rsidRDefault="00D63D03" w:rsidP="00FC6DD9">
      <w:pPr>
        <w:pStyle w:val="BodyTextIndent"/>
        <w:shd w:val="clear" w:color="auto" w:fill="FFFFFF"/>
        <w:tabs>
          <w:tab w:val="left" w:pos="567"/>
        </w:tabs>
        <w:spacing w:after="0"/>
        <w:ind w:left="0" w:firstLine="709"/>
        <w:jc w:val="both"/>
        <w:rPr>
          <w:rFonts w:ascii="Times New Roman" w:hAnsi="Times New Roman"/>
          <w:lang w:val="it-IT"/>
        </w:rPr>
      </w:pPr>
      <w:r w:rsidRPr="003F09EA">
        <w:rPr>
          <w:rFonts w:ascii="Times New Roman" w:hAnsi="Times New Roman"/>
          <w:lang w:val="it-IT"/>
        </w:rPr>
        <w:t>c) Trong vòng 10</w:t>
      </w:r>
      <w:r w:rsidR="00A22F8A" w:rsidRPr="003F09EA">
        <w:rPr>
          <w:rFonts w:ascii="Times New Roman" w:hAnsi="Times New Roman"/>
          <w:lang w:val="it-IT"/>
        </w:rPr>
        <w:t xml:space="preserve"> ngày kể từ ngày nhận được Biên bản thẩm định, Cục Quản lý Y, Dược cổ truyền có văn bản:</w:t>
      </w:r>
    </w:p>
    <w:p w14:paraId="27A7BADE" w14:textId="77777777" w:rsidR="00A22F8A" w:rsidRPr="003F09EA" w:rsidRDefault="00A22F8A" w:rsidP="00FC6DD9">
      <w:pPr>
        <w:pStyle w:val="BodyTextIndent"/>
        <w:shd w:val="clear" w:color="auto" w:fill="FFFFFF"/>
        <w:tabs>
          <w:tab w:val="left" w:pos="567"/>
        </w:tabs>
        <w:spacing w:after="0"/>
        <w:ind w:left="0" w:firstLine="709"/>
        <w:jc w:val="both"/>
        <w:rPr>
          <w:rFonts w:ascii="Times New Roman" w:hAnsi="Times New Roman"/>
          <w:lang w:val="it-IT"/>
        </w:rPr>
      </w:pPr>
      <w:r w:rsidRPr="003F09EA">
        <w:rPr>
          <w:rFonts w:ascii="Times New Roman" w:hAnsi="Times New Roman"/>
          <w:lang w:val="it-IT"/>
        </w:rPr>
        <w:t>- Thông báo kết quả thẩm định đối với hồ sơ cần sửa đổi bổ sung hoặc hồ sơ không đạt yêu cầu và nêu rõ lý do;</w:t>
      </w:r>
    </w:p>
    <w:p w14:paraId="68B89C08" w14:textId="77777777" w:rsidR="00A22F8A" w:rsidRPr="00CC44DF" w:rsidRDefault="00A22F8A" w:rsidP="00FC6DD9">
      <w:pPr>
        <w:pStyle w:val="BodyTextIndent"/>
        <w:shd w:val="clear" w:color="auto" w:fill="FFFFFF"/>
        <w:tabs>
          <w:tab w:val="left" w:pos="567"/>
        </w:tabs>
        <w:spacing w:after="0"/>
        <w:ind w:left="0" w:firstLine="709"/>
        <w:jc w:val="both"/>
        <w:rPr>
          <w:rFonts w:ascii="Times New Roman" w:hAnsi="Times New Roman"/>
          <w:spacing w:val="-4"/>
          <w:lang w:val="it-IT"/>
        </w:rPr>
      </w:pPr>
      <w:r w:rsidRPr="003F09EA">
        <w:rPr>
          <w:rFonts w:ascii="Times New Roman" w:hAnsi="Times New Roman"/>
          <w:spacing w:val="-4"/>
          <w:lang w:val="it-IT"/>
        </w:rPr>
        <w:t>- C</w:t>
      </w:r>
      <w:r w:rsidRPr="003F09EA">
        <w:rPr>
          <w:rFonts w:ascii="Times New Roman" w:hAnsi="Times New Roman"/>
          <w:spacing w:val="-4"/>
          <w:lang w:val="vi-VN"/>
        </w:rPr>
        <w:t xml:space="preserve">ấp gia hạn giấy đăng ký lưu hành thuốc cổ truyền </w:t>
      </w:r>
      <w:r w:rsidRPr="003F09EA">
        <w:rPr>
          <w:rFonts w:ascii="Times New Roman" w:hAnsi="Times New Roman"/>
          <w:spacing w:val="-4"/>
          <w:lang w:val="it-IT"/>
        </w:rPr>
        <w:t xml:space="preserve">đối với hồ sơ </w:t>
      </w:r>
      <w:r w:rsidRPr="00CC44DF">
        <w:rPr>
          <w:rFonts w:ascii="Times New Roman" w:hAnsi="Times New Roman"/>
          <w:bCs/>
          <w:spacing w:val="-4"/>
          <w:lang w:val="it-IT"/>
        </w:rPr>
        <w:t>đạt yêu cầu.</w:t>
      </w:r>
    </w:p>
    <w:p w14:paraId="364BA0CB" w14:textId="76E01835" w:rsidR="00AE34E3" w:rsidRPr="003F09EA" w:rsidRDefault="00D63D03" w:rsidP="00FC6DD9">
      <w:pPr>
        <w:shd w:val="clear" w:color="auto" w:fill="FFFFFF"/>
        <w:tabs>
          <w:tab w:val="left" w:pos="567"/>
        </w:tabs>
        <w:ind w:firstLine="709"/>
        <w:jc w:val="both"/>
        <w:rPr>
          <w:rFonts w:ascii="Times New Roman" w:eastAsia="Times New Roman" w:hAnsi="Times New Roman" w:cs="Times New Roman"/>
          <w:sz w:val="28"/>
          <w:szCs w:val="28"/>
          <w:lang w:val="it-IT"/>
        </w:rPr>
      </w:pPr>
      <w:r w:rsidRPr="003F09EA">
        <w:rPr>
          <w:rFonts w:ascii="Times New Roman" w:hAnsi="Times New Roman"/>
          <w:sz w:val="28"/>
          <w:szCs w:val="28"/>
          <w:lang w:val="it-IT"/>
        </w:rPr>
        <w:t>đ</w:t>
      </w:r>
      <w:r w:rsidR="00A22F8A" w:rsidRPr="003F09EA">
        <w:rPr>
          <w:rFonts w:ascii="Times New Roman" w:hAnsi="Times New Roman"/>
          <w:sz w:val="28"/>
          <w:szCs w:val="28"/>
          <w:lang w:val="it-IT"/>
        </w:rPr>
        <w:t xml:space="preserve">) </w:t>
      </w:r>
      <w:r w:rsidR="00A22F8A" w:rsidRPr="003F09EA">
        <w:rPr>
          <w:rFonts w:ascii="Times New Roman" w:hAnsi="Times New Roman"/>
          <w:sz w:val="28"/>
          <w:szCs w:val="28"/>
          <w:lang w:val="vi-VN"/>
        </w:rPr>
        <w:t>Thời gian và số lần cơ sở đăng ký sửa đổi, bổ sung hồ sơ theo quy định tại khoản 9 Điề</w:t>
      </w:r>
      <w:r w:rsidR="003C4B13">
        <w:rPr>
          <w:rFonts w:ascii="Times New Roman" w:hAnsi="Times New Roman"/>
          <w:sz w:val="28"/>
          <w:szCs w:val="28"/>
          <w:lang w:val="vi-VN"/>
        </w:rPr>
        <w:t xml:space="preserve">u </w:t>
      </w:r>
      <w:r w:rsidR="003C4B13" w:rsidRPr="00CC44DF">
        <w:rPr>
          <w:rFonts w:ascii="Times New Roman" w:hAnsi="Times New Roman"/>
          <w:sz w:val="28"/>
          <w:szCs w:val="28"/>
          <w:lang w:val="it-IT"/>
        </w:rPr>
        <w:t>3</w:t>
      </w:r>
      <w:r w:rsidR="00A22F8A" w:rsidRPr="003F09EA">
        <w:rPr>
          <w:rFonts w:ascii="Times New Roman" w:hAnsi="Times New Roman"/>
          <w:sz w:val="28"/>
          <w:szCs w:val="28"/>
          <w:lang w:val="vi-VN"/>
        </w:rPr>
        <w:t xml:space="preserve"> Thông tư này</w:t>
      </w:r>
      <w:r w:rsidR="00A22F8A" w:rsidRPr="003F09EA">
        <w:rPr>
          <w:rFonts w:ascii="Times New Roman" w:hAnsi="Times New Roman"/>
          <w:sz w:val="28"/>
          <w:szCs w:val="28"/>
          <w:lang w:val="it-IT"/>
        </w:rPr>
        <w:t>.</w:t>
      </w:r>
    </w:p>
    <w:p w14:paraId="0E644C6A" w14:textId="5F981187" w:rsidR="00AE34E3" w:rsidRPr="007E3BF6" w:rsidRDefault="00B107B7" w:rsidP="00FC6DD9">
      <w:pPr>
        <w:shd w:val="clear" w:color="auto" w:fill="FFFFFF"/>
        <w:tabs>
          <w:tab w:val="left" w:pos="567"/>
          <w:tab w:val="left" w:pos="709"/>
        </w:tabs>
        <w:jc w:val="both"/>
        <w:rPr>
          <w:rFonts w:ascii="Times New Roman" w:eastAsia="Times New Roman" w:hAnsi="Times New Roman" w:cs="Times New Roman"/>
          <w:b/>
          <w:sz w:val="28"/>
          <w:szCs w:val="28"/>
          <w:lang w:val="it-IT"/>
        </w:rPr>
      </w:pPr>
      <w:r>
        <w:rPr>
          <w:rFonts w:ascii="Times New Roman" w:eastAsia="Times New Roman" w:hAnsi="Times New Roman" w:cs="Times New Roman"/>
          <w:b/>
          <w:sz w:val="28"/>
          <w:szCs w:val="28"/>
          <w:lang w:val="it-IT"/>
        </w:rPr>
        <w:tab/>
      </w:r>
      <w:r>
        <w:rPr>
          <w:rFonts w:ascii="Times New Roman" w:eastAsia="Times New Roman" w:hAnsi="Times New Roman" w:cs="Times New Roman"/>
          <w:b/>
          <w:sz w:val="28"/>
          <w:szCs w:val="28"/>
          <w:lang w:val="it-IT"/>
        </w:rPr>
        <w:tab/>
        <w:t>Điều 24</w:t>
      </w:r>
      <w:r w:rsidR="00AE34E3" w:rsidRPr="005F66C6">
        <w:rPr>
          <w:rFonts w:ascii="Times New Roman" w:eastAsia="Times New Roman" w:hAnsi="Times New Roman" w:cs="Times New Roman"/>
          <w:b/>
          <w:sz w:val="28"/>
          <w:szCs w:val="28"/>
          <w:lang w:val="it-IT"/>
        </w:rPr>
        <w:t>. Thủ tục thay đổi, bổ sung giấy đăng ký lưu hành thuốc cổ truyền</w:t>
      </w:r>
    </w:p>
    <w:p w14:paraId="414B64E4" w14:textId="03E2714E" w:rsidR="00E8649B" w:rsidRPr="007E3BF6" w:rsidRDefault="00E8649B" w:rsidP="00E8649B">
      <w:pPr>
        <w:shd w:val="clear" w:color="auto" w:fill="FFFFFF"/>
        <w:tabs>
          <w:tab w:val="left" w:pos="567"/>
        </w:tabs>
        <w:ind w:firstLine="709"/>
        <w:jc w:val="both"/>
        <w:rPr>
          <w:rFonts w:ascii="Times New Roman" w:eastAsia="Times New Roman" w:hAnsi="Times New Roman" w:cs="Times New Roman"/>
          <w:sz w:val="28"/>
          <w:szCs w:val="28"/>
          <w:lang w:val="it-IT"/>
        </w:rPr>
      </w:pPr>
      <w:r w:rsidRPr="007E3BF6">
        <w:rPr>
          <w:rFonts w:ascii="Times New Roman" w:eastAsia="Times New Roman" w:hAnsi="Times New Roman" w:cs="Times New Roman"/>
          <w:sz w:val="28"/>
          <w:szCs w:val="28"/>
          <w:lang w:val="it-IT"/>
        </w:rPr>
        <w:t xml:space="preserve">1. Cơ sở đề nghị thay đổi, bổ sung giấy đăng ký lưu hành thuốc cổ truyền nộp 01 bộ hồ sơ đề nghị thay đổi, bổ sung giấy đăng ký lưu hành thuốc cổ truyền theo quy định tại các Điều </w:t>
      </w:r>
      <w:r w:rsidR="007749E4">
        <w:rPr>
          <w:rFonts w:ascii="Times New Roman" w:eastAsia="Times New Roman" w:hAnsi="Times New Roman" w:cs="Times New Roman"/>
          <w:sz w:val="28"/>
          <w:szCs w:val="28"/>
          <w:lang w:val="it-IT"/>
        </w:rPr>
        <w:t>21</w:t>
      </w:r>
      <w:r w:rsidRPr="007E3BF6">
        <w:rPr>
          <w:rFonts w:ascii="Times New Roman" w:eastAsia="Times New Roman" w:hAnsi="Times New Roman" w:cs="Times New Roman"/>
          <w:sz w:val="28"/>
          <w:szCs w:val="28"/>
          <w:lang w:val="it-IT"/>
        </w:rPr>
        <w:t xml:space="preserve"> Thông tư này đến Cục Quản lý Y, Dược cổ truyền theo hình thức nộp trực tiếp, qua bưu điện hoặc nộp trực tuyến trên hệ thống dịch vụ công trực tuyến của Bộ Y tế. </w:t>
      </w:r>
    </w:p>
    <w:p w14:paraId="046A505B" w14:textId="62E664F1" w:rsidR="00E8649B" w:rsidRPr="007E3BF6" w:rsidRDefault="00E8649B" w:rsidP="00E8649B">
      <w:pPr>
        <w:shd w:val="clear" w:color="auto" w:fill="FFFFFF"/>
        <w:tabs>
          <w:tab w:val="left" w:pos="567"/>
        </w:tabs>
        <w:ind w:firstLine="709"/>
        <w:jc w:val="both"/>
        <w:rPr>
          <w:rFonts w:ascii="Times New Roman" w:eastAsia="Times New Roman" w:hAnsi="Times New Roman" w:cs="Times New Roman"/>
          <w:sz w:val="28"/>
          <w:szCs w:val="28"/>
          <w:lang w:val="it-IT"/>
        </w:rPr>
      </w:pPr>
      <w:r w:rsidRPr="007E3BF6">
        <w:rPr>
          <w:rFonts w:ascii="Times New Roman" w:eastAsia="Times New Roman" w:hAnsi="Times New Roman" w:cs="Times New Roman"/>
          <w:sz w:val="28"/>
          <w:szCs w:val="28"/>
          <w:lang w:val="it-IT"/>
        </w:rPr>
        <w:t>2. Khi nhận được hồ sơ đăng ký đủ thành phần, đạt yêu cầu về hình thức</w:t>
      </w:r>
      <w:r w:rsidRPr="007E3BF6">
        <w:rPr>
          <w:rFonts w:ascii="Times New Roman" w:eastAsia="Times New Roman" w:hAnsi="Times New Roman" w:cs="Times New Roman"/>
          <w:spacing w:val="-4"/>
          <w:sz w:val="28"/>
          <w:szCs w:val="28"/>
          <w:lang w:val="it-IT"/>
        </w:rPr>
        <w:t xml:space="preserve">, </w:t>
      </w:r>
      <w:r w:rsidRPr="007E3BF6">
        <w:rPr>
          <w:rFonts w:ascii="Times New Roman" w:eastAsia="Times New Roman" w:hAnsi="Times New Roman" w:cs="Times New Roman"/>
          <w:sz w:val="28"/>
          <w:szCs w:val="28"/>
          <w:lang w:val="it-IT"/>
        </w:rPr>
        <w:t xml:space="preserve">Cục Quản lý Y, Dược cổ truyền cấp cho cơ </w:t>
      </w:r>
      <w:r w:rsidRPr="00194BF2">
        <w:rPr>
          <w:rFonts w:ascii="Times New Roman" w:eastAsia="Times New Roman" w:hAnsi="Times New Roman" w:cs="Times New Roman"/>
          <w:sz w:val="28"/>
          <w:szCs w:val="28"/>
          <w:lang w:val="it-IT"/>
        </w:rPr>
        <w:t xml:space="preserve">sở đăng ký Phiếu tiếp nhận hồ sơ theo Mẫu số 02 ban hành kèm theo Thông tư này. Trường hợp không đủ </w:t>
      </w:r>
      <w:r w:rsidR="00194BF2" w:rsidRPr="00194BF2">
        <w:rPr>
          <w:rFonts w:ascii="Times New Roman" w:eastAsia="Times New Roman" w:hAnsi="Times New Roman" w:cs="Times New Roman"/>
          <w:sz w:val="28"/>
          <w:szCs w:val="28"/>
          <w:lang w:val="it-IT"/>
        </w:rPr>
        <w:t xml:space="preserve">thành phần </w:t>
      </w:r>
      <w:r w:rsidRPr="00194BF2">
        <w:rPr>
          <w:rFonts w:ascii="Times New Roman" w:eastAsia="Times New Roman" w:hAnsi="Times New Roman" w:cs="Times New Roman"/>
          <w:sz w:val="28"/>
          <w:szCs w:val="28"/>
          <w:lang w:val="it-IT"/>
        </w:rPr>
        <w:t xml:space="preserve">hồ sơ theo quy định, cơ quan tiếp nhận hồ sơ có văn bản hoặc đề nghị (trường hợp nộp trực tiếp) cơ sở đăng ký bổ sung đủ </w:t>
      </w:r>
      <w:r w:rsidR="00194BF2" w:rsidRPr="00194BF2">
        <w:rPr>
          <w:rFonts w:ascii="Times New Roman" w:eastAsia="Times New Roman" w:hAnsi="Times New Roman" w:cs="Times New Roman"/>
          <w:sz w:val="28"/>
          <w:szCs w:val="28"/>
          <w:lang w:val="it-IT"/>
        </w:rPr>
        <w:t xml:space="preserve">thành phần </w:t>
      </w:r>
      <w:r w:rsidRPr="00194BF2">
        <w:rPr>
          <w:rFonts w:ascii="Times New Roman" w:eastAsia="Times New Roman" w:hAnsi="Times New Roman" w:cs="Times New Roman"/>
          <w:sz w:val="28"/>
          <w:szCs w:val="28"/>
          <w:lang w:val="it-IT"/>
        </w:rPr>
        <w:t>hồ sơ theo quy định.</w:t>
      </w:r>
    </w:p>
    <w:p w14:paraId="3D715801" w14:textId="55C4EEBE" w:rsidR="00986EFF" w:rsidRPr="00CC44DF" w:rsidRDefault="00AE34E3" w:rsidP="00986EFF">
      <w:pPr>
        <w:shd w:val="clear" w:color="auto" w:fill="FFFFFF"/>
        <w:tabs>
          <w:tab w:val="left" w:pos="567"/>
        </w:tabs>
        <w:ind w:firstLine="567"/>
        <w:jc w:val="both"/>
        <w:rPr>
          <w:rFonts w:ascii="Times New Roman" w:eastAsia="Times New Roman" w:hAnsi="Times New Roman" w:cs="Times New Roman"/>
          <w:sz w:val="28"/>
          <w:szCs w:val="28"/>
          <w:lang w:val="vi-VN"/>
        </w:rPr>
      </w:pPr>
      <w:r w:rsidRPr="007E3BF6">
        <w:rPr>
          <w:rFonts w:ascii="Times New Roman" w:eastAsia="Times New Roman" w:hAnsi="Times New Roman" w:cs="Times New Roman"/>
          <w:sz w:val="28"/>
          <w:szCs w:val="28"/>
          <w:lang w:val="it-IT"/>
        </w:rPr>
        <w:t>3.</w:t>
      </w:r>
      <w:r w:rsidR="006308A1" w:rsidRPr="007E3BF6">
        <w:rPr>
          <w:rFonts w:ascii="Times New Roman" w:eastAsia="Times New Roman" w:hAnsi="Times New Roman" w:cs="Times New Roman"/>
          <w:sz w:val="28"/>
          <w:szCs w:val="28"/>
          <w:lang w:val="vi-VN"/>
        </w:rPr>
        <w:t xml:space="preserve"> </w:t>
      </w:r>
      <w:r w:rsidRPr="007E3BF6">
        <w:rPr>
          <w:rFonts w:ascii="Times New Roman" w:eastAsia="Times New Roman" w:hAnsi="Times New Roman" w:cs="Times New Roman"/>
          <w:sz w:val="28"/>
          <w:szCs w:val="28"/>
          <w:lang w:val="vi-VN"/>
        </w:rPr>
        <w:t>Đối với hồ sơ đăng ký lưu hành thuốc cổ truyền có thay đổi nhỏ theo quy định tại Mục II.2 Phụ lục II ban hành kèm theo Thông tư này, cơ sở được thực hiện các nội dung thay đổi, bổ sung ngay sau ngày cơ quan tiếp nhận hồ sơ cấp cho cơ sở đăng ký Phiếu tiếp nhận</w:t>
      </w:r>
      <w:r w:rsidR="00986EFF" w:rsidRPr="00CC44DF">
        <w:rPr>
          <w:rFonts w:ascii="Times New Roman" w:eastAsia="Times New Roman" w:hAnsi="Times New Roman" w:cs="Times New Roman"/>
          <w:sz w:val="28"/>
          <w:szCs w:val="28"/>
          <w:lang w:val="it-IT"/>
        </w:rPr>
        <w:t xml:space="preserve">. </w:t>
      </w:r>
      <w:r w:rsidR="00986EFF" w:rsidRPr="007E3BF6">
        <w:rPr>
          <w:rFonts w:ascii="Times New Roman" w:eastAsia="Times New Roman" w:hAnsi="Times New Roman" w:cs="Times New Roman"/>
          <w:sz w:val="28"/>
          <w:szCs w:val="28"/>
          <w:lang w:val="vi-VN"/>
        </w:rPr>
        <w:t xml:space="preserve">Trong thời hạn </w:t>
      </w:r>
      <w:r w:rsidR="00986EFF" w:rsidRPr="00CC44DF">
        <w:rPr>
          <w:rFonts w:ascii="Times New Roman" w:eastAsia="Times New Roman" w:hAnsi="Times New Roman" w:cs="Times New Roman"/>
          <w:sz w:val="28"/>
          <w:szCs w:val="28"/>
          <w:lang w:val="it-IT"/>
        </w:rPr>
        <w:t>20</w:t>
      </w:r>
      <w:r w:rsidR="00986EFF" w:rsidRPr="007E3BF6">
        <w:rPr>
          <w:rFonts w:ascii="Times New Roman" w:eastAsia="Times New Roman" w:hAnsi="Times New Roman" w:cs="Times New Roman"/>
          <w:sz w:val="28"/>
          <w:szCs w:val="28"/>
          <w:lang w:val="vi-VN"/>
        </w:rPr>
        <w:t xml:space="preserve"> ngày kể từ ngày tiếp nhận đủ hồ sơ, Cục Quản lý </w:t>
      </w:r>
      <w:r w:rsidR="00986EFF" w:rsidRPr="00CC44DF">
        <w:rPr>
          <w:rFonts w:ascii="Times New Roman" w:eastAsia="Times New Roman" w:hAnsi="Times New Roman" w:cs="Times New Roman"/>
          <w:sz w:val="28"/>
          <w:szCs w:val="28"/>
          <w:lang w:val="it-IT"/>
        </w:rPr>
        <w:t>Y, Dược cổ truyền</w:t>
      </w:r>
      <w:r w:rsidR="00986EFF" w:rsidRPr="007E3BF6">
        <w:rPr>
          <w:rFonts w:ascii="Times New Roman" w:eastAsia="Times New Roman" w:hAnsi="Times New Roman" w:cs="Times New Roman"/>
          <w:sz w:val="28"/>
          <w:szCs w:val="28"/>
          <w:lang w:val="vi-VN"/>
        </w:rPr>
        <w:t xml:space="preserve"> thực hiện phân loại và công b</w:t>
      </w:r>
      <w:r w:rsidR="00986EFF" w:rsidRPr="00CC44DF">
        <w:rPr>
          <w:rFonts w:ascii="Times New Roman" w:eastAsia="Times New Roman" w:hAnsi="Times New Roman" w:cs="Times New Roman"/>
          <w:sz w:val="28"/>
          <w:szCs w:val="28"/>
          <w:lang w:val="it-IT"/>
        </w:rPr>
        <w:t>ố </w:t>
      </w:r>
      <w:r w:rsidR="00986EFF" w:rsidRPr="007E3BF6">
        <w:rPr>
          <w:rFonts w:ascii="Times New Roman" w:eastAsia="Times New Roman" w:hAnsi="Times New Roman" w:cs="Times New Roman"/>
          <w:sz w:val="28"/>
          <w:szCs w:val="28"/>
          <w:lang w:val="vi-VN"/>
        </w:rPr>
        <w:t>nội dung thay đ</w:t>
      </w:r>
      <w:r w:rsidR="00986EFF" w:rsidRPr="00CC44DF">
        <w:rPr>
          <w:rFonts w:ascii="Times New Roman" w:eastAsia="Times New Roman" w:hAnsi="Times New Roman" w:cs="Times New Roman"/>
          <w:sz w:val="28"/>
          <w:szCs w:val="28"/>
          <w:lang w:val="it-IT"/>
        </w:rPr>
        <w:t>ổ</w:t>
      </w:r>
      <w:r w:rsidR="00986EFF" w:rsidRPr="007E3BF6">
        <w:rPr>
          <w:rFonts w:ascii="Times New Roman" w:eastAsia="Times New Roman" w:hAnsi="Times New Roman" w:cs="Times New Roman"/>
          <w:sz w:val="28"/>
          <w:szCs w:val="28"/>
          <w:lang w:val="vi-VN"/>
        </w:rPr>
        <w:t xml:space="preserve">i nhỏ chỉ yêu cầu thông báo trên Trang thông tin điện tử của Cục Quản lý </w:t>
      </w:r>
      <w:r w:rsidR="00986EFF" w:rsidRPr="00CC44DF">
        <w:rPr>
          <w:rFonts w:ascii="Times New Roman" w:eastAsia="Times New Roman" w:hAnsi="Times New Roman" w:cs="Times New Roman"/>
          <w:sz w:val="28"/>
          <w:szCs w:val="28"/>
          <w:lang w:val="it-IT"/>
        </w:rPr>
        <w:t>Y, Dược cổ truyền</w:t>
      </w:r>
      <w:r w:rsidR="00986EFF" w:rsidRPr="007E3BF6">
        <w:rPr>
          <w:rFonts w:ascii="Times New Roman" w:eastAsia="Times New Roman" w:hAnsi="Times New Roman" w:cs="Times New Roman"/>
          <w:sz w:val="28"/>
          <w:szCs w:val="28"/>
          <w:lang w:val="vi-VN"/>
        </w:rPr>
        <w:t xml:space="preserve">. Trường hợp nội dung thay đổi, bổ sung không phù hợp với phân loại, Cục Quản lý </w:t>
      </w:r>
      <w:r w:rsidR="00986EFF" w:rsidRPr="00CC44DF">
        <w:rPr>
          <w:rFonts w:ascii="Times New Roman" w:eastAsia="Times New Roman" w:hAnsi="Times New Roman" w:cs="Times New Roman"/>
          <w:sz w:val="28"/>
          <w:szCs w:val="28"/>
          <w:lang w:val="vi-VN"/>
        </w:rPr>
        <w:t>Y, Dược cổ truyền</w:t>
      </w:r>
      <w:r w:rsidR="00986EFF" w:rsidRPr="007E3BF6">
        <w:rPr>
          <w:rFonts w:ascii="Times New Roman" w:eastAsia="Times New Roman" w:hAnsi="Times New Roman" w:cs="Times New Roman"/>
          <w:sz w:val="28"/>
          <w:szCs w:val="28"/>
          <w:lang w:val="vi-VN"/>
        </w:rPr>
        <w:t xml:space="preserve"> có văn bản thông báo.</w:t>
      </w:r>
    </w:p>
    <w:p w14:paraId="0BF3AA37" w14:textId="058A4150" w:rsidR="00467AF1" w:rsidRPr="00CC44DF" w:rsidRDefault="00467AF1" w:rsidP="00E8649B">
      <w:pPr>
        <w:shd w:val="clear" w:color="auto" w:fill="FFFFFF"/>
        <w:tabs>
          <w:tab w:val="left" w:pos="567"/>
        </w:tabs>
        <w:ind w:firstLine="567"/>
        <w:jc w:val="both"/>
        <w:rPr>
          <w:rFonts w:ascii="Times New Roman" w:eastAsia="Times New Roman" w:hAnsi="Times New Roman" w:cs="Times New Roman"/>
          <w:sz w:val="28"/>
          <w:szCs w:val="28"/>
          <w:lang w:val="vi-VN"/>
        </w:rPr>
      </w:pPr>
      <w:r w:rsidRPr="007E3BF6">
        <w:rPr>
          <w:rFonts w:ascii="Times New Roman" w:eastAsia="Times New Roman" w:hAnsi="Times New Roman" w:cs="Times New Roman"/>
          <w:sz w:val="28"/>
          <w:szCs w:val="28"/>
          <w:lang w:val="it-IT"/>
        </w:rPr>
        <w:t xml:space="preserve">4. Đối với các trường hợp thay đổi bổ sung </w:t>
      </w:r>
      <w:r w:rsidRPr="007E3BF6">
        <w:rPr>
          <w:rFonts w:ascii="Times New Roman" w:eastAsia="Times New Roman" w:hAnsi="Times New Roman" w:cs="Times New Roman"/>
          <w:sz w:val="28"/>
          <w:szCs w:val="28"/>
          <w:shd w:val="clear" w:color="auto" w:fill="FFFFFF"/>
          <w:lang w:val="vi-VN"/>
        </w:rPr>
        <w:t>chỉ định, liều dùng</w:t>
      </w:r>
      <w:r w:rsidR="00507677" w:rsidRPr="00CC44DF">
        <w:rPr>
          <w:rFonts w:ascii="Times New Roman" w:eastAsia="Times New Roman" w:hAnsi="Times New Roman" w:cs="Times New Roman"/>
          <w:sz w:val="28"/>
          <w:szCs w:val="28"/>
          <w:shd w:val="clear" w:color="auto" w:fill="FFFFFF"/>
          <w:lang w:val="vi-VN"/>
        </w:rPr>
        <w:t xml:space="preserve"> </w:t>
      </w:r>
      <w:r w:rsidRPr="00CC44DF">
        <w:rPr>
          <w:rFonts w:ascii="Times New Roman" w:eastAsia="Times New Roman" w:hAnsi="Times New Roman" w:cs="Times New Roman"/>
          <w:sz w:val="28"/>
          <w:szCs w:val="28"/>
          <w:shd w:val="clear" w:color="auto" w:fill="FFFFFF"/>
          <w:lang w:val="vi-VN"/>
        </w:rPr>
        <w:t>trong thời hạn 01 tháng kể từ ngày nhận đủ hồ sơ, cơ quan tiếp nhận hồ sơ có văn bản đồng ý hoặc không đồng ý với nội dung thay đổi, bổ sung giấy đăng ký lưu hành thuốc cổ truyền, cụ thể như sau:</w:t>
      </w:r>
    </w:p>
    <w:p w14:paraId="72491A1A" w14:textId="4E7C3BA6" w:rsidR="001D5CFB" w:rsidRPr="007E3BF6" w:rsidRDefault="001D5CFB" w:rsidP="001D5CFB">
      <w:pPr>
        <w:tabs>
          <w:tab w:val="left" w:pos="567"/>
        </w:tabs>
        <w:autoSpaceDE w:val="0"/>
        <w:autoSpaceDN w:val="0"/>
        <w:adjustRightInd w:val="0"/>
        <w:ind w:firstLine="709"/>
        <w:jc w:val="both"/>
        <w:rPr>
          <w:rFonts w:ascii="Times New Roman" w:eastAsia="Times New Roman" w:hAnsi="Times New Roman" w:cs="Times New Roman"/>
          <w:sz w:val="28"/>
          <w:szCs w:val="28"/>
          <w:lang w:val="vi-VN"/>
        </w:rPr>
      </w:pPr>
      <w:r w:rsidRPr="007E3BF6">
        <w:rPr>
          <w:rFonts w:ascii="Times New Roman" w:eastAsia="Times New Roman" w:hAnsi="Times New Roman" w:cs="Times New Roman"/>
          <w:sz w:val="28"/>
          <w:szCs w:val="28"/>
          <w:lang w:val="vi-VN"/>
        </w:rPr>
        <w:t xml:space="preserve">a) Trong vòng </w:t>
      </w:r>
      <w:r w:rsidRPr="00CC44DF">
        <w:rPr>
          <w:rFonts w:ascii="Times New Roman" w:eastAsia="Times New Roman" w:hAnsi="Times New Roman" w:cs="Times New Roman"/>
          <w:sz w:val="28"/>
          <w:szCs w:val="28"/>
          <w:lang w:val="vi-VN"/>
        </w:rPr>
        <w:t>01</w:t>
      </w:r>
      <w:r w:rsidRPr="007E3BF6">
        <w:rPr>
          <w:rFonts w:ascii="Times New Roman" w:eastAsia="Times New Roman" w:hAnsi="Times New Roman" w:cs="Times New Roman"/>
          <w:sz w:val="28"/>
          <w:szCs w:val="28"/>
          <w:lang w:val="vi-VN"/>
        </w:rPr>
        <w:t xml:space="preserve"> ngày kể từ ngày nhận đủ hồ sơ, Cục Quản lý Y, Dược cổ truyền</w:t>
      </w:r>
      <w:r w:rsidRPr="00CC44DF">
        <w:rPr>
          <w:rFonts w:ascii="Times New Roman" w:eastAsia="Times New Roman" w:hAnsi="Times New Roman" w:cs="Times New Roman"/>
          <w:sz w:val="28"/>
          <w:szCs w:val="28"/>
          <w:lang w:val="vi-VN"/>
        </w:rPr>
        <w:t xml:space="preserve"> tiến hành rà soát, phân loại và gửi hồ sơ đến </w:t>
      </w:r>
      <w:r w:rsidRPr="007E3BF6">
        <w:rPr>
          <w:rFonts w:ascii="Times New Roman" w:eastAsia="Times New Roman" w:hAnsi="Times New Roman" w:cs="Times New Roman"/>
          <w:sz w:val="28"/>
          <w:szCs w:val="28"/>
          <w:lang w:val="vi-VN"/>
        </w:rPr>
        <w:t xml:space="preserve">các chuyên gia thẩm </w:t>
      </w:r>
      <w:r w:rsidRPr="007E3BF6">
        <w:rPr>
          <w:rFonts w:ascii="Times New Roman" w:eastAsia="Times New Roman" w:hAnsi="Times New Roman" w:cs="Times New Roman"/>
          <w:sz w:val="28"/>
          <w:szCs w:val="28"/>
          <w:lang w:val="vi-VN"/>
        </w:rPr>
        <w:lastRenderedPageBreak/>
        <w:t>định hoặc các đơn vị do Bộ trưởng Bộ Y tế quyết định (sau đây viết tắt là chuyên gia thẩm định) để tổ chức xem xét,</w:t>
      </w:r>
      <w:r w:rsidRPr="00CC44DF">
        <w:rPr>
          <w:rFonts w:ascii="Times New Roman" w:eastAsia="Times New Roman" w:hAnsi="Times New Roman" w:cs="Times New Roman"/>
          <w:sz w:val="28"/>
          <w:szCs w:val="28"/>
          <w:lang w:val="vi-VN"/>
        </w:rPr>
        <w:t xml:space="preserve"> </w:t>
      </w:r>
      <w:r w:rsidRPr="007E3BF6">
        <w:rPr>
          <w:rFonts w:ascii="Times New Roman" w:eastAsia="Times New Roman" w:hAnsi="Times New Roman" w:cs="Times New Roman"/>
          <w:sz w:val="28"/>
          <w:szCs w:val="28"/>
          <w:lang w:val="vi-VN"/>
        </w:rPr>
        <w:t>cho ý kiến trên cơ sở danh sách chuyên gia thẩm định được Cục Quản lý Y</w:t>
      </w:r>
      <w:r w:rsidRPr="00CC44DF">
        <w:rPr>
          <w:rFonts w:ascii="Times New Roman" w:eastAsia="Times New Roman" w:hAnsi="Times New Roman" w:cs="Times New Roman"/>
          <w:sz w:val="28"/>
          <w:szCs w:val="28"/>
          <w:lang w:val="vi-VN"/>
        </w:rPr>
        <w:t>,</w:t>
      </w:r>
      <w:r w:rsidRPr="007E3BF6">
        <w:rPr>
          <w:rFonts w:ascii="Times New Roman" w:eastAsia="Times New Roman" w:hAnsi="Times New Roman" w:cs="Times New Roman"/>
          <w:sz w:val="28"/>
          <w:szCs w:val="28"/>
          <w:lang w:val="vi-VN"/>
        </w:rPr>
        <w:t xml:space="preserve"> Dược cổ truyền hoặc các đơn vị thẩm định thành lập, phê duyệt;</w:t>
      </w:r>
    </w:p>
    <w:p w14:paraId="797B4A02" w14:textId="0D8E268E" w:rsidR="001D5CFB" w:rsidRPr="007E3BF6" w:rsidRDefault="001D5CFB" w:rsidP="001D5CFB">
      <w:pPr>
        <w:pStyle w:val="BodyTextIndent"/>
        <w:shd w:val="clear" w:color="auto" w:fill="FFFFFF"/>
        <w:tabs>
          <w:tab w:val="left" w:pos="567"/>
        </w:tabs>
        <w:spacing w:after="0"/>
        <w:ind w:left="0" w:firstLine="709"/>
        <w:jc w:val="both"/>
        <w:rPr>
          <w:rFonts w:ascii="Times New Roman" w:hAnsi="Times New Roman"/>
          <w:lang w:val="it-IT"/>
        </w:rPr>
      </w:pPr>
      <w:r w:rsidRPr="007E3BF6">
        <w:rPr>
          <w:rFonts w:ascii="Times New Roman" w:hAnsi="Times New Roman"/>
          <w:lang w:val="it-IT"/>
        </w:rPr>
        <w:t>b) Trong thời hạn 10 ngày kể từ ngày nhận được hồ sơ từ Cục Quản lý Y, Dược cổ truyền, các chuyên gia thẩm định hoặc các đơn vị thẩm định phải hoàn thành biên bản thẩm định và gửi Cục Quản lý Y, Dược cổ truyền tổng hợp, kết luận biên bản thẩm định;</w:t>
      </w:r>
    </w:p>
    <w:p w14:paraId="09D33022" w14:textId="77777777" w:rsidR="001D5CFB" w:rsidRPr="007E3BF6" w:rsidRDefault="001D5CFB" w:rsidP="001D5CFB">
      <w:pPr>
        <w:pStyle w:val="BodyTextIndent"/>
        <w:shd w:val="clear" w:color="auto" w:fill="FFFFFF"/>
        <w:tabs>
          <w:tab w:val="left" w:pos="567"/>
        </w:tabs>
        <w:spacing w:after="0"/>
        <w:ind w:left="0" w:firstLine="709"/>
        <w:jc w:val="both"/>
        <w:rPr>
          <w:rFonts w:ascii="Times New Roman" w:hAnsi="Times New Roman"/>
          <w:lang w:val="it-IT"/>
        </w:rPr>
      </w:pPr>
      <w:r w:rsidRPr="007E3BF6">
        <w:rPr>
          <w:rFonts w:ascii="Times New Roman" w:hAnsi="Times New Roman"/>
          <w:lang w:val="it-IT"/>
        </w:rPr>
        <w:t>c) Sau khi nhận được biên bản thẩm định:</w:t>
      </w:r>
    </w:p>
    <w:p w14:paraId="05EA3024" w14:textId="08D994C4" w:rsidR="001D5CFB" w:rsidRPr="007E3BF6" w:rsidRDefault="001D5CFB" w:rsidP="007E3BF6">
      <w:pPr>
        <w:pStyle w:val="BodyTextIndent"/>
        <w:shd w:val="clear" w:color="auto" w:fill="FFFFFF"/>
        <w:tabs>
          <w:tab w:val="left" w:pos="567"/>
        </w:tabs>
        <w:spacing w:after="0"/>
        <w:ind w:left="0" w:firstLine="709"/>
        <w:jc w:val="both"/>
        <w:rPr>
          <w:rFonts w:ascii="Times New Roman" w:hAnsi="Times New Roman"/>
          <w:lang w:val="it-IT"/>
        </w:rPr>
      </w:pPr>
      <w:r w:rsidRPr="007E3BF6">
        <w:rPr>
          <w:rFonts w:ascii="Times New Roman" w:hAnsi="Times New Roman"/>
          <w:lang w:val="it-IT"/>
        </w:rPr>
        <w:t>- Trong vòng 02 ngày, Cục Quản lý Y, Dược cổ truyền có văn bản đối với trường hợp hồ sơ cần sửa đổi bổ sung hoặc không đạt và nêu rõ lý do;</w:t>
      </w:r>
    </w:p>
    <w:p w14:paraId="044599DE" w14:textId="38ADDE0A" w:rsidR="001D5CFB" w:rsidRPr="007E3BF6" w:rsidRDefault="001D5CFB" w:rsidP="001D5CFB">
      <w:pPr>
        <w:pStyle w:val="BodyTextIndent"/>
        <w:shd w:val="clear" w:color="auto" w:fill="FFFFFF"/>
        <w:tabs>
          <w:tab w:val="left" w:pos="567"/>
        </w:tabs>
        <w:spacing w:after="0"/>
        <w:ind w:left="0" w:firstLine="709"/>
        <w:jc w:val="both"/>
        <w:rPr>
          <w:rFonts w:ascii="Times New Roman" w:hAnsi="Times New Roman"/>
          <w:lang w:val="it-IT"/>
        </w:rPr>
      </w:pPr>
      <w:r w:rsidRPr="007E3BF6">
        <w:rPr>
          <w:rFonts w:ascii="Times New Roman" w:hAnsi="Times New Roman"/>
          <w:lang w:val="it-IT"/>
        </w:rPr>
        <w:t xml:space="preserve"> - Trong vòng 05 ngày, Cục Quản lý Y, Dược cổ truyền chuyển Văn phòng </w:t>
      </w:r>
      <w:r w:rsidRPr="00CC44DF">
        <w:rPr>
          <w:rFonts w:ascii="Times New Roman" w:hAnsi="Times New Roman"/>
          <w:bCs/>
          <w:lang w:val="it-IT"/>
        </w:rPr>
        <w:t>Hội đồng tư vấn cấp giấy đăng ký lưu hành thuốc, nguyên liệu làm thuốc</w:t>
      </w:r>
      <w:r w:rsidRPr="007E3BF6">
        <w:rPr>
          <w:rFonts w:ascii="Times New Roman" w:hAnsi="Times New Roman"/>
          <w:lang w:val="it-IT"/>
        </w:rPr>
        <w:t xml:space="preserve"> để tổ chức họp </w:t>
      </w:r>
      <w:r w:rsidRPr="00CC44DF">
        <w:rPr>
          <w:rFonts w:ascii="Times New Roman" w:hAnsi="Times New Roman"/>
          <w:bCs/>
          <w:lang w:val="it-IT"/>
        </w:rPr>
        <w:t>Hội đồng tư vấn cấp giấy đăng ký lưu hành thuốc, nguyên liệu làm thuốc đối với hồ sơ thẩm định đạt hoặc hồ sơ cần xin ý kiến;</w:t>
      </w:r>
    </w:p>
    <w:p w14:paraId="7D2C8361" w14:textId="10167504" w:rsidR="001D5CFB" w:rsidRPr="00CC44DF" w:rsidRDefault="001D5CFB" w:rsidP="001D5CFB">
      <w:pPr>
        <w:pStyle w:val="BodyTextIndent"/>
        <w:shd w:val="clear" w:color="auto" w:fill="FFFFFF"/>
        <w:tabs>
          <w:tab w:val="left" w:pos="567"/>
        </w:tabs>
        <w:spacing w:after="0"/>
        <w:ind w:left="0" w:firstLine="709"/>
        <w:jc w:val="both"/>
        <w:rPr>
          <w:rFonts w:ascii="Times New Roman" w:hAnsi="Times New Roman"/>
          <w:bCs/>
          <w:spacing w:val="-2"/>
          <w:lang w:val="it-IT"/>
        </w:rPr>
      </w:pPr>
      <w:r w:rsidRPr="007E3BF6">
        <w:rPr>
          <w:rFonts w:ascii="Times New Roman" w:hAnsi="Times New Roman"/>
          <w:spacing w:val="-2"/>
          <w:lang w:val="it-IT"/>
        </w:rPr>
        <w:t xml:space="preserve">d) Trong thời hạn tối đa 05 ngày làm việc kể từ ngày nhận được tài liệu từ Cục Quản lý Y, Dược cổ truyền, Văn phòng </w:t>
      </w:r>
      <w:r w:rsidRPr="00CC44DF">
        <w:rPr>
          <w:rFonts w:ascii="Times New Roman" w:hAnsi="Times New Roman"/>
          <w:bCs/>
          <w:spacing w:val="-2"/>
          <w:lang w:val="it-IT"/>
        </w:rPr>
        <w:t>Hội đồng tư vấn cấp giấy đăng ký lưu hành thuốc, nguyên liệu làm thuốc</w:t>
      </w:r>
      <w:r w:rsidRPr="007E3BF6">
        <w:rPr>
          <w:rFonts w:ascii="Times New Roman" w:hAnsi="Times New Roman"/>
          <w:spacing w:val="-2"/>
          <w:lang w:val="it-IT"/>
        </w:rPr>
        <w:t xml:space="preserve"> tổ chức họp </w:t>
      </w:r>
      <w:r w:rsidRPr="00CC44DF">
        <w:rPr>
          <w:rFonts w:ascii="Times New Roman" w:hAnsi="Times New Roman"/>
          <w:bCs/>
          <w:spacing w:val="-2"/>
          <w:lang w:val="it-IT"/>
        </w:rPr>
        <w:t>Hội đồng tư vấn cấp giấy đăng ký lưu hành thuốc, nguyên liệu làm thuốc.</w:t>
      </w:r>
    </w:p>
    <w:p w14:paraId="2FB9271C" w14:textId="76745824" w:rsidR="001D5CFB" w:rsidRPr="007E3BF6" w:rsidRDefault="001D5CFB" w:rsidP="001D5CFB">
      <w:pPr>
        <w:pStyle w:val="BodyTextIndent"/>
        <w:shd w:val="clear" w:color="auto" w:fill="FFFFFF"/>
        <w:tabs>
          <w:tab w:val="left" w:pos="567"/>
        </w:tabs>
        <w:spacing w:after="0"/>
        <w:ind w:left="0" w:firstLine="709"/>
        <w:jc w:val="both"/>
        <w:rPr>
          <w:rFonts w:ascii="Times New Roman" w:hAnsi="Times New Roman"/>
          <w:spacing w:val="-2"/>
          <w:lang w:val="it-IT"/>
        </w:rPr>
      </w:pPr>
      <w:r w:rsidRPr="00CC44DF">
        <w:rPr>
          <w:rFonts w:ascii="Times New Roman" w:hAnsi="Times New Roman"/>
          <w:bCs/>
          <w:spacing w:val="-2"/>
          <w:lang w:val="it-IT"/>
        </w:rPr>
        <w:t>đ)</w:t>
      </w:r>
      <w:r w:rsidRPr="007E3BF6">
        <w:rPr>
          <w:rFonts w:ascii="Times New Roman" w:hAnsi="Times New Roman"/>
          <w:spacing w:val="-2"/>
          <w:lang w:val="it-IT"/>
        </w:rPr>
        <w:t xml:space="preserve"> Trong thời hạn tối đa 03 ngày kể từ ngày họp </w:t>
      </w:r>
      <w:r w:rsidRPr="00CC44DF">
        <w:rPr>
          <w:rFonts w:ascii="Times New Roman" w:hAnsi="Times New Roman"/>
          <w:bCs/>
          <w:spacing w:val="-2"/>
          <w:lang w:val="it-IT"/>
        </w:rPr>
        <w:t xml:space="preserve">Hội đồng tư vấn cấp giấy đăng ký lưu hành thuốc, nguyên liệu làm thuốc, </w:t>
      </w:r>
      <w:r w:rsidRPr="007E3BF6">
        <w:rPr>
          <w:rFonts w:ascii="Times New Roman" w:hAnsi="Times New Roman"/>
          <w:spacing w:val="-2"/>
          <w:lang w:val="it-IT"/>
        </w:rPr>
        <w:t xml:space="preserve">Văn phòng </w:t>
      </w:r>
      <w:r w:rsidRPr="00CC44DF">
        <w:rPr>
          <w:rFonts w:ascii="Times New Roman" w:hAnsi="Times New Roman"/>
          <w:bCs/>
          <w:spacing w:val="-2"/>
          <w:lang w:val="it-IT"/>
        </w:rPr>
        <w:t>Hội đồng tư vấn cấp giấy đăng ký lưu hành thuốc, nguyên liệu làm thuốc hoàn thiện và gửi biên bản về Cục Quản lý Y, Dược cổ truyền;</w:t>
      </w:r>
    </w:p>
    <w:p w14:paraId="2E871039" w14:textId="47C4B2A5" w:rsidR="001D5CFB" w:rsidRPr="00CC44DF" w:rsidRDefault="001D5CFB" w:rsidP="000C03CC">
      <w:pPr>
        <w:pStyle w:val="BodyTextIndent"/>
        <w:shd w:val="clear" w:color="auto" w:fill="FFFFFF"/>
        <w:tabs>
          <w:tab w:val="left" w:pos="567"/>
        </w:tabs>
        <w:spacing w:after="0"/>
        <w:ind w:left="0" w:firstLine="709"/>
        <w:jc w:val="both"/>
        <w:rPr>
          <w:rFonts w:ascii="Times New Roman" w:hAnsi="Times New Roman"/>
          <w:lang w:val="it-IT"/>
        </w:rPr>
      </w:pPr>
      <w:r w:rsidRPr="007E3BF6">
        <w:rPr>
          <w:rFonts w:ascii="Times New Roman" w:hAnsi="Times New Roman"/>
          <w:lang w:val="it-IT"/>
        </w:rPr>
        <w:t>e)</w:t>
      </w:r>
      <w:r w:rsidRPr="007E3BF6">
        <w:rPr>
          <w:rFonts w:ascii="Times New Roman" w:hAnsi="Times New Roman"/>
          <w:lang w:val="vi-VN"/>
        </w:rPr>
        <w:t xml:space="preserve"> Trong vòng </w:t>
      </w:r>
      <w:r w:rsidRPr="007E3BF6">
        <w:rPr>
          <w:rFonts w:ascii="Times New Roman" w:hAnsi="Times New Roman"/>
          <w:lang w:val="it-IT"/>
        </w:rPr>
        <w:t>02</w:t>
      </w:r>
      <w:r w:rsidRPr="007E3BF6">
        <w:rPr>
          <w:rFonts w:ascii="Times New Roman" w:hAnsi="Times New Roman"/>
          <w:lang w:val="vi-VN"/>
        </w:rPr>
        <w:t xml:space="preserve"> ngày kể từ ngày </w:t>
      </w:r>
      <w:r w:rsidRPr="007E3BF6">
        <w:rPr>
          <w:rFonts w:ascii="Times New Roman" w:hAnsi="Times New Roman"/>
          <w:lang w:val="it-IT"/>
        </w:rPr>
        <w:t xml:space="preserve">nhận được biên bản họp </w:t>
      </w:r>
      <w:r w:rsidRPr="00CC44DF">
        <w:rPr>
          <w:rFonts w:ascii="Times New Roman" w:hAnsi="Times New Roman"/>
          <w:bCs/>
          <w:lang w:val="it-IT"/>
        </w:rPr>
        <w:t>Hội đồng tư vấn cấp giấy đăng ký lưu hành thuốc, nguyên liệu làm thuốc</w:t>
      </w:r>
      <w:r w:rsidRPr="007E3BF6">
        <w:rPr>
          <w:rFonts w:ascii="Times New Roman" w:hAnsi="Times New Roman"/>
          <w:lang w:val="vi-VN"/>
        </w:rPr>
        <w:t xml:space="preserve">, Cục Quản lý Y, </w:t>
      </w:r>
      <w:r w:rsidRPr="007E3BF6">
        <w:rPr>
          <w:rFonts w:ascii="Times New Roman" w:hAnsi="Times New Roman"/>
          <w:lang w:val="it-IT"/>
        </w:rPr>
        <w:t>D</w:t>
      </w:r>
      <w:r w:rsidRPr="007E3BF6">
        <w:rPr>
          <w:rFonts w:ascii="Times New Roman" w:hAnsi="Times New Roman"/>
          <w:lang w:val="vi-VN"/>
        </w:rPr>
        <w:t xml:space="preserve">ược cổ truyền </w:t>
      </w:r>
      <w:r w:rsidR="000C03CC" w:rsidRPr="00CC44DF">
        <w:rPr>
          <w:rFonts w:ascii="Times New Roman" w:hAnsi="Times New Roman"/>
          <w:lang w:val="it-IT"/>
        </w:rPr>
        <w:t xml:space="preserve">phê duyệt nội dung thay đổi, bổ sung giấy đăng ký lưu hành đối với hồ sơ đạt yêu cầu; </w:t>
      </w:r>
      <w:r w:rsidRPr="007E3BF6">
        <w:rPr>
          <w:rFonts w:ascii="Times New Roman" w:hAnsi="Times New Roman"/>
          <w:lang w:val="it-IT"/>
        </w:rPr>
        <w:t xml:space="preserve">có </w:t>
      </w:r>
      <w:r w:rsidRPr="00CC44DF">
        <w:rPr>
          <w:rFonts w:ascii="Times New Roman" w:hAnsi="Times New Roman"/>
          <w:lang w:val="it-IT"/>
        </w:rPr>
        <w:t>văn bản trả lời đối với hồ sơ thẩm định chưa đạt, không đạt và nêu rõ lý do.</w:t>
      </w:r>
    </w:p>
    <w:p w14:paraId="4F5AC431" w14:textId="37EABAA0" w:rsidR="00467AF1" w:rsidRPr="00CC44DF" w:rsidRDefault="00467AF1" w:rsidP="001D5CFB">
      <w:pPr>
        <w:tabs>
          <w:tab w:val="left" w:pos="567"/>
        </w:tabs>
        <w:autoSpaceDE w:val="0"/>
        <w:autoSpaceDN w:val="0"/>
        <w:adjustRightInd w:val="0"/>
        <w:ind w:firstLine="709"/>
        <w:jc w:val="both"/>
        <w:rPr>
          <w:rFonts w:ascii="Times New Roman" w:eastAsia="Times New Roman" w:hAnsi="Times New Roman" w:cs="Times New Roman"/>
          <w:sz w:val="28"/>
          <w:szCs w:val="28"/>
          <w:shd w:val="clear" w:color="auto" w:fill="FFFFFF"/>
          <w:lang w:val="it-IT"/>
        </w:rPr>
      </w:pPr>
      <w:r w:rsidRPr="007E3BF6">
        <w:rPr>
          <w:rFonts w:ascii="Times New Roman" w:eastAsia="Times New Roman" w:hAnsi="Times New Roman" w:cs="Times New Roman"/>
          <w:sz w:val="28"/>
          <w:szCs w:val="28"/>
          <w:lang w:val="it-IT"/>
        </w:rPr>
        <w:t xml:space="preserve">5. Đối với các trường hợp thay đổi bổ sung </w:t>
      </w:r>
      <w:r w:rsidRPr="00CC44DF">
        <w:rPr>
          <w:rFonts w:ascii="Times New Roman" w:eastAsia="Times New Roman" w:hAnsi="Times New Roman" w:cs="Times New Roman"/>
          <w:sz w:val="28"/>
          <w:szCs w:val="28"/>
          <w:shd w:val="clear" w:color="auto" w:fill="FFFFFF"/>
          <w:lang w:val="it-IT"/>
        </w:rPr>
        <w:t>không thuộc trường hợp tại khoản 3 và khoản 4 Điều này, trong thời hạn 01 tháng kể từ ngày nhận đủ hồ sơ, cơ quan tiếp nhận hồ sơ có văn bản đồng ý hoặc không đồng ý với nội dung thay đổi, bổ sung giấy đăng ký lưu hành thuốc cổ truyền, cụ thể như sau:</w:t>
      </w:r>
    </w:p>
    <w:p w14:paraId="5D756B20" w14:textId="77777777" w:rsidR="00564D83" w:rsidRPr="007E3BF6" w:rsidRDefault="00564D83" w:rsidP="00564D83">
      <w:pPr>
        <w:tabs>
          <w:tab w:val="left" w:pos="567"/>
        </w:tabs>
        <w:autoSpaceDE w:val="0"/>
        <w:autoSpaceDN w:val="0"/>
        <w:adjustRightInd w:val="0"/>
        <w:ind w:firstLine="709"/>
        <w:jc w:val="both"/>
        <w:rPr>
          <w:rFonts w:ascii="Times New Roman" w:eastAsia="Times New Roman" w:hAnsi="Times New Roman" w:cs="Times New Roman"/>
          <w:sz w:val="28"/>
          <w:szCs w:val="28"/>
          <w:lang w:val="vi-VN"/>
        </w:rPr>
      </w:pPr>
      <w:r w:rsidRPr="007E3BF6">
        <w:rPr>
          <w:rFonts w:ascii="Times New Roman" w:eastAsia="Times New Roman" w:hAnsi="Times New Roman" w:cs="Times New Roman"/>
          <w:sz w:val="28"/>
          <w:szCs w:val="28"/>
          <w:lang w:val="vi-VN"/>
        </w:rPr>
        <w:t xml:space="preserve">a) Trong vòng </w:t>
      </w:r>
      <w:r w:rsidRPr="00CC44DF">
        <w:rPr>
          <w:rFonts w:ascii="Times New Roman" w:eastAsia="Times New Roman" w:hAnsi="Times New Roman" w:cs="Times New Roman"/>
          <w:sz w:val="28"/>
          <w:szCs w:val="28"/>
          <w:lang w:val="it-IT"/>
        </w:rPr>
        <w:t>01</w:t>
      </w:r>
      <w:r w:rsidRPr="007E3BF6">
        <w:rPr>
          <w:rFonts w:ascii="Times New Roman" w:eastAsia="Times New Roman" w:hAnsi="Times New Roman" w:cs="Times New Roman"/>
          <w:sz w:val="28"/>
          <w:szCs w:val="28"/>
          <w:lang w:val="vi-VN"/>
        </w:rPr>
        <w:t xml:space="preserve"> ngày kể từ ngày nhận đủ hồ sơ, Cục Quản lý Y, Dược cổ truyền</w:t>
      </w:r>
      <w:r w:rsidRPr="00CC44DF">
        <w:rPr>
          <w:rFonts w:ascii="Times New Roman" w:eastAsia="Times New Roman" w:hAnsi="Times New Roman" w:cs="Times New Roman"/>
          <w:sz w:val="28"/>
          <w:szCs w:val="28"/>
          <w:lang w:val="it-IT"/>
        </w:rPr>
        <w:t xml:space="preserve"> tiến hành rà soát, phân loại và gửi hồ sơ đến </w:t>
      </w:r>
      <w:r w:rsidRPr="007E3BF6">
        <w:rPr>
          <w:rFonts w:ascii="Times New Roman" w:eastAsia="Times New Roman" w:hAnsi="Times New Roman" w:cs="Times New Roman"/>
          <w:sz w:val="28"/>
          <w:szCs w:val="28"/>
          <w:lang w:val="vi-VN"/>
        </w:rPr>
        <w:t>các chuyên gia thẩm định hoặc các đơn vị do Bộ trưởng Bộ Y tế quyết định (sau đây viết tắt là chuyên gia thẩm định) để tổ chức xem xét,</w:t>
      </w:r>
      <w:r w:rsidRPr="00CC44DF">
        <w:rPr>
          <w:rFonts w:ascii="Times New Roman" w:eastAsia="Times New Roman" w:hAnsi="Times New Roman" w:cs="Times New Roman"/>
          <w:sz w:val="28"/>
          <w:szCs w:val="28"/>
          <w:lang w:val="it-IT"/>
        </w:rPr>
        <w:t xml:space="preserve"> </w:t>
      </w:r>
      <w:r w:rsidRPr="007E3BF6">
        <w:rPr>
          <w:rFonts w:ascii="Times New Roman" w:eastAsia="Times New Roman" w:hAnsi="Times New Roman" w:cs="Times New Roman"/>
          <w:sz w:val="28"/>
          <w:szCs w:val="28"/>
          <w:lang w:val="vi-VN"/>
        </w:rPr>
        <w:t>cho ý kiến trên cơ sở danh sách chuyên gia thẩm định được Cục Quản lý Y</w:t>
      </w:r>
      <w:r w:rsidRPr="00CC44DF">
        <w:rPr>
          <w:rFonts w:ascii="Times New Roman" w:eastAsia="Times New Roman" w:hAnsi="Times New Roman" w:cs="Times New Roman"/>
          <w:sz w:val="28"/>
          <w:szCs w:val="28"/>
          <w:lang w:val="it-IT"/>
        </w:rPr>
        <w:t>,</w:t>
      </w:r>
      <w:r w:rsidRPr="007E3BF6">
        <w:rPr>
          <w:rFonts w:ascii="Times New Roman" w:eastAsia="Times New Roman" w:hAnsi="Times New Roman" w:cs="Times New Roman"/>
          <w:sz w:val="28"/>
          <w:szCs w:val="28"/>
          <w:lang w:val="vi-VN"/>
        </w:rPr>
        <w:t xml:space="preserve"> Dược cổ truyền hoặc các đơn vị thẩm định thành lập, phê duyệt;</w:t>
      </w:r>
    </w:p>
    <w:p w14:paraId="7C9B9672" w14:textId="14C13026" w:rsidR="00564D83" w:rsidRPr="007E3BF6" w:rsidRDefault="00564D83" w:rsidP="00564D83">
      <w:pPr>
        <w:pStyle w:val="BodyTextIndent"/>
        <w:shd w:val="clear" w:color="auto" w:fill="FFFFFF"/>
        <w:tabs>
          <w:tab w:val="left" w:pos="567"/>
        </w:tabs>
        <w:spacing w:after="0"/>
        <w:ind w:left="0" w:firstLine="709"/>
        <w:jc w:val="both"/>
        <w:rPr>
          <w:rFonts w:ascii="Times New Roman" w:hAnsi="Times New Roman"/>
          <w:lang w:val="it-IT"/>
        </w:rPr>
      </w:pPr>
      <w:r w:rsidRPr="007E3BF6">
        <w:rPr>
          <w:rFonts w:ascii="Times New Roman" w:hAnsi="Times New Roman"/>
          <w:lang w:val="it-IT"/>
        </w:rPr>
        <w:t>b) Trong thời hạn</w:t>
      </w:r>
      <w:r w:rsidR="000C03CC" w:rsidRPr="007E3BF6">
        <w:rPr>
          <w:rFonts w:ascii="Times New Roman" w:hAnsi="Times New Roman"/>
          <w:lang w:val="it-IT"/>
        </w:rPr>
        <w:t xml:space="preserve"> 15</w:t>
      </w:r>
      <w:r w:rsidRPr="007E3BF6">
        <w:rPr>
          <w:rFonts w:ascii="Times New Roman" w:hAnsi="Times New Roman"/>
          <w:lang w:val="it-IT"/>
        </w:rPr>
        <w:t xml:space="preserve"> ngày kể từ ngày nhận được hồ sơ từ Cục Quản lý Y, Dược cổ truyền, các chuyên gia thẩm định hoặc các đơn vị thẩm định phải hoàn thành biên bản thẩm định và gửi Cục Quản lý Y, Dược cổ truyền tổng hợp, kết luận biên bản thẩm định;</w:t>
      </w:r>
    </w:p>
    <w:p w14:paraId="4FD05284" w14:textId="1C2FC1B8" w:rsidR="00564D83" w:rsidRPr="00CC44DF" w:rsidRDefault="00564D83" w:rsidP="00564D83">
      <w:pPr>
        <w:pStyle w:val="BodyTextIndent"/>
        <w:shd w:val="clear" w:color="auto" w:fill="FFFFFF"/>
        <w:tabs>
          <w:tab w:val="left" w:pos="567"/>
        </w:tabs>
        <w:spacing w:after="0"/>
        <w:ind w:left="0" w:firstLine="709"/>
        <w:jc w:val="both"/>
        <w:rPr>
          <w:rFonts w:ascii="Times New Roman" w:hAnsi="Times New Roman"/>
          <w:lang w:val="it-IT"/>
        </w:rPr>
      </w:pPr>
      <w:r w:rsidRPr="007E3BF6">
        <w:rPr>
          <w:rFonts w:ascii="Times New Roman" w:hAnsi="Times New Roman"/>
          <w:lang w:val="it-IT"/>
        </w:rPr>
        <w:t>c) T</w:t>
      </w:r>
      <w:r w:rsidRPr="007E3BF6">
        <w:rPr>
          <w:rFonts w:ascii="Times New Roman" w:hAnsi="Times New Roman"/>
          <w:lang w:val="vi-VN"/>
        </w:rPr>
        <w:t xml:space="preserve">rong vòng </w:t>
      </w:r>
      <w:r w:rsidRPr="007E3BF6">
        <w:rPr>
          <w:rFonts w:ascii="Times New Roman" w:hAnsi="Times New Roman"/>
          <w:lang w:val="it-IT"/>
        </w:rPr>
        <w:t>02</w:t>
      </w:r>
      <w:r w:rsidRPr="007E3BF6">
        <w:rPr>
          <w:rFonts w:ascii="Times New Roman" w:hAnsi="Times New Roman"/>
          <w:lang w:val="vi-VN"/>
        </w:rPr>
        <w:t xml:space="preserve"> ngày kể từ ngày </w:t>
      </w:r>
      <w:r w:rsidRPr="007E3BF6">
        <w:rPr>
          <w:rFonts w:ascii="Times New Roman" w:hAnsi="Times New Roman"/>
          <w:lang w:val="it-IT"/>
        </w:rPr>
        <w:t>nhận được biên bản thẩm định</w:t>
      </w:r>
      <w:r w:rsidRPr="007E3BF6">
        <w:rPr>
          <w:rFonts w:ascii="Times New Roman" w:hAnsi="Times New Roman"/>
          <w:lang w:val="vi-VN"/>
        </w:rPr>
        <w:t xml:space="preserve">, </w:t>
      </w:r>
      <w:r w:rsidR="007F2093" w:rsidRPr="007E3BF6">
        <w:rPr>
          <w:rFonts w:ascii="Times New Roman" w:hAnsi="Times New Roman"/>
          <w:lang w:val="vi-VN"/>
        </w:rPr>
        <w:t xml:space="preserve">Cục Quản lý Y, </w:t>
      </w:r>
      <w:r w:rsidR="007F2093" w:rsidRPr="007E3BF6">
        <w:rPr>
          <w:rFonts w:ascii="Times New Roman" w:hAnsi="Times New Roman"/>
          <w:lang w:val="it-IT"/>
        </w:rPr>
        <w:t>D</w:t>
      </w:r>
      <w:r w:rsidR="007F2093" w:rsidRPr="007E3BF6">
        <w:rPr>
          <w:rFonts w:ascii="Times New Roman" w:hAnsi="Times New Roman"/>
          <w:lang w:val="vi-VN"/>
        </w:rPr>
        <w:t xml:space="preserve">ược cổ truyền </w:t>
      </w:r>
      <w:r w:rsidR="007F2093" w:rsidRPr="00CC44DF">
        <w:rPr>
          <w:rFonts w:ascii="Times New Roman" w:hAnsi="Times New Roman"/>
          <w:lang w:val="it-IT"/>
        </w:rPr>
        <w:t xml:space="preserve">phê duyệt nội dung thay đổi, bổ sung giấy đăng ký lưu hành đối với hồ sơ đạt yêu cầu; </w:t>
      </w:r>
      <w:r w:rsidR="007F2093" w:rsidRPr="007E3BF6">
        <w:rPr>
          <w:rFonts w:ascii="Times New Roman" w:hAnsi="Times New Roman"/>
          <w:lang w:val="it-IT"/>
        </w:rPr>
        <w:t xml:space="preserve">có </w:t>
      </w:r>
      <w:r w:rsidR="007F2093" w:rsidRPr="00CC44DF">
        <w:rPr>
          <w:rFonts w:ascii="Times New Roman" w:hAnsi="Times New Roman"/>
          <w:lang w:val="it-IT"/>
        </w:rPr>
        <w:t>văn bản trả lời đối với hồ sơ thẩm định chưa đạt, không đạt và nêu rõ lý do.</w:t>
      </w:r>
    </w:p>
    <w:p w14:paraId="3569EBE5" w14:textId="3A4CD2FB" w:rsidR="00AE34E3" w:rsidRPr="007E3BF6" w:rsidRDefault="000C03CC" w:rsidP="00FC6DD9">
      <w:pPr>
        <w:tabs>
          <w:tab w:val="left" w:pos="567"/>
        </w:tabs>
        <w:autoSpaceDE w:val="0"/>
        <w:autoSpaceDN w:val="0"/>
        <w:adjustRightInd w:val="0"/>
        <w:ind w:firstLine="709"/>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it-IT"/>
        </w:rPr>
        <w:lastRenderedPageBreak/>
        <w:t>6</w:t>
      </w:r>
      <w:r w:rsidR="00AE34E3" w:rsidRPr="007E3BF6">
        <w:rPr>
          <w:rFonts w:ascii="Times New Roman" w:eastAsia="Times New Roman" w:hAnsi="Times New Roman" w:cs="Times New Roman"/>
          <w:sz w:val="28"/>
          <w:szCs w:val="28"/>
          <w:lang w:val="vi-VN"/>
        </w:rPr>
        <w:t>.</w:t>
      </w:r>
      <w:r w:rsidR="006308A1" w:rsidRPr="007E3BF6">
        <w:rPr>
          <w:rFonts w:ascii="Times New Roman" w:eastAsia="Times New Roman" w:hAnsi="Times New Roman" w:cs="Times New Roman"/>
          <w:sz w:val="28"/>
          <w:szCs w:val="28"/>
          <w:lang w:val="vi-VN"/>
        </w:rPr>
        <w:t xml:space="preserve"> </w:t>
      </w:r>
      <w:r w:rsidR="00AE34E3" w:rsidRPr="007E3BF6">
        <w:rPr>
          <w:rFonts w:ascii="Times New Roman" w:eastAsia="Times New Roman" w:hAnsi="Times New Roman" w:cs="Times New Roman"/>
          <w:sz w:val="28"/>
          <w:szCs w:val="28"/>
          <w:lang w:val="vi-VN"/>
        </w:rPr>
        <w:t>Trường hợp hồ sơ chưa đạt y</w:t>
      </w:r>
      <w:r w:rsidR="007E3BF6" w:rsidRPr="007E3BF6">
        <w:rPr>
          <w:rFonts w:ascii="Times New Roman" w:eastAsia="Times New Roman" w:hAnsi="Times New Roman" w:cs="Times New Roman"/>
          <w:sz w:val="28"/>
          <w:szCs w:val="28"/>
          <w:lang w:val="vi-VN"/>
        </w:rPr>
        <w:t>êu c</w:t>
      </w:r>
      <w:r w:rsidR="00D313C1">
        <w:rPr>
          <w:rFonts w:ascii="Times New Roman" w:eastAsia="Times New Roman" w:hAnsi="Times New Roman" w:cs="Times New Roman"/>
          <w:sz w:val="28"/>
          <w:szCs w:val="28"/>
          <w:lang w:val="vi-VN"/>
        </w:rPr>
        <w:t xml:space="preserve">ầu theo quy định tại Điều </w:t>
      </w:r>
      <w:r w:rsidR="00D313C1" w:rsidRPr="00CC44DF">
        <w:rPr>
          <w:rFonts w:ascii="Times New Roman" w:eastAsia="Times New Roman" w:hAnsi="Times New Roman" w:cs="Times New Roman"/>
          <w:sz w:val="28"/>
          <w:szCs w:val="28"/>
          <w:lang w:val="it-IT"/>
        </w:rPr>
        <w:t>21</w:t>
      </w:r>
      <w:r w:rsidR="00AE34E3" w:rsidRPr="007E3BF6">
        <w:rPr>
          <w:rFonts w:ascii="Times New Roman" w:eastAsia="Times New Roman" w:hAnsi="Times New Roman" w:cs="Times New Roman"/>
          <w:sz w:val="28"/>
          <w:szCs w:val="28"/>
          <w:lang w:val="vi-VN"/>
        </w:rPr>
        <w:t xml:space="preserve"> Thông tư này, trong thời hạn xem xét hồ sơ đăng ký thay đổi, bổ sung, cơ quan tiếp nhận phải kịp thời có văn bản hướng dẫn cụ thể cho cơ sở đăng ký sửa đổi, bổ sung hồ sơ cho đến khi hồ sơ đạt theo yêu cầu. Thời gian và số lần cơ sở đăng ký sửa đổi, bổ sung hồ sơ </w:t>
      </w:r>
      <w:r w:rsidR="00D313C1">
        <w:rPr>
          <w:rFonts w:ascii="Times New Roman" w:eastAsia="Times New Roman" w:hAnsi="Times New Roman" w:cs="Times New Roman"/>
          <w:sz w:val="28"/>
          <w:szCs w:val="28"/>
          <w:lang w:val="vi-VN"/>
        </w:rPr>
        <w:t xml:space="preserve">theo quy định tại khoản 9 Điều </w:t>
      </w:r>
      <w:r w:rsidR="00D313C1" w:rsidRPr="00CC44DF">
        <w:rPr>
          <w:rFonts w:ascii="Times New Roman" w:eastAsia="Times New Roman" w:hAnsi="Times New Roman" w:cs="Times New Roman"/>
          <w:sz w:val="28"/>
          <w:szCs w:val="28"/>
          <w:lang w:val="vi-VN"/>
        </w:rPr>
        <w:t>3</w:t>
      </w:r>
      <w:r w:rsidR="00AE34E3" w:rsidRPr="007E3BF6">
        <w:rPr>
          <w:rFonts w:ascii="Times New Roman" w:eastAsia="Times New Roman" w:hAnsi="Times New Roman" w:cs="Times New Roman"/>
          <w:sz w:val="28"/>
          <w:szCs w:val="28"/>
          <w:lang w:val="vi-VN"/>
        </w:rPr>
        <w:t xml:space="preserve"> Thông tư này.</w:t>
      </w:r>
    </w:p>
    <w:p w14:paraId="704FC833" w14:textId="291CB7F1" w:rsidR="00AE34E3" w:rsidRPr="00CC44DF" w:rsidRDefault="00AE34E3" w:rsidP="00FC6DD9">
      <w:pPr>
        <w:shd w:val="clear" w:color="auto" w:fill="FFFFFF"/>
        <w:tabs>
          <w:tab w:val="left" w:pos="567"/>
        </w:tabs>
        <w:ind w:firstLine="709"/>
        <w:jc w:val="both"/>
        <w:rPr>
          <w:rFonts w:ascii="Times New Roman" w:eastAsia="Times New Roman" w:hAnsi="Times New Roman" w:cs="Times New Roman"/>
          <w:sz w:val="28"/>
          <w:szCs w:val="28"/>
          <w:lang w:val="vi-VN"/>
        </w:rPr>
      </w:pPr>
      <w:r w:rsidRPr="007E3BF6">
        <w:rPr>
          <w:rFonts w:ascii="Times New Roman" w:eastAsia="Times New Roman" w:hAnsi="Times New Roman" w:cs="Times New Roman"/>
          <w:sz w:val="28"/>
          <w:szCs w:val="28"/>
          <w:lang w:val="vi-VN"/>
        </w:rPr>
        <w:t>7.</w:t>
      </w:r>
      <w:r w:rsidR="00C4555A" w:rsidRPr="007E3BF6">
        <w:rPr>
          <w:rFonts w:ascii="Times New Roman" w:eastAsia="Times New Roman" w:hAnsi="Times New Roman" w:cs="Times New Roman"/>
          <w:sz w:val="28"/>
          <w:szCs w:val="28"/>
          <w:lang w:val="vi-VN"/>
        </w:rPr>
        <w:t xml:space="preserve"> </w:t>
      </w:r>
      <w:r w:rsidRPr="007E3BF6">
        <w:rPr>
          <w:rFonts w:ascii="Times New Roman" w:eastAsia="Times New Roman" w:hAnsi="Times New Roman" w:cs="Times New Roman"/>
          <w:sz w:val="28"/>
          <w:szCs w:val="28"/>
          <w:lang w:val="vi-VN"/>
        </w:rPr>
        <w:t>Thời hạn phải thực hiện đối với các nội dung thay đổi, bổ sung giấy đăng ký lưu hành thuốc cổ truyền là không quá 06 tháng kể từ ngày Cục trưởng Cục Quả</w:t>
      </w:r>
      <w:r w:rsidR="00E14473" w:rsidRPr="007E3BF6">
        <w:rPr>
          <w:rFonts w:ascii="Times New Roman" w:eastAsia="Times New Roman" w:hAnsi="Times New Roman" w:cs="Times New Roman"/>
          <w:sz w:val="28"/>
          <w:szCs w:val="28"/>
          <w:lang w:val="vi-VN"/>
        </w:rPr>
        <w:t>n lý Y, D</w:t>
      </w:r>
      <w:r w:rsidRPr="007E3BF6">
        <w:rPr>
          <w:rFonts w:ascii="Times New Roman" w:eastAsia="Times New Roman" w:hAnsi="Times New Roman" w:cs="Times New Roman"/>
          <w:sz w:val="28"/>
          <w:szCs w:val="28"/>
          <w:lang w:val="vi-VN"/>
        </w:rPr>
        <w:t>ược cổ truyền ký ban hành công văn phê duyệt đối với các trường hợp thay đổi, bổ sung, trừ trường hợp có y</w:t>
      </w:r>
      <w:r w:rsidR="00E14473" w:rsidRPr="007E3BF6">
        <w:rPr>
          <w:rFonts w:ascii="Times New Roman" w:eastAsia="Times New Roman" w:hAnsi="Times New Roman" w:cs="Times New Roman"/>
          <w:sz w:val="28"/>
          <w:szCs w:val="28"/>
          <w:lang w:val="vi-VN"/>
        </w:rPr>
        <w:t>êu cầu khác của Cục Quản lý Y, D</w:t>
      </w:r>
      <w:r w:rsidRPr="007E3BF6">
        <w:rPr>
          <w:rFonts w:ascii="Times New Roman" w:eastAsia="Times New Roman" w:hAnsi="Times New Roman" w:cs="Times New Roman"/>
          <w:sz w:val="28"/>
          <w:szCs w:val="28"/>
          <w:lang w:val="vi-VN"/>
        </w:rPr>
        <w:t>ược cổ truyền.</w:t>
      </w:r>
    </w:p>
    <w:p w14:paraId="2D384D41" w14:textId="3834C6A1" w:rsidR="00507677" w:rsidRPr="005F66C6" w:rsidRDefault="00507677" w:rsidP="00507677">
      <w:pPr>
        <w:autoSpaceDE w:val="0"/>
        <w:autoSpaceDN w:val="0"/>
        <w:adjustRightInd w:val="0"/>
        <w:ind w:firstLine="709"/>
        <w:jc w:val="both"/>
        <w:rPr>
          <w:rFonts w:ascii="Times New Roman" w:eastAsia="Times New Roman" w:hAnsi="Times New Roman" w:cs="Times New Roman"/>
          <w:sz w:val="28"/>
          <w:szCs w:val="28"/>
          <w:lang w:val="vi-VN"/>
        </w:rPr>
      </w:pPr>
      <w:r w:rsidRPr="005F66C6">
        <w:rPr>
          <w:rFonts w:ascii="Times New Roman" w:eastAsia="Times New Roman" w:hAnsi="Times New Roman" w:cs="Times New Roman"/>
          <w:sz w:val="28"/>
          <w:szCs w:val="28"/>
          <w:lang w:val="vi-VN"/>
        </w:rPr>
        <w:t>8. Một số trường hợp thay đổi, bổ sung, cơ sở đăng ký thuốc, cơ sở sản xuất thuốc tự cập nhật trên nhãn, hướng dẫn sử dụng thuốc và không yêu cầu phải nộp hồ sơ hoặ</w:t>
      </w:r>
      <w:r w:rsidR="003A7200">
        <w:rPr>
          <w:rFonts w:ascii="Times New Roman" w:eastAsia="Times New Roman" w:hAnsi="Times New Roman" w:cs="Times New Roman"/>
          <w:sz w:val="28"/>
          <w:szCs w:val="28"/>
          <w:lang w:val="vi-VN"/>
        </w:rPr>
        <w:t xml:space="preserve">c thông báo cho Cục Quản lý Y, </w:t>
      </w:r>
      <w:r w:rsidR="003A7200" w:rsidRPr="00CC44DF">
        <w:rPr>
          <w:rFonts w:ascii="Times New Roman" w:eastAsia="Times New Roman" w:hAnsi="Times New Roman" w:cs="Times New Roman"/>
          <w:sz w:val="28"/>
          <w:szCs w:val="28"/>
          <w:lang w:val="vi-VN"/>
        </w:rPr>
        <w:t>D</w:t>
      </w:r>
      <w:r w:rsidRPr="005F66C6">
        <w:rPr>
          <w:rFonts w:ascii="Times New Roman" w:eastAsia="Times New Roman" w:hAnsi="Times New Roman" w:cs="Times New Roman"/>
          <w:sz w:val="28"/>
          <w:szCs w:val="28"/>
          <w:lang w:val="vi-VN"/>
        </w:rPr>
        <w:t>ược cổ truyền, bao gồm các trường hợp sau đây:</w:t>
      </w:r>
    </w:p>
    <w:p w14:paraId="63F87B78" w14:textId="020C7903" w:rsidR="00507677" w:rsidRPr="005F66C6" w:rsidRDefault="00507677" w:rsidP="00507677">
      <w:pPr>
        <w:autoSpaceDE w:val="0"/>
        <w:autoSpaceDN w:val="0"/>
        <w:adjustRightInd w:val="0"/>
        <w:ind w:firstLine="709"/>
        <w:jc w:val="both"/>
        <w:rPr>
          <w:rFonts w:ascii="Times New Roman" w:eastAsia="Times New Roman" w:hAnsi="Times New Roman" w:cs="Times New Roman"/>
          <w:sz w:val="28"/>
          <w:szCs w:val="28"/>
          <w:lang w:val="vi-VN"/>
        </w:rPr>
      </w:pPr>
      <w:r w:rsidRPr="005F66C6">
        <w:rPr>
          <w:rFonts w:ascii="Times New Roman" w:eastAsia="Times New Roman" w:hAnsi="Times New Roman" w:cs="Times New Roman"/>
          <w:sz w:val="28"/>
          <w:szCs w:val="28"/>
          <w:lang w:val="vi-VN"/>
        </w:rPr>
        <w:t>a) Thực hiện việc ghi nhãn thuốc, nguyên liệu làm thuốc, hướng dẫn sử dụng thuốc theo quy định tại khoản 2 Điều 35 Thông tư 01/2018/TT-BYT ngày 18 tháng 01 năm 2018 của Bộ Y tế quy định ghi nhãn thuốc, nguyên liệu làm thuốc và tờ hướng dẫn sử dụng thuốc</w:t>
      </w:r>
      <w:r w:rsidR="005D6DC4" w:rsidRPr="00CC44DF">
        <w:rPr>
          <w:rFonts w:ascii="Times New Roman" w:eastAsia="Times New Roman" w:hAnsi="Times New Roman" w:cs="Times New Roman"/>
          <w:sz w:val="28"/>
          <w:szCs w:val="28"/>
          <w:lang w:val="vi-VN"/>
        </w:rPr>
        <w:t xml:space="preserve"> </w:t>
      </w:r>
      <w:r w:rsidR="005D6DC4" w:rsidRPr="005D6DC4">
        <w:rPr>
          <w:rFonts w:ascii="Times New Roman" w:eastAsia="Times New Roman" w:hAnsi="Times New Roman" w:cs="Times New Roman"/>
          <w:sz w:val="28"/>
          <w:szCs w:val="28"/>
          <w:lang w:val="it-IT"/>
        </w:rPr>
        <w:t xml:space="preserve">và Thông tư số </w:t>
      </w:r>
      <w:r w:rsidR="005D6DC4" w:rsidRPr="00CC44DF">
        <w:rPr>
          <w:rFonts w:ascii="Times New Roman" w:eastAsia="Times New Roman" w:hAnsi="Times New Roman" w:cs="Times New Roman"/>
          <w:sz w:val="28"/>
          <w:szCs w:val="28"/>
          <w:lang w:val="vi-VN"/>
        </w:rPr>
        <w:t>23/2023/TT-BYT ngày 30 ngày 11 tháng 2023 của Bộ trưởng Bộ Y tế quy định sửa đổi, bổ sung một số điều tại Thông tư số 01/2018/TT-BYT ngày 18 tháng 01 năm 2018  của Bộ trưởng Bộ Y tế quy định ghi nhãn thuốc, nguyên liệu làm thuốc và tờ hướng dẫn sử dụng thuốc</w:t>
      </w:r>
      <w:r w:rsidRPr="005F66C6">
        <w:rPr>
          <w:rFonts w:ascii="Times New Roman" w:eastAsia="Times New Roman" w:hAnsi="Times New Roman" w:cs="Times New Roman"/>
          <w:sz w:val="28"/>
          <w:szCs w:val="28"/>
          <w:lang w:val="vi-VN"/>
        </w:rPr>
        <w:t>;</w:t>
      </w:r>
    </w:p>
    <w:p w14:paraId="4EA5A806" w14:textId="2AE623A9" w:rsidR="00507677" w:rsidRPr="005F66C6" w:rsidRDefault="00507677" w:rsidP="00507677">
      <w:pPr>
        <w:autoSpaceDE w:val="0"/>
        <w:autoSpaceDN w:val="0"/>
        <w:adjustRightInd w:val="0"/>
        <w:ind w:firstLine="709"/>
        <w:jc w:val="both"/>
        <w:rPr>
          <w:rFonts w:ascii="Times New Roman" w:eastAsia="Times New Roman" w:hAnsi="Times New Roman" w:cs="Times New Roman"/>
          <w:sz w:val="28"/>
          <w:szCs w:val="28"/>
          <w:lang w:val="vi-VN"/>
        </w:rPr>
      </w:pPr>
      <w:r w:rsidRPr="005F66C6">
        <w:rPr>
          <w:rFonts w:ascii="Times New Roman" w:eastAsia="Times New Roman" w:hAnsi="Times New Roman" w:cs="Times New Roman"/>
          <w:sz w:val="28"/>
          <w:szCs w:val="28"/>
          <w:lang w:val="vi-VN"/>
        </w:rPr>
        <w:t xml:space="preserve">b) Thực hiện việc thay đổi, bổ sung nội dung nhãn, hướng dẫn sử dụng thuốc theo đúng nội dung trong văn bản yêu cầu của Cục trưởng Cục Quản lý </w:t>
      </w:r>
      <w:r w:rsidR="00131EF7">
        <w:rPr>
          <w:rFonts w:ascii="Times New Roman" w:eastAsia="Times New Roman" w:hAnsi="Times New Roman" w:cs="Times New Roman"/>
          <w:sz w:val="28"/>
          <w:szCs w:val="28"/>
          <w:lang w:val="vi-VN"/>
        </w:rPr>
        <w:t xml:space="preserve">Y, </w:t>
      </w:r>
      <w:r w:rsidR="00131EF7" w:rsidRPr="00CC44DF">
        <w:rPr>
          <w:rFonts w:ascii="Times New Roman" w:eastAsia="Times New Roman" w:hAnsi="Times New Roman" w:cs="Times New Roman"/>
          <w:sz w:val="28"/>
          <w:szCs w:val="28"/>
          <w:lang w:val="vi-VN"/>
        </w:rPr>
        <w:t>D</w:t>
      </w:r>
      <w:r w:rsidRPr="005F66C6">
        <w:rPr>
          <w:rFonts w:ascii="Times New Roman" w:eastAsia="Times New Roman" w:hAnsi="Times New Roman" w:cs="Times New Roman"/>
          <w:sz w:val="28"/>
          <w:szCs w:val="28"/>
          <w:lang w:val="vi-VN"/>
        </w:rPr>
        <w:t>ược cổ truyền;</w:t>
      </w:r>
    </w:p>
    <w:p w14:paraId="442BCA91" w14:textId="77777777" w:rsidR="00507677" w:rsidRPr="005F66C6" w:rsidRDefault="00507677" w:rsidP="00507677">
      <w:pPr>
        <w:autoSpaceDE w:val="0"/>
        <w:autoSpaceDN w:val="0"/>
        <w:adjustRightInd w:val="0"/>
        <w:ind w:firstLine="709"/>
        <w:jc w:val="both"/>
        <w:rPr>
          <w:rFonts w:ascii="Times New Roman" w:eastAsia="Times New Roman" w:hAnsi="Times New Roman" w:cs="Times New Roman"/>
          <w:sz w:val="28"/>
          <w:szCs w:val="28"/>
          <w:lang w:val="vi-VN"/>
        </w:rPr>
      </w:pPr>
      <w:r w:rsidRPr="005F66C6">
        <w:rPr>
          <w:rFonts w:ascii="Times New Roman" w:eastAsia="Times New Roman" w:hAnsi="Times New Roman" w:cs="Times New Roman"/>
          <w:sz w:val="28"/>
          <w:szCs w:val="28"/>
          <w:lang w:val="vi-VN"/>
        </w:rPr>
        <w:t>c) Các nội dung khác:</w:t>
      </w:r>
    </w:p>
    <w:p w14:paraId="5F06F517" w14:textId="77777777" w:rsidR="00507677" w:rsidRPr="005F66C6" w:rsidRDefault="00507677" w:rsidP="00507677">
      <w:pPr>
        <w:autoSpaceDE w:val="0"/>
        <w:autoSpaceDN w:val="0"/>
        <w:adjustRightInd w:val="0"/>
        <w:ind w:firstLine="709"/>
        <w:jc w:val="both"/>
        <w:rPr>
          <w:rFonts w:ascii="Times New Roman" w:eastAsia="Times New Roman" w:hAnsi="Times New Roman" w:cs="Times New Roman"/>
          <w:sz w:val="28"/>
          <w:szCs w:val="28"/>
          <w:lang w:val="vi-VN"/>
        </w:rPr>
      </w:pPr>
      <w:r w:rsidRPr="005F66C6">
        <w:rPr>
          <w:rFonts w:ascii="Times New Roman" w:eastAsia="Times New Roman" w:hAnsi="Times New Roman" w:cs="Times New Roman"/>
          <w:sz w:val="28"/>
          <w:szCs w:val="28"/>
          <w:lang w:val="vi-VN"/>
        </w:rPr>
        <w:t>- Thay đổi thông tin cơ sở nhập khẩu thuốc, nguyên liệu làm thuốc ghi trên nhãn hoặc tờ hướng dẫn sử dụng thuốc;</w:t>
      </w:r>
    </w:p>
    <w:p w14:paraId="28F55A15" w14:textId="77777777" w:rsidR="00507677" w:rsidRPr="005F66C6" w:rsidRDefault="00507677" w:rsidP="00507677">
      <w:pPr>
        <w:autoSpaceDE w:val="0"/>
        <w:autoSpaceDN w:val="0"/>
        <w:adjustRightInd w:val="0"/>
        <w:ind w:firstLine="709"/>
        <w:jc w:val="both"/>
        <w:rPr>
          <w:rFonts w:ascii="Times New Roman" w:eastAsia="Times New Roman" w:hAnsi="Times New Roman" w:cs="Times New Roman"/>
          <w:sz w:val="28"/>
          <w:szCs w:val="28"/>
          <w:lang w:val="vi-VN"/>
        </w:rPr>
      </w:pPr>
      <w:r w:rsidRPr="005F66C6">
        <w:rPr>
          <w:rFonts w:ascii="Times New Roman" w:eastAsia="Times New Roman" w:hAnsi="Times New Roman" w:cs="Times New Roman"/>
          <w:sz w:val="28"/>
          <w:szCs w:val="28"/>
          <w:lang w:val="vi-VN"/>
        </w:rPr>
        <w:t>- Sửa lỗi chính tả trên nhãn, tờ hướng dẫn sử dụng thuốc;</w:t>
      </w:r>
    </w:p>
    <w:p w14:paraId="678DB297" w14:textId="77777777" w:rsidR="00507677" w:rsidRPr="005F66C6" w:rsidRDefault="00507677" w:rsidP="00507677">
      <w:pPr>
        <w:autoSpaceDE w:val="0"/>
        <w:autoSpaceDN w:val="0"/>
        <w:adjustRightInd w:val="0"/>
        <w:ind w:firstLine="709"/>
        <w:jc w:val="both"/>
        <w:rPr>
          <w:rFonts w:ascii="Times New Roman" w:eastAsia="Times New Roman" w:hAnsi="Times New Roman" w:cs="Times New Roman"/>
          <w:sz w:val="28"/>
          <w:szCs w:val="28"/>
          <w:lang w:val="vi-VN"/>
        </w:rPr>
      </w:pPr>
      <w:r w:rsidRPr="005F66C6">
        <w:rPr>
          <w:rFonts w:ascii="Times New Roman" w:eastAsia="Times New Roman" w:hAnsi="Times New Roman" w:cs="Times New Roman"/>
          <w:sz w:val="28"/>
          <w:szCs w:val="28"/>
          <w:lang w:val="vi-VN"/>
        </w:rPr>
        <w:t>- Thay đổi bố cục trình bày các mục trong tờ hướng dẫn sử dụng thuốc nhưng không thay đổi nội dung tờ hướng dẫn sử dụng thuốc đã được phê duyệt;</w:t>
      </w:r>
    </w:p>
    <w:p w14:paraId="42093853" w14:textId="13D80689" w:rsidR="00507677" w:rsidRPr="005F66C6" w:rsidRDefault="00507677" w:rsidP="00507677">
      <w:pPr>
        <w:autoSpaceDE w:val="0"/>
        <w:autoSpaceDN w:val="0"/>
        <w:adjustRightInd w:val="0"/>
        <w:ind w:firstLine="709"/>
        <w:jc w:val="both"/>
        <w:rPr>
          <w:rFonts w:ascii="Times New Roman" w:eastAsia="Times New Roman" w:hAnsi="Times New Roman" w:cs="Times New Roman"/>
          <w:sz w:val="28"/>
          <w:szCs w:val="28"/>
          <w:lang w:val="vi-VN"/>
        </w:rPr>
      </w:pPr>
      <w:r w:rsidRPr="005F66C6">
        <w:rPr>
          <w:rFonts w:ascii="Times New Roman" w:eastAsia="Times New Roman" w:hAnsi="Times New Roman" w:cs="Times New Roman"/>
          <w:sz w:val="28"/>
          <w:szCs w:val="28"/>
          <w:lang w:val="vi-VN"/>
        </w:rPr>
        <w:t xml:space="preserve">- Bổ sung thông tin về tiêu chuẩn chất lượng trên nhãn, hướng dẫn                     sử dụng thuốc theo hồ sơ đã </w:t>
      </w:r>
      <w:r w:rsidR="00A601AF">
        <w:rPr>
          <w:rFonts w:ascii="Times New Roman" w:eastAsia="Times New Roman" w:hAnsi="Times New Roman" w:cs="Times New Roman"/>
          <w:sz w:val="28"/>
          <w:szCs w:val="28"/>
          <w:lang w:val="vi-VN"/>
        </w:rPr>
        <w:t xml:space="preserve">được Cục trưởng Cục Quản lý Y, </w:t>
      </w:r>
      <w:r w:rsidR="00A601AF" w:rsidRPr="00CC44DF">
        <w:rPr>
          <w:rFonts w:ascii="Times New Roman" w:eastAsia="Times New Roman" w:hAnsi="Times New Roman" w:cs="Times New Roman"/>
          <w:sz w:val="28"/>
          <w:szCs w:val="28"/>
          <w:lang w:val="vi-VN"/>
        </w:rPr>
        <w:t>D</w:t>
      </w:r>
      <w:r w:rsidRPr="005F66C6">
        <w:rPr>
          <w:rFonts w:ascii="Times New Roman" w:eastAsia="Times New Roman" w:hAnsi="Times New Roman" w:cs="Times New Roman"/>
          <w:sz w:val="28"/>
          <w:szCs w:val="28"/>
          <w:lang w:val="vi-VN"/>
        </w:rPr>
        <w:t>ược cổ truyền phê duyệt;</w:t>
      </w:r>
    </w:p>
    <w:p w14:paraId="76C2B073" w14:textId="2AFC0D9C" w:rsidR="00507677" w:rsidRPr="005F66C6" w:rsidRDefault="00507677" w:rsidP="00507677">
      <w:pPr>
        <w:shd w:val="clear" w:color="auto" w:fill="FFFFFF"/>
        <w:tabs>
          <w:tab w:val="left" w:pos="567"/>
        </w:tabs>
        <w:ind w:firstLine="709"/>
        <w:jc w:val="both"/>
        <w:rPr>
          <w:rFonts w:ascii="Times New Roman" w:eastAsia="Times New Roman" w:hAnsi="Times New Roman" w:cs="Times New Roman"/>
          <w:sz w:val="28"/>
          <w:szCs w:val="28"/>
          <w:lang w:val="vi-VN"/>
        </w:rPr>
      </w:pPr>
      <w:r w:rsidRPr="005F66C6">
        <w:rPr>
          <w:rFonts w:ascii="Times New Roman" w:eastAsia="Times New Roman" w:hAnsi="Times New Roman" w:cs="Times New Roman"/>
          <w:sz w:val="28"/>
          <w:szCs w:val="28"/>
          <w:lang w:val="vi-VN"/>
        </w:rPr>
        <w:t>- Các nội dung thay đổi, bổ sung theo đúng văn bản của Cục trưởng</w:t>
      </w:r>
      <w:r w:rsidR="00A40B83">
        <w:rPr>
          <w:rFonts w:ascii="Times New Roman" w:eastAsia="Times New Roman" w:hAnsi="Times New Roman" w:cs="Times New Roman"/>
          <w:sz w:val="28"/>
          <w:szCs w:val="28"/>
          <w:lang w:val="vi-VN"/>
        </w:rPr>
        <w:t xml:space="preserve">                Cục Quản lý Y, </w:t>
      </w:r>
      <w:r w:rsidR="00A40B83" w:rsidRPr="00CC44DF">
        <w:rPr>
          <w:rFonts w:ascii="Times New Roman" w:eastAsia="Times New Roman" w:hAnsi="Times New Roman" w:cs="Times New Roman"/>
          <w:sz w:val="28"/>
          <w:szCs w:val="28"/>
          <w:lang w:val="vi-VN"/>
        </w:rPr>
        <w:t>D</w:t>
      </w:r>
      <w:r w:rsidRPr="005F66C6">
        <w:rPr>
          <w:rFonts w:ascii="Times New Roman" w:eastAsia="Times New Roman" w:hAnsi="Times New Roman" w:cs="Times New Roman"/>
          <w:sz w:val="28"/>
          <w:szCs w:val="28"/>
          <w:lang w:val="vi-VN"/>
        </w:rPr>
        <w:t>ược cổ truyền về việc thông báo kết quả thẩm định hồ sơ          đăng ký.</w:t>
      </w:r>
    </w:p>
    <w:p w14:paraId="31757E05" w14:textId="58F9438F" w:rsidR="00AE34E3" w:rsidRPr="005F66C6" w:rsidRDefault="00B107B7" w:rsidP="00FC6DD9">
      <w:pPr>
        <w:shd w:val="clear" w:color="auto" w:fill="FFFFFF"/>
        <w:tabs>
          <w:tab w:val="left" w:pos="567"/>
        </w:tabs>
        <w:ind w:firstLine="709"/>
        <w:jc w:val="both"/>
        <w:rPr>
          <w:rFonts w:ascii="Times New Roman" w:eastAsia="Times New Roman" w:hAnsi="Times New Roman" w:cs="Times New Roman"/>
          <w:b/>
          <w:sz w:val="28"/>
          <w:szCs w:val="28"/>
          <w:lang w:val="it-IT"/>
        </w:rPr>
      </w:pPr>
      <w:r>
        <w:rPr>
          <w:rFonts w:ascii="Times New Roman" w:eastAsia="Times New Roman" w:hAnsi="Times New Roman" w:cs="Times New Roman"/>
          <w:b/>
          <w:sz w:val="28"/>
          <w:szCs w:val="28"/>
          <w:lang w:val="it-IT"/>
        </w:rPr>
        <w:t>Điều 25</w:t>
      </w:r>
      <w:r w:rsidR="00AE34E3" w:rsidRPr="005F66C6">
        <w:rPr>
          <w:rFonts w:ascii="Times New Roman" w:eastAsia="Times New Roman" w:hAnsi="Times New Roman" w:cs="Times New Roman"/>
          <w:b/>
          <w:sz w:val="28"/>
          <w:szCs w:val="28"/>
          <w:lang w:val="it-IT"/>
        </w:rPr>
        <w:t>. Các trường hợp ưu tiên xem xét rút ngắn thời gian cấp giấy đăng ký lưu hành thuốc cổ truyền</w:t>
      </w:r>
    </w:p>
    <w:p w14:paraId="03704E20" w14:textId="55D3C924" w:rsidR="00AE34E3" w:rsidRPr="00711B1E" w:rsidRDefault="00AE34E3" w:rsidP="00FC6DD9">
      <w:pPr>
        <w:shd w:val="clear" w:color="auto" w:fill="FFFFFF"/>
        <w:tabs>
          <w:tab w:val="left" w:pos="567"/>
        </w:tabs>
        <w:ind w:firstLine="709"/>
        <w:jc w:val="both"/>
        <w:rPr>
          <w:rFonts w:ascii="Times New Roman" w:eastAsia="Times New Roman" w:hAnsi="Times New Roman" w:cs="Times New Roman"/>
          <w:sz w:val="28"/>
          <w:szCs w:val="28"/>
          <w:lang w:val="it-IT"/>
        </w:rPr>
      </w:pPr>
      <w:r w:rsidRPr="00711B1E">
        <w:rPr>
          <w:rFonts w:ascii="Times New Roman" w:eastAsia="Times New Roman" w:hAnsi="Times New Roman" w:cs="Times New Roman"/>
          <w:sz w:val="28"/>
          <w:szCs w:val="28"/>
          <w:lang w:val="it-IT"/>
        </w:rPr>
        <w:t>1. Thuốc cổ truyền được ưu tiên xem xét rút ngắn thời gian cấp giấy đăng ký lưu hành thuốc cổ truyền trư</w:t>
      </w:r>
      <w:r w:rsidR="00C3294A">
        <w:rPr>
          <w:rFonts w:ascii="Times New Roman" w:eastAsia="Times New Roman" w:hAnsi="Times New Roman" w:cs="Times New Roman"/>
          <w:sz w:val="28"/>
          <w:szCs w:val="28"/>
          <w:lang w:val="it-IT"/>
        </w:rPr>
        <w:t>ớc thời hạn quy định tại Điều 22</w:t>
      </w:r>
      <w:r w:rsidRPr="00711B1E">
        <w:rPr>
          <w:rFonts w:ascii="Times New Roman" w:eastAsia="Times New Roman" w:hAnsi="Times New Roman" w:cs="Times New Roman"/>
          <w:sz w:val="28"/>
          <w:szCs w:val="28"/>
          <w:lang w:val="it-IT"/>
        </w:rPr>
        <w:t xml:space="preserve"> Thông tư này trên cơ sở đề nghị của cơ sở đăng ký thuốc cổ truyền nêu trong Đơn đăng ký quy định theo Mẫu số 03A hoặc Mẫu số 03B Phụ lục I ban hành kèm theo Thông tư này đối với các trường hợp sau đây:</w:t>
      </w:r>
    </w:p>
    <w:p w14:paraId="0671DFF8" w14:textId="0FBDF865" w:rsidR="00AE34E3" w:rsidRPr="00711B1E" w:rsidRDefault="00AE34E3" w:rsidP="00FC6DD9">
      <w:pPr>
        <w:shd w:val="clear" w:color="auto" w:fill="FFFFFF"/>
        <w:tabs>
          <w:tab w:val="left" w:pos="567"/>
        </w:tabs>
        <w:ind w:firstLine="709"/>
        <w:jc w:val="both"/>
        <w:rPr>
          <w:rFonts w:ascii="Times New Roman" w:eastAsia="Times New Roman" w:hAnsi="Times New Roman" w:cs="Times New Roman"/>
          <w:sz w:val="28"/>
          <w:szCs w:val="28"/>
          <w:lang w:val="it-IT"/>
        </w:rPr>
      </w:pPr>
      <w:r w:rsidRPr="00711B1E">
        <w:rPr>
          <w:rFonts w:ascii="Times New Roman" w:eastAsia="Times New Roman" w:hAnsi="Times New Roman" w:cs="Times New Roman"/>
          <w:sz w:val="28"/>
          <w:szCs w:val="28"/>
          <w:lang w:val="it-IT"/>
        </w:rPr>
        <w:lastRenderedPageBreak/>
        <w:t xml:space="preserve">a) Thuốc đáp ứng nhu cầu cấp bách cho </w:t>
      </w:r>
      <w:r w:rsidR="00DE6130" w:rsidRPr="00CC44DF">
        <w:rPr>
          <w:rFonts w:ascii="Times New Roman" w:eastAsia="Times New Roman" w:hAnsi="Times New Roman" w:cs="Times New Roman"/>
          <w:sz w:val="28"/>
          <w:szCs w:val="28"/>
          <w:lang w:val="it-IT"/>
        </w:rPr>
        <w:t>quốc phòng, an ninh, khắc phục hậu quả sự cố, thiên tai, thảm họa, phòng, chống dịch bệnh</w:t>
      </w:r>
      <w:r w:rsidRPr="00711B1E">
        <w:rPr>
          <w:rFonts w:ascii="Times New Roman" w:eastAsia="Times New Roman" w:hAnsi="Times New Roman" w:cs="Times New Roman"/>
          <w:sz w:val="28"/>
          <w:szCs w:val="28"/>
          <w:lang w:val="it-IT"/>
        </w:rPr>
        <w:t>;</w:t>
      </w:r>
    </w:p>
    <w:p w14:paraId="59A9E55D" w14:textId="77777777" w:rsidR="00AE34E3" w:rsidRPr="00711B1E" w:rsidRDefault="00AE34E3" w:rsidP="00FC6DD9">
      <w:pPr>
        <w:shd w:val="clear" w:color="auto" w:fill="FFFFFF"/>
        <w:tabs>
          <w:tab w:val="left" w:pos="567"/>
        </w:tabs>
        <w:ind w:firstLine="709"/>
        <w:jc w:val="both"/>
        <w:rPr>
          <w:rFonts w:ascii="Times New Roman" w:eastAsia="Times New Roman" w:hAnsi="Times New Roman" w:cs="Times New Roman"/>
          <w:sz w:val="28"/>
          <w:szCs w:val="28"/>
          <w:lang w:val="it-IT"/>
        </w:rPr>
      </w:pPr>
      <w:r w:rsidRPr="00711B1E">
        <w:rPr>
          <w:rFonts w:ascii="Times New Roman" w:eastAsia="Times New Roman" w:hAnsi="Times New Roman" w:cs="Times New Roman"/>
          <w:sz w:val="28"/>
          <w:szCs w:val="28"/>
          <w:lang w:val="it-IT"/>
        </w:rPr>
        <w:t>b) Thuốc trong nước sản xuất trên những dây chuyền mới đạt tiêu chuẩn GMP trong thời hạn không quá 12 tháng kể từ ngày được cấp giấy chứng nhận GMP;</w:t>
      </w:r>
    </w:p>
    <w:p w14:paraId="65D10A6F" w14:textId="77777777" w:rsidR="00AE34E3" w:rsidRPr="00711B1E" w:rsidRDefault="00AE34E3" w:rsidP="00FC6DD9">
      <w:pPr>
        <w:shd w:val="clear" w:color="auto" w:fill="FFFFFF"/>
        <w:tabs>
          <w:tab w:val="left" w:pos="567"/>
        </w:tabs>
        <w:ind w:firstLine="709"/>
        <w:jc w:val="both"/>
        <w:rPr>
          <w:rFonts w:ascii="Times New Roman" w:eastAsia="Times New Roman" w:hAnsi="Times New Roman" w:cs="Times New Roman"/>
          <w:sz w:val="28"/>
          <w:szCs w:val="28"/>
          <w:lang w:val="it-IT"/>
        </w:rPr>
      </w:pPr>
      <w:r w:rsidRPr="00711B1E">
        <w:rPr>
          <w:rFonts w:ascii="Times New Roman" w:eastAsia="Times New Roman" w:hAnsi="Times New Roman" w:cs="Times New Roman"/>
          <w:sz w:val="28"/>
          <w:szCs w:val="28"/>
          <w:lang w:val="it-IT"/>
        </w:rPr>
        <w:t xml:space="preserve">c) Thuốc cổ truyền được sản xuất toàn bộ từ nguồn dược liệu trong nước đạt Thực hành tốt nuôi trồng thu hái, khai thác dược liệu theo tiêu chuẩn GACP. </w:t>
      </w:r>
    </w:p>
    <w:p w14:paraId="3AEB5934" w14:textId="269BCC93" w:rsidR="00DE6130" w:rsidRPr="00711B1E" w:rsidRDefault="00DE6130" w:rsidP="00FC6DD9">
      <w:pPr>
        <w:shd w:val="clear" w:color="auto" w:fill="FFFFFF"/>
        <w:tabs>
          <w:tab w:val="left" w:pos="567"/>
        </w:tabs>
        <w:ind w:firstLine="709"/>
        <w:jc w:val="both"/>
        <w:rPr>
          <w:rFonts w:ascii="Times New Roman" w:eastAsia="Times New Roman" w:hAnsi="Times New Roman" w:cs="Times New Roman"/>
          <w:sz w:val="28"/>
          <w:szCs w:val="28"/>
          <w:lang w:val="it-IT"/>
        </w:rPr>
      </w:pPr>
      <w:r w:rsidRPr="00CC44DF">
        <w:rPr>
          <w:rFonts w:ascii="Times New Roman" w:eastAsia="Times New Roman" w:hAnsi="Times New Roman" w:cs="Times New Roman"/>
          <w:sz w:val="28"/>
          <w:szCs w:val="28"/>
          <w:lang w:val="it-IT"/>
        </w:rPr>
        <w:t>d) Thuốc cổ truyền được sản xuất trên cơ sở nhiệm vụ khoa học và công nghệ cấp quốc gia đã được nghiệm thu.</w:t>
      </w:r>
    </w:p>
    <w:p w14:paraId="1F8A2283" w14:textId="6DB7F882" w:rsidR="00AE34E3" w:rsidRDefault="00AE34E3" w:rsidP="00FC6DD9">
      <w:pPr>
        <w:tabs>
          <w:tab w:val="left" w:pos="567"/>
        </w:tabs>
        <w:autoSpaceDE w:val="0"/>
        <w:autoSpaceDN w:val="0"/>
        <w:adjustRightInd w:val="0"/>
        <w:ind w:firstLine="709"/>
        <w:jc w:val="both"/>
        <w:rPr>
          <w:rFonts w:ascii="Times New Roman" w:eastAsia="Times New Roman" w:hAnsi="Times New Roman" w:cs="Times New Roman"/>
          <w:sz w:val="28"/>
          <w:szCs w:val="28"/>
        </w:rPr>
      </w:pPr>
      <w:r w:rsidRPr="00711B1E">
        <w:rPr>
          <w:rFonts w:ascii="Times New Roman" w:eastAsia="Times New Roman" w:hAnsi="Times New Roman" w:cs="Times New Roman"/>
          <w:sz w:val="28"/>
          <w:szCs w:val="28"/>
          <w:lang w:val="vi-VN"/>
        </w:rPr>
        <w:t>2.</w:t>
      </w:r>
      <w:r w:rsidR="008F0EA2" w:rsidRPr="00711B1E">
        <w:rPr>
          <w:rFonts w:ascii="Times New Roman" w:eastAsia="Times New Roman" w:hAnsi="Times New Roman" w:cs="Times New Roman"/>
          <w:sz w:val="28"/>
          <w:szCs w:val="28"/>
          <w:lang w:val="vi-VN"/>
        </w:rPr>
        <w:t xml:space="preserve"> </w:t>
      </w:r>
      <w:r w:rsidRPr="00711B1E">
        <w:rPr>
          <w:rFonts w:ascii="Times New Roman" w:eastAsia="Times New Roman" w:hAnsi="Times New Roman" w:cs="Times New Roman"/>
          <w:sz w:val="28"/>
          <w:szCs w:val="28"/>
          <w:lang w:val="vi-VN"/>
        </w:rPr>
        <w:t>Hồ sơ, thủ tục đối với các thuốc cổ truyền thuộc trường hợp ưu tiên rút ngắn thời gian:</w:t>
      </w:r>
    </w:p>
    <w:p w14:paraId="6B32361D" w14:textId="07C29981" w:rsidR="003933E4" w:rsidRPr="003933E4" w:rsidRDefault="00B607C9" w:rsidP="003933E4">
      <w:pPr>
        <w:shd w:val="clear" w:color="auto" w:fill="FFFFFF"/>
        <w:tabs>
          <w:tab w:val="left" w:pos="567"/>
        </w:tabs>
        <w:ind w:firstLine="709"/>
        <w:jc w:val="both"/>
        <w:rPr>
          <w:rFonts w:ascii="Times New Roman" w:eastAsia="Times New Roman" w:hAnsi="Times New Roman" w:cs="Times New Roman"/>
          <w:sz w:val="28"/>
          <w:szCs w:val="28"/>
          <w:lang w:val="it-IT"/>
        </w:rPr>
      </w:pPr>
      <w:r>
        <w:rPr>
          <w:rFonts w:ascii="Times New Roman" w:eastAsia="Times New Roman" w:hAnsi="Times New Roman" w:cs="Times New Roman"/>
          <w:sz w:val="28"/>
          <w:szCs w:val="28"/>
        </w:rPr>
        <w:t>a</w:t>
      </w:r>
      <w:r w:rsidR="003933E4" w:rsidRPr="00711B1E">
        <w:rPr>
          <w:rFonts w:ascii="Times New Roman" w:eastAsia="Times New Roman" w:hAnsi="Times New Roman" w:cs="Times New Roman"/>
          <w:sz w:val="28"/>
          <w:szCs w:val="28"/>
          <w:lang w:val="vi-VN"/>
        </w:rPr>
        <w:t>)</w:t>
      </w:r>
      <w:r w:rsidR="003933E4" w:rsidRPr="00711B1E">
        <w:rPr>
          <w:rFonts w:ascii="Times New Roman" w:eastAsia="Times New Roman" w:hAnsi="Times New Roman" w:cs="Times New Roman"/>
          <w:sz w:val="28"/>
          <w:szCs w:val="28"/>
          <w:lang w:val="it-IT"/>
        </w:rPr>
        <w:t xml:space="preserve"> Đối với thuốc cổ truyền phải</w:t>
      </w:r>
      <w:r w:rsidR="003933E4">
        <w:rPr>
          <w:rFonts w:ascii="Times New Roman" w:eastAsia="Times New Roman" w:hAnsi="Times New Roman" w:cs="Times New Roman"/>
          <w:sz w:val="28"/>
          <w:szCs w:val="28"/>
          <w:lang w:val="it-IT"/>
        </w:rPr>
        <w:t xml:space="preserve"> thử lâm sàng, trong thời hạn 08</w:t>
      </w:r>
      <w:r w:rsidR="003933E4" w:rsidRPr="00711B1E">
        <w:rPr>
          <w:rFonts w:ascii="Times New Roman" w:eastAsia="Times New Roman" w:hAnsi="Times New Roman" w:cs="Times New Roman"/>
          <w:sz w:val="28"/>
          <w:szCs w:val="28"/>
          <w:lang w:val="it-IT"/>
        </w:rPr>
        <w:t xml:space="preserve"> tháng kể từ </w:t>
      </w:r>
      <w:r w:rsidR="003933E4" w:rsidRPr="003933E4">
        <w:rPr>
          <w:rFonts w:ascii="Times New Roman" w:eastAsia="Times New Roman" w:hAnsi="Times New Roman" w:cs="Times New Roman"/>
          <w:sz w:val="28"/>
          <w:szCs w:val="28"/>
          <w:lang w:val="it-IT"/>
        </w:rPr>
        <w:t xml:space="preserve">ngày nhận đủ hồ sơ, cơ quan tiếp nhận thực hiện các thủ tục theo quy định tại </w:t>
      </w:r>
      <w:r w:rsidR="003933E4" w:rsidRPr="003933E4">
        <w:rPr>
          <w:rFonts w:ascii="Times New Roman" w:eastAsia="Times New Roman" w:hAnsi="Times New Roman" w:cs="Times New Roman"/>
          <w:sz w:val="28"/>
          <w:szCs w:val="28"/>
          <w:lang w:val="vi-VN"/>
        </w:rPr>
        <w:t>k</w:t>
      </w:r>
      <w:r w:rsidR="003933E4" w:rsidRPr="003933E4">
        <w:rPr>
          <w:rFonts w:ascii="Times New Roman" w:eastAsia="Times New Roman" w:hAnsi="Times New Roman" w:cs="Times New Roman"/>
          <w:sz w:val="28"/>
          <w:szCs w:val="28"/>
          <w:lang w:val="it-IT"/>
        </w:rPr>
        <w:t xml:space="preserve">hoản </w:t>
      </w:r>
      <w:r w:rsidR="003933E4" w:rsidRPr="003933E4">
        <w:rPr>
          <w:rFonts w:ascii="Times New Roman" w:eastAsia="Times New Roman" w:hAnsi="Times New Roman" w:cs="Times New Roman"/>
          <w:sz w:val="28"/>
          <w:szCs w:val="28"/>
          <w:lang w:val="it-IT"/>
        </w:rPr>
        <w:t>3</w:t>
      </w:r>
      <w:r w:rsidR="003933E4" w:rsidRPr="003933E4">
        <w:rPr>
          <w:rFonts w:ascii="Times New Roman" w:eastAsia="Times New Roman" w:hAnsi="Times New Roman" w:cs="Times New Roman"/>
          <w:sz w:val="28"/>
          <w:szCs w:val="28"/>
          <w:lang w:val="it-IT"/>
        </w:rPr>
        <w:t xml:space="preserve"> Điều 22 Thông tư này.</w:t>
      </w:r>
    </w:p>
    <w:p w14:paraId="115ABB6F" w14:textId="236384FC" w:rsidR="00AE34E3" w:rsidRPr="00711B1E" w:rsidRDefault="00B607C9" w:rsidP="00FC6DD9">
      <w:pPr>
        <w:tabs>
          <w:tab w:val="left" w:pos="567"/>
        </w:tabs>
        <w:autoSpaceDE w:val="0"/>
        <w:autoSpaceDN w:val="0"/>
        <w:adjustRightInd w:val="0"/>
        <w:ind w:firstLine="709"/>
        <w:jc w:val="both"/>
        <w:rPr>
          <w:rFonts w:ascii="Times New Roman" w:eastAsia="Times New Roman" w:hAnsi="Times New Roman" w:cs="Times New Roman"/>
          <w:sz w:val="28"/>
          <w:szCs w:val="28"/>
          <w:lang w:val="it-IT"/>
        </w:rPr>
      </w:pPr>
      <w:r>
        <w:rPr>
          <w:rFonts w:ascii="Times New Roman" w:eastAsia="Times New Roman" w:hAnsi="Times New Roman" w:cs="Times New Roman"/>
          <w:sz w:val="28"/>
          <w:szCs w:val="28"/>
        </w:rPr>
        <w:t>b</w:t>
      </w:r>
      <w:r w:rsidR="00AE34E3" w:rsidRPr="003933E4">
        <w:rPr>
          <w:rFonts w:ascii="Times New Roman" w:eastAsia="Times New Roman" w:hAnsi="Times New Roman" w:cs="Times New Roman"/>
          <w:sz w:val="28"/>
          <w:szCs w:val="28"/>
          <w:lang w:val="vi-VN"/>
        </w:rPr>
        <w:t>)</w:t>
      </w:r>
      <w:r w:rsidR="00AE34E3" w:rsidRPr="003933E4">
        <w:rPr>
          <w:rFonts w:ascii="Times New Roman" w:eastAsia="Times New Roman" w:hAnsi="Times New Roman" w:cs="Times New Roman"/>
          <w:sz w:val="28"/>
          <w:szCs w:val="28"/>
          <w:lang w:val="it-IT"/>
        </w:rPr>
        <w:t xml:space="preserve"> Đối với thuốc cổ truyền không phải thử lâm sàng, trong thời hạn 04 tháng kể từ ngày nhận đủ hồ sơ, cơ quan tiếp nhận thực hiện các thủ tục theo quy định tại </w:t>
      </w:r>
      <w:r w:rsidR="00AE34E3" w:rsidRPr="003933E4">
        <w:rPr>
          <w:rFonts w:ascii="Times New Roman" w:eastAsia="Times New Roman" w:hAnsi="Times New Roman" w:cs="Times New Roman"/>
          <w:sz w:val="28"/>
          <w:szCs w:val="28"/>
          <w:lang w:val="vi-VN"/>
        </w:rPr>
        <w:t>k</w:t>
      </w:r>
      <w:r w:rsidR="00AE34E3" w:rsidRPr="003933E4">
        <w:rPr>
          <w:rFonts w:ascii="Times New Roman" w:eastAsia="Times New Roman" w:hAnsi="Times New Roman" w:cs="Times New Roman"/>
          <w:sz w:val="28"/>
          <w:szCs w:val="28"/>
          <w:lang w:val="it-IT"/>
        </w:rPr>
        <w:t xml:space="preserve">hoản </w:t>
      </w:r>
      <w:r w:rsidR="003933E4" w:rsidRPr="003933E4">
        <w:rPr>
          <w:rFonts w:ascii="Times New Roman" w:eastAsia="Times New Roman" w:hAnsi="Times New Roman" w:cs="Times New Roman"/>
          <w:sz w:val="28"/>
          <w:szCs w:val="28"/>
          <w:lang w:val="it-IT"/>
        </w:rPr>
        <w:t>4</w:t>
      </w:r>
      <w:r w:rsidR="00C3294A" w:rsidRPr="003933E4">
        <w:rPr>
          <w:rFonts w:ascii="Times New Roman" w:eastAsia="Times New Roman" w:hAnsi="Times New Roman" w:cs="Times New Roman"/>
          <w:sz w:val="28"/>
          <w:szCs w:val="28"/>
          <w:lang w:val="it-IT"/>
        </w:rPr>
        <w:t xml:space="preserve"> Điều 22</w:t>
      </w:r>
      <w:r w:rsidR="00AE34E3" w:rsidRPr="003933E4">
        <w:rPr>
          <w:rFonts w:ascii="Times New Roman" w:eastAsia="Times New Roman" w:hAnsi="Times New Roman" w:cs="Times New Roman"/>
          <w:sz w:val="28"/>
          <w:szCs w:val="28"/>
          <w:lang w:val="it-IT"/>
        </w:rPr>
        <w:t xml:space="preserve"> Thông tư này;</w:t>
      </w:r>
    </w:p>
    <w:p w14:paraId="6F58CE2E" w14:textId="77777777" w:rsidR="00AE34E3" w:rsidRPr="00AC0998" w:rsidRDefault="00AE34E3" w:rsidP="00FC6DD9">
      <w:pPr>
        <w:shd w:val="clear" w:color="auto" w:fill="FFFFFF"/>
        <w:tabs>
          <w:tab w:val="left" w:pos="567"/>
        </w:tabs>
        <w:jc w:val="center"/>
        <w:rPr>
          <w:rFonts w:ascii="Times New Roman" w:eastAsia="Times New Roman" w:hAnsi="Times New Roman" w:cs="Times New Roman"/>
          <w:sz w:val="28"/>
          <w:szCs w:val="28"/>
          <w:lang w:val="it-IT"/>
        </w:rPr>
      </w:pPr>
      <w:r w:rsidRPr="00AC0998">
        <w:rPr>
          <w:rFonts w:ascii="Times New Roman" w:eastAsia="Times New Roman" w:hAnsi="Times New Roman" w:cs="Times New Roman"/>
          <w:b/>
          <w:sz w:val="28"/>
          <w:szCs w:val="28"/>
          <w:lang w:val="it-IT"/>
        </w:rPr>
        <w:t>Chương IV</w:t>
      </w:r>
    </w:p>
    <w:p w14:paraId="3CEAA064" w14:textId="46EB2CFE" w:rsidR="00AE34E3" w:rsidRPr="00AC0998" w:rsidRDefault="00AE34E3" w:rsidP="00FC6DD9">
      <w:pPr>
        <w:jc w:val="center"/>
        <w:rPr>
          <w:rFonts w:ascii="Times New Roman" w:eastAsia="Times New Roman" w:hAnsi="Times New Roman" w:cs="Times New Roman"/>
          <w:b/>
          <w:sz w:val="28"/>
          <w:szCs w:val="28"/>
          <w:lang w:val="it-IT"/>
        </w:rPr>
      </w:pPr>
      <w:r w:rsidRPr="00AC0998">
        <w:rPr>
          <w:rFonts w:ascii="Times New Roman" w:eastAsia="Times New Roman" w:hAnsi="Times New Roman" w:cs="Times New Roman"/>
          <w:b/>
          <w:sz w:val="28"/>
          <w:szCs w:val="28"/>
          <w:lang w:val="it-IT"/>
        </w:rPr>
        <w:t xml:space="preserve">HỒ SƠ, THỦ TỤC CẤP, GIA HẠN, THAY ĐỔI, BỔ SUNG                       </w:t>
      </w:r>
      <w:r w:rsidR="009F245E" w:rsidRPr="00AC0998">
        <w:rPr>
          <w:rFonts w:ascii="Times New Roman" w:eastAsia="Times New Roman" w:hAnsi="Times New Roman" w:cs="Times New Roman"/>
          <w:b/>
          <w:sz w:val="28"/>
          <w:szCs w:val="28"/>
          <w:lang w:val="it-IT"/>
        </w:rPr>
        <w:t>GIẤY ĐĂNG KÝ LƯU HÀNH VỊ THUỐC CỔ TRUYỀN</w:t>
      </w:r>
      <w:r w:rsidR="00B218AA">
        <w:rPr>
          <w:rFonts w:ascii="Times New Roman" w:eastAsia="Times New Roman" w:hAnsi="Times New Roman" w:cs="Times New Roman"/>
          <w:b/>
          <w:sz w:val="28"/>
          <w:szCs w:val="28"/>
          <w:lang w:val="it-IT"/>
        </w:rPr>
        <w:t>, DƯỢC LIỆU</w:t>
      </w:r>
    </w:p>
    <w:p w14:paraId="1017E28A" w14:textId="77777777" w:rsidR="00AE34E3" w:rsidRPr="00AC0998" w:rsidRDefault="00AE34E3" w:rsidP="00FC6DD9">
      <w:pPr>
        <w:jc w:val="center"/>
        <w:rPr>
          <w:rFonts w:ascii="Times New Roman" w:eastAsia="Times New Roman" w:hAnsi="Times New Roman" w:cs="Times New Roman"/>
          <w:b/>
          <w:sz w:val="28"/>
          <w:szCs w:val="28"/>
          <w:lang w:val="it-IT"/>
        </w:rPr>
      </w:pPr>
      <w:r w:rsidRPr="00AC0998">
        <w:rPr>
          <w:rFonts w:ascii="Times New Roman" w:eastAsia="Times New Roman" w:hAnsi="Times New Roman" w:cs="Times New Roman"/>
          <w:b/>
          <w:sz w:val="28"/>
          <w:szCs w:val="28"/>
          <w:lang w:val="it-IT"/>
        </w:rPr>
        <w:t>MỤC I</w:t>
      </w:r>
    </w:p>
    <w:p w14:paraId="7F5A832C" w14:textId="5F8C61A5" w:rsidR="00AE34E3" w:rsidRPr="00AC0998" w:rsidRDefault="00AE34E3" w:rsidP="00FC6DD9">
      <w:pPr>
        <w:jc w:val="center"/>
        <w:rPr>
          <w:rFonts w:ascii="Times New Roman" w:eastAsia="Times New Roman" w:hAnsi="Times New Roman" w:cs="Times New Roman"/>
          <w:b/>
          <w:sz w:val="28"/>
          <w:szCs w:val="28"/>
          <w:lang w:val="it-IT"/>
        </w:rPr>
      </w:pPr>
      <w:r w:rsidRPr="00AC0998">
        <w:rPr>
          <w:rFonts w:ascii="Times New Roman" w:eastAsia="Times New Roman" w:hAnsi="Times New Roman" w:cs="Times New Roman"/>
          <w:b/>
          <w:sz w:val="28"/>
          <w:szCs w:val="28"/>
          <w:lang w:val="it-IT"/>
        </w:rPr>
        <w:t xml:space="preserve">HỒ SƠ CẤP, GIA HẠN, THAY ĐỔI, BỔ SUNG                                    GIẤY ĐĂNG KÝ LƯU HÀNH </w:t>
      </w:r>
      <w:r w:rsidR="009F245E" w:rsidRPr="00AC0998">
        <w:rPr>
          <w:rFonts w:ascii="Times New Roman" w:eastAsia="Times New Roman" w:hAnsi="Times New Roman" w:cs="Times New Roman"/>
          <w:b/>
          <w:sz w:val="28"/>
          <w:szCs w:val="28"/>
          <w:lang w:val="it-IT"/>
        </w:rPr>
        <w:t>VỊ THUỐC CỔ TRUYỀN</w:t>
      </w:r>
      <w:r w:rsidR="00135C51">
        <w:rPr>
          <w:rFonts w:ascii="Times New Roman" w:eastAsia="Times New Roman" w:hAnsi="Times New Roman" w:cs="Times New Roman"/>
          <w:b/>
          <w:sz w:val="28"/>
          <w:szCs w:val="28"/>
          <w:lang w:val="it-IT"/>
        </w:rPr>
        <w:t>, DƯỢC LIỆU</w:t>
      </w:r>
    </w:p>
    <w:p w14:paraId="4E673448" w14:textId="5C391435" w:rsidR="00AE34E3" w:rsidRPr="00AC0998" w:rsidRDefault="00AC0998" w:rsidP="00FC6DD9">
      <w:pPr>
        <w:ind w:firstLine="720"/>
        <w:jc w:val="both"/>
        <w:rPr>
          <w:rFonts w:ascii="Times New Roman" w:eastAsia="Times New Roman" w:hAnsi="Times New Roman" w:cs="Times New Roman"/>
          <w:b/>
          <w:sz w:val="28"/>
          <w:szCs w:val="28"/>
          <w:lang w:val="it-IT"/>
        </w:rPr>
      </w:pPr>
      <w:r>
        <w:rPr>
          <w:rFonts w:ascii="Times New Roman" w:eastAsia="Times New Roman" w:hAnsi="Times New Roman" w:cs="Times New Roman"/>
          <w:b/>
          <w:sz w:val="28"/>
          <w:szCs w:val="28"/>
          <w:lang w:val="it-IT"/>
        </w:rPr>
        <w:t>Điều 2</w:t>
      </w:r>
      <w:r w:rsidR="00B107B7">
        <w:rPr>
          <w:rFonts w:ascii="Times New Roman" w:eastAsia="Times New Roman" w:hAnsi="Times New Roman" w:cs="Times New Roman"/>
          <w:b/>
          <w:sz w:val="28"/>
          <w:szCs w:val="28"/>
          <w:lang w:val="it-IT"/>
        </w:rPr>
        <w:t>6</w:t>
      </w:r>
      <w:r w:rsidR="00AE34E3" w:rsidRPr="00AC0998">
        <w:rPr>
          <w:rFonts w:ascii="Times New Roman" w:eastAsia="Times New Roman" w:hAnsi="Times New Roman" w:cs="Times New Roman"/>
          <w:b/>
          <w:sz w:val="28"/>
          <w:szCs w:val="28"/>
          <w:lang w:val="it-IT"/>
        </w:rPr>
        <w:t xml:space="preserve">. Hồ sơ đề nghị cấp giấy đăng ký lưu hành </w:t>
      </w:r>
      <w:r w:rsidR="003D29F9" w:rsidRPr="00AC0998">
        <w:rPr>
          <w:rFonts w:ascii="Times New Roman" w:eastAsia="Times New Roman" w:hAnsi="Times New Roman" w:cs="Times New Roman"/>
          <w:b/>
          <w:sz w:val="28"/>
          <w:szCs w:val="28"/>
          <w:lang w:val="it-IT"/>
        </w:rPr>
        <w:t>vị thuốc cổ truyền</w:t>
      </w:r>
      <w:r w:rsidR="00B27C38">
        <w:rPr>
          <w:rFonts w:ascii="Times New Roman" w:eastAsia="Times New Roman" w:hAnsi="Times New Roman" w:cs="Times New Roman"/>
          <w:b/>
          <w:sz w:val="28"/>
          <w:szCs w:val="28"/>
          <w:lang w:val="it-IT"/>
        </w:rPr>
        <w:t>, dược liệu</w:t>
      </w:r>
    </w:p>
    <w:p w14:paraId="684D8D63" w14:textId="35EC7E0B" w:rsidR="00AE34E3" w:rsidRPr="00AC0998" w:rsidRDefault="00AE34E3" w:rsidP="00FC6DD9">
      <w:pPr>
        <w:jc w:val="both"/>
        <w:rPr>
          <w:rFonts w:ascii="Times New Roman" w:eastAsia="Times New Roman" w:hAnsi="Times New Roman" w:cs="Times New Roman"/>
          <w:sz w:val="28"/>
          <w:szCs w:val="28"/>
          <w:lang w:val="it-IT"/>
        </w:rPr>
      </w:pPr>
      <w:r w:rsidRPr="00AC0998">
        <w:rPr>
          <w:rFonts w:ascii="Times New Roman" w:eastAsia="Times New Roman" w:hAnsi="Times New Roman" w:cs="Times New Roman"/>
          <w:sz w:val="28"/>
          <w:szCs w:val="28"/>
          <w:lang w:val="it-IT"/>
        </w:rPr>
        <w:tab/>
        <w:t xml:space="preserve">Hồ sơ đề nghị cấp giấy đăng ký lưu hành </w:t>
      </w:r>
      <w:r w:rsidR="009F245E" w:rsidRPr="00AC0998">
        <w:rPr>
          <w:rFonts w:ascii="Times New Roman" w:eastAsia="Times New Roman" w:hAnsi="Times New Roman" w:cs="Times New Roman"/>
          <w:sz w:val="28"/>
          <w:szCs w:val="28"/>
          <w:lang w:val="it-IT"/>
        </w:rPr>
        <w:t>vị thuốc cổ truyền</w:t>
      </w:r>
      <w:r w:rsidR="00B27C38">
        <w:rPr>
          <w:rFonts w:ascii="Times New Roman" w:eastAsia="Times New Roman" w:hAnsi="Times New Roman" w:cs="Times New Roman"/>
          <w:sz w:val="28"/>
          <w:szCs w:val="28"/>
          <w:lang w:val="it-IT"/>
        </w:rPr>
        <w:t>, dược liệu</w:t>
      </w:r>
      <w:r w:rsidRPr="00AC0998">
        <w:rPr>
          <w:rFonts w:ascii="Times New Roman" w:eastAsia="Times New Roman" w:hAnsi="Times New Roman" w:cs="Times New Roman"/>
          <w:sz w:val="28"/>
          <w:szCs w:val="28"/>
          <w:lang w:val="it-IT"/>
        </w:rPr>
        <w:t xml:space="preserve"> thực hiện theo quy định tại </w:t>
      </w:r>
      <w:r w:rsidR="00A23D35" w:rsidRPr="00AC0998">
        <w:rPr>
          <w:rFonts w:ascii="Times New Roman" w:eastAsia="Times New Roman" w:hAnsi="Times New Roman" w:cs="Times New Roman"/>
          <w:sz w:val="28"/>
          <w:szCs w:val="28"/>
          <w:lang w:val="vi-VN"/>
        </w:rPr>
        <w:t xml:space="preserve">Khoản </w:t>
      </w:r>
      <w:r w:rsidR="00A23D35" w:rsidRPr="00CC44DF">
        <w:rPr>
          <w:rFonts w:ascii="Times New Roman" w:eastAsia="Times New Roman" w:hAnsi="Times New Roman" w:cs="Times New Roman"/>
          <w:sz w:val="28"/>
          <w:szCs w:val="28"/>
          <w:lang w:val="it-IT"/>
        </w:rPr>
        <w:t>3</w:t>
      </w:r>
      <w:r w:rsidR="00A23D35" w:rsidRPr="00AC0998">
        <w:rPr>
          <w:rFonts w:ascii="Times New Roman" w:eastAsia="Times New Roman" w:hAnsi="Times New Roman" w:cs="Times New Roman"/>
          <w:sz w:val="28"/>
          <w:szCs w:val="28"/>
          <w:lang w:val="vi-VN"/>
        </w:rPr>
        <w:t xml:space="preserve"> Điều 56 Luật dược</w:t>
      </w:r>
      <w:r w:rsidRPr="00AC0998">
        <w:rPr>
          <w:rFonts w:ascii="Times New Roman" w:eastAsia="Times New Roman" w:hAnsi="Times New Roman" w:cs="Times New Roman"/>
          <w:sz w:val="28"/>
          <w:szCs w:val="28"/>
          <w:lang w:val="it-IT"/>
        </w:rPr>
        <w:t xml:space="preserve">, bao gồm: </w:t>
      </w:r>
    </w:p>
    <w:p w14:paraId="02360A00" w14:textId="0AEA32AC" w:rsidR="00AE34E3" w:rsidRPr="005F66C6" w:rsidRDefault="00AE34E3" w:rsidP="00FC6DD9">
      <w:pPr>
        <w:ind w:firstLine="720"/>
        <w:jc w:val="both"/>
        <w:rPr>
          <w:rFonts w:ascii="Times New Roman" w:eastAsia="Times New Roman" w:hAnsi="Times New Roman" w:cs="Times New Roman"/>
          <w:sz w:val="28"/>
          <w:szCs w:val="28"/>
          <w:lang w:val="it-IT"/>
        </w:rPr>
      </w:pPr>
      <w:r w:rsidRPr="005F66C6">
        <w:rPr>
          <w:rFonts w:ascii="Times New Roman" w:eastAsia="Times New Roman" w:hAnsi="Times New Roman" w:cs="Times New Roman"/>
          <w:sz w:val="28"/>
          <w:szCs w:val="28"/>
          <w:lang w:val="it-IT"/>
        </w:rPr>
        <w:t xml:space="preserve">1. Phần hồ sơ hành chính quy </w:t>
      </w:r>
      <w:r w:rsidRPr="005F66C6">
        <w:rPr>
          <w:rFonts w:ascii="Times New Roman" w:eastAsia="Times New Roman" w:hAnsi="Times New Roman" w:cs="Times New Roman" w:hint="eastAsia"/>
          <w:sz w:val="28"/>
          <w:szCs w:val="28"/>
          <w:lang w:val="it-IT"/>
        </w:rPr>
        <w:t>đ</w:t>
      </w:r>
      <w:r w:rsidRPr="005F66C6">
        <w:rPr>
          <w:rFonts w:ascii="Times New Roman" w:eastAsia="Times New Roman" w:hAnsi="Times New Roman" w:cs="Times New Roman"/>
          <w:sz w:val="28"/>
          <w:szCs w:val="28"/>
          <w:lang w:val="it-IT"/>
        </w:rPr>
        <w:t xml:space="preserve">ịnh cụ thể tại </w:t>
      </w:r>
      <w:r w:rsidRPr="005F66C6">
        <w:rPr>
          <w:rFonts w:ascii="Times New Roman" w:eastAsia="Times New Roman" w:hAnsi="Times New Roman" w:cs="Times New Roman" w:hint="eastAsia"/>
          <w:sz w:val="28"/>
          <w:szCs w:val="28"/>
          <w:lang w:val="it-IT"/>
        </w:rPr>
        <w:t>Đ</w:t>
      </w:r>
      <w:r w:rsidR="007057F9">
        <w:rPr>
          <w:rFonts w:ascii="Times New Roman" w:eastAsia="Times New Roman" w:hAnsi="Times New Roman" w:cs="Times New Roman"/>
          <w:sz w:val="28"/>
          <w:szCs w:val="28"/>
          <w:lang w:val="it-IT"/>
        </w:rPr>
        <w:t>iều 27</w:t>
      </w:r>
      <w:r w:rsidRPr="005F66C6">
        <w:rPr>
          <w:rFonts w:ascii="Times New Roman" w:eastAsia="Times New Roman" w:hAnsi="Times New Roman" w:cs="Times New Roman"/>
          <w:sz w:val="28"/>
          <w:szCs w:val="28"/>
          <w:lang w:val="it-IT"/>
        </w:rPr>
        <w:t xml:space="preserve"> Thông t</w:t>
      </w:r>
      <w:r w:rsidRPr="005F66C6">
        <w:rPr>
          <w:rFonts w:ascii="Times New Roman" w:eastAsia="Times New Roman" w:hAnsi="Times New Roman" w:cs="Times New Roman" w:hint="eastAsia"/>
          <w:sz w:val="28"/>
          <w:szCs w:val="28"/>
          <w:lang w:val="it-IT"/>
        </w:rPr>
        <w:t>ư</w:t>
      </w:r>
      <w:r w:rsidRPr="005F66C6">
        <w:rPr>
          <w:rFonts w:ascii="Times New Roman" w:eastAsia="Times New Roman" w:hAnsi="Times New Roman" w:cs="Times New Roman"/>
          <w:sz w:val="28"/>
          <w:szCs w:val="28"/>
          <w:lang w:val="it-IT"/>
        </w:rPr>
        <w:t xml:space="preserve"> này.</w:t>
      </w:r>
    </w:p>
    <w:p w14:paraId="6E2A5F37" w14:textId="025A7756" w:rsidR="00AE34E3" w:rsidRPr="005F66C6" w:rsidRDefault="00AE34E3" w:rsidP="00FC6DD9">
      <w:pPr>
        <w:ind w:firstLine="720"/>
        <w:jc w:val="both"/>
        <w:rPr>
          <w:rFonts w:ascii="Times New Roman" w:eastAsia="Times New Roman" w:hAnsi="Times New Roman" w:cs="Times New Roman"/>
          <w:sz w:val="28"/>
          <w:szCs w:val="28"/>
          <w:lang w:val="it-IT"/>
        </w:rPr>
      </w:pPr>
      <w:r w:rsidRPr="005F66C6">
        <w:rPr>
          <w:rFonts w:ascii="Times New Roman" w:eastAsia="Times New Roman" w:hAnsi="Times New Roman" w:cs="Times New Roman"/>
          <w:sz w:val="28"/>
          <w:szCs w:val="28"/>
          <w:lang w:val="it-IT"/>
        </w:rPr>
        <w:t>2. Phần hồ sơ kỹ t</w:t>
      </w:r>
      <w:r w:rsidR="007057F9">
        <w:rPr>
          <w:rFonts w:ascii="Times New Roman" w:eastAsia="Times New Roman" w:hAnsi="Times New Roman" w:cs="Times New Roman"/>
          <w:sz w:val="28"/>
          <w:szCs w:val="28"/>
          <w:lang w:val="it-IT"/>
        </w:rPr>
        <w:t>huật quy định cụ thể tại Điều 28</w:t>
      </w:r>
      <w:r w:rsidRPr="005F66C6">
        <w:rPr>
          <w:rFonts w:ascii="Times New Roman" w:eastAsia="Times New Roman" w:hAnsi="Times New Roman" w:cs="Times New Roman"/>
          <w:sz w:val="28"/>
          <w:szCs w:val="28"/>
          <w:lang w:val="it-IT"/>
        </w:rPr>
        <w:t xml:space="preserve"> Thông tư này.</w:t>
      </w:r>
    </w:p>
    <w:p w14:paraId="3DF49887" w14:textId="04C3359F" w:rsidR="00AE34E3" w:rsidRPr="005F66C6" w:rsidRDefault="00AE34E3" w:rsidP="00FC6DD9">
      <w:pPr>
        <w:jc w:val="both"/>
        <w:rPr>
          <w:rFonts w:ascii="Times New Roman" w:eastAsia="Times New Roman" w:hAnsi="Times New Roman" w:cs="Times New Roman"/>
          <w:b/>
          <w:sz w:val="28"/>
          <w:szCs w:val="28"/>
          <w:lang w:val="it-IT"/>
        </w:rPr>
      </w:pPr>
      <w:r w:rsidRPr="005F66C6">
        <w:rPr>
          <w:rFonts w:ascii="Times New Roman" w:eastAsia="Times New Roman" w:hAnsi="Times New Roman" w:cs="Times New Roman"/>
          <w:sz w:val="28"/>
          <w:szCs w:val="28"/>
          <w:lang w:val="it-IT"/>
        </w:rPr>
        <w:tab/>
      </w:r>
      <w:r w:rsidR="00B107B7">
        <w:rPr>
          <w:rFonts w:ascii="Times New Roman" w:eastAsia="Times New Roman" w:hAnsi="Times New Roman" w:cs="Times New Roman"/>
          <w:b/>
          <w:sz w:val="28"/>
          <w:szCs w:val="28"/>
          <w:lang w:val="it-IT"/>
        </w:rPr>
        <w:t>Điều 27</w:t>
      </w:r>
      <w:r w:rsidRPr="005F66C6">
        <w:rPr>
          <w:rFonts w:ascii="Times New Roman" w:eastAsia="Times New Roman" w:hAnsi="Times New Roman" w:cs="Times New Roman"/>
          <w:b/>
          <w:sz w:val="28"/>
          <w:szCs w:val="28"/>
          <w:lang w:val="it-IT"/>
        </w:rPr>
        <w:t>. Phần hồ sơ hành chính</w:t>
      </w:r>
    </w:p>
    <w:p w14:paraId="6B8C4982" w14:textId="77777777" w:rsidR="00AE34E3" w:rsidRPr="00947193" w:rsidRDefault="00AE34E3" w:rsidP="00FC6DD9">
      <w:pPr>
        <w:ind w:firstLine="720"/>
        <w:jc w:val="both"/>
        <w:rPr>
          <w:rFonts w:ascii="Times New Roman" w:eastAsia="Times New Roman" w:hAnsi="Times New Roman" w:cs="Times New Roman"/>
          <w:sz w:val="28"/>
          <w:szCs w:val="28"/>
          <w:lang w:val="it-IT"/>
        </w:rPr>
      </w:pPr>
      <w:r w:rsidRPr="00947193">
        <w:rPr>
          <w:rFonts w:ascii="Times New Roman" w:eastAsia="Times New Roman" w:hAnsi="Times New Roman" w:cs="Times New Roman"/>
          <w:sz w:val="28"/>
          <w:szCs w:val="28"/>
          <w:lang w:val="it-IT"/>
        </w:rPr>
        <w:t>Phần hồ sơ hành chính bao gồm các giấy tờ, tài liệu sau đây:</w:t>
      </w:r>
    </w:p>
    <w:p w14:paraId="7FECF197" w14:textId="0C6A9A09" w:rsidR="00AE34E3" w:rsidRPr="008E100B" w:rsidRDefault="00AE34E3" w:rsidP="00FC6DD9">
      <w:pPr>
        <w:ind w:firstLine="720"/>
        <w:jc w:val="both"/>
        <w:rPr>
          <w:rFonts w:ascii="Times New Roman" w:eastAsia="Times New Roman" w:hAnsi="Times New Roman" w:cs="Times New Roman"/>
          <w:color w:val="FF0000"/>
          <w:sz w:val="28"/>
          <w:szCs w:val="28"/>
          <w:lang w:val="it-IT"/>
        </w:rPr>
      </w:pPr>
      <w:r w:rsidRPr="008E100B">
        <w:rPr>
          <w:rFonts w:ascii="Times New Roman" w:eastAsia="Times New Roman" w:hAnsi="Times New Roman" w:cs="Times New Roman"/>
          <w:color w:val="FF0000"/>
          <w:sz w:val="28"/>
          <w:szCs w:val="28"/>
          <w:lang w:val="it-IT"/>
        </w:rPr>
        <w:t xml:space="preserve">1. </w:t>
      </w:r>
      <w:r w:rsidR="00440F5A" w:rsidRPr="008E100B">
        <w:rPr>
          <w:rFonts w:ascii="Times New Roman" w:eastAsia="Times New Roman" w:hAnsi="Times New Roman" w:cs="Times New Roman"/>
          <w:color w:val="FF0000"/>
          <w:sz w:val="28"/>
          <w:szCs w:val="28"/>
          <w:lang w:val="it-IT"/>
        </w:rPr>
        <w:t>Đơn đề nghị gia hạn giấy đăng ký lưu hành vị thuốc cổ truyền theo Mẫu số 03B hoặc Đơn đề nghị gia hạn giấy đăng ký lưu hành dược liệu theo mẫu 03C ban hành kèm theo Thông tư này.</w:t>
      </w:r>
    </w:p>
    <w:p w14:paraId="3FFD2751" w14:textId="10DD59F6" w:rsidR="00AE34E3" w:rsidRPr="00947193" w:rsidRDefault="00AE34E3" w:rsidP="00FC6DD9">
      <w:pPr>
        <w:ind w:firstLine="720"/>
        <w:jc w:val="both"/>
        <w:rPr>
          <w:rFonts w:ascii="Times New Roman" w:eastAsia="Times New Roman" w:hAnsi="Times New Roman" w:cs="Times New Roman"/>
          <w:b/>
          <w:spacing w:val="-3"/>
          <w:sz w:val="28"/>
          <w:szCs w:val="28"/>
          <w:lang w:val="it-IT"/>
        </w:rPr>
      </w:pPr>
      <w:r w:rsidRPr="00947193">
        <w:rPr>
          <w:rFonts w:ascii="Times New Roman" w:eastAsia="Times New Roman" w:hAnsi="Times New Roman" w:cs="Times New Roman"/>
          <w:sz w:val="28"/>
          <w:szCs w:val="28"/>
          <w:lang w:val="it-IT"/>
        </w:rPr>
        <w:t xml:space="preserve">2. Các giấy tờ pháp lý trong trường hợp cơ sở </w:t>
      </w:r>
      <w:r w:rsidRPr="00947193">
        <w:rPr>
          <w:rFonts w:ascii="Times New Roman" w:eastAsia="Times New Roman" w:hAnsi="Times New Roman" w:cs="Times New Roman"/>
          <w:spacing w:val="-3"/>
          <w:sz w:val="28"/>
          <w:szCs w:val="28"/>
          <w:lang w:val="it-IT"/>
        </w:rPr>
        <w:t xml:space="preserve">đứng tên đăng ký lưu hành </w:t>
      </w:r>
      <w:r w:rsidR="003D29F9" w:rsidRPr="00947193">
        <w:rPr>
          <w:rFonts w:ascii="Times New Roman" w:eastAsia="Times New Roman" w:hAnsi="Times New Roman" w:cs="Times New Roman"/>
          <w:sz w:val="28"/>
          <w:szCs w:val="28"/>
          <w:lang w:val="it-IT"/>
        </w:rPr>
        <w:t>vị thuốc cổ truyền</w:t>
      </w:r>
      <w:r w:rsidR="00B27C38">
        <w:rPr>
          <w:rFonts w:ascii="Times New Roman" w:eastAsia="Times New Roman" w:hAnsi="Times New Roman" w:cs="Times New Roman"/>
          <w:sz w:val="28"/>
          <w:szCs w:val="28"/>
          <w:lang w:val="it-IT"/>
        </w:rPr>
        <w:t>, dược liệu</w:t>
      </w:r>
      <w:r w:rsidRPr="00947193">
        <w:rPr>
          <w:rFonts w:ascii="Times New Roman" w:eastAsia="Times New Roman" w:hAnsi="Times New Roman" w:cs="Times New Roman"/>
          <w:sz w:val="28"/>
          <w:szCs w:val="28"/>
          <w:lang w:val="it-IT"/>
        </w:rPr>
        <w:t xml:space="preserve"> là cơ sở sản xuất dược liệu</w:t>
      </w:r>
      <w:r w:rsidR="003D29F9" w:rsidRPr="00947193">
        <w:rPr>
          <w:rFonts w:ascii="Times New Roman" w:eastAsia="Times New Roman" w:hAnsi="Times New Roman" w:cs="Times New Roman"/>
          <w:sz w:val="28"/>
          <w:szCs w:val="28"/>
          <w:lang w:val="it-IT"/>
        </w:rPr>
        <w:t xml:space="preserve">, </w:t>
      </w:r>
      <w:r w:rsidRPr="00947193">
        <w:rPr>
          <w:rFonts w:ascii="Times New Roman" w:eastAsia="Times New Roman" w:hAnsi="Times New Roman" w:cs="Times New Roman"/>
          <w:spacing w:val="-3"/>
          <w:sz w:val="28"/>
          <w:szCs w:val="28"/>
          <w:lang w:val="it-IT"/>
        </w:rPr>
        <w:t xml:space="preserve">: </w:t>
      </w:r>
    </w:p>
    <w:p w14:paraId="6DDA12D5" w14:textId="38766480" w:rsidR="00AE34E3" w:rsidRPr="007057F9" w:rsidRDefault="00AE34E3" w:rsidP="00FC6DD9">
      <w:pPr>
        <w:ind w:firstLine="720"/>
        <w:jc w:val="both"/>
        <w:rPr>
          <w:rFonts w:ascii="Times New Roman" w:eastAsia="Times New Roman" w:hAnsi="Times New Roman" w:cs="Times New Roman"/>
          <w:color w:val="FF0000"/>
          <w:spacing w:val="-3"/>
          <w:sz w:val="28"/>
          <w:szCs w:val="28"/>
          <w:lang w:val="it-IT"/>
        </w:rPr>
      </w:pPr>
      <w:r w:rsidRPr="007057F9">
        <w:rPr>
          <w:rFonts w:ascii="Times New Roman" w:eastAsia="Times New Roman" w:hAnsi="Times New Roman" w:cs="Times New Roman"/>
          <w:color w:val="FF0000"/>
          <w:spacing w:val="-3"/>
          <w:sz w:val="28"/>
          <w:szCs w:val="28"/>
          <w:lang w:val="it-IT"/>
        </w:rPr>
        <w:t xml:space="preserve">a) Bản sao Giấy chứng nhận đủ điều kiện kinh doanh dược có phạm vi kinh doanh sản xuất vị </w:t>
      </w:r>
      <w:r w:rsidRPr="007057F9">
        <w:rPr>
          <w:rFonts w:ascii="Times New Roman" w:eastAsia="Times New Roman" w:hAnsi="Times New Roman" w:cs="Times New Roman"/>
          <w:color w:val="FF0000"/>
          <w:sz w:val="28"/>
          <w:szCs w:val="28"/>
          <w:lang w:val="it-IT"/>
        </w:rPr>
        <w:t>thuốc cổ truyền</w:t>
      </w:r>
      <w:r w:rsidR="00B27C38" w:rsidRPr="007057F9">
        <w:rPr>
          <w:rFonts w:ascii="Times New Roman" w:eastAsia="Times New Roman" w:hAnsi="Times New Roman" w:cs="Times New Roman"/>
          <w:color w:val="FF0000"/>
          <w:sz w:val="28"/>
          <w:szCs w:val="28"/>
          <w:lang w:val="it-IT"/>
        </w:rPr>
        <w:t>, dược liệu</w:t>
      </w:r>
      <w:r w:rsidRPr="007057F9">
        <w:rPr>
          <w:rFonts w:ascii="Times New Roman" w:eastAsia="Times New Roman" w:hAnsi="Times New Roman" w:cs="Times New Roman"/>
          <w:color w:val="FF0000"/>
          <w:spacing w:val="-3"/>
          <w:sz w:val="28"/>
          <w:szCs w:val="28"/>
          <w:lang w:val="it-IT"/>
        </w:rPr>
        <w:t xml:space="preserve"> trong nước;</w:t>
      </w:r>
    </w:p>
    <w:p w14:paraId="62116F5C" w14:textId="77777777" w:rsidR="00AE34E3" w:rsidRPr="00947193" w:rsidRDefault="00AE34E3" w:rsidP="00FC6DD9">
      <w:pPr>
        <w:ind w:firstLine="720"/>
        <w:jc w:val="both"/>
        <w:rPr>
          <w:rFonts w:ascii="Times New Roman" w:eastAsia="Times New Roman" w:hAnsi="Times New Roman" w:cs="Times New Roman"/>
          <w:sz w:val="28"/>
          <w:szCs w:val="28"/>
          <w:lang w:val="it-IT"/>
        </w:rPr>
      </w:pPr>
      <w:r w:rsidRPr="00947193">
        <w:rPr>
          <w:rFonts w:ascii="Times New Roman" w:eastAsia="Times New Roman" w:hAnsi="Times New Roman" w:cs="Times New Roman"/>
          <w:spacing w:val="-3"/>
          <w:sz w:val="28"/>
          <w:szCs w:val="28"/>
          <w:lang w:val="it-IT"/>
        </w:rPr>
        <w:t xml:space="preserve">b) Bản sao </w:t>
      </w:r>
      <w:r w:rsidRPr="00947193">
        <w:rPr>
          <w:rFonts w:ascii="Times New Roman" w:eastAsia="Calibri" w:hAnsi="Times New Roman" w:cs="Times New Roman"/>
          <w:sz w:val="28"/>
          <w:szCs w:val="28"/>
          <w:lang w:val="it-IT"/>
        </w:rPr>
        <w:t>Giấy chứng nhận đăng ký doanh nghiệp đối với c</w:t>
      </w:r>
      <w:r w:rsidRPr="00947193">
        <w:rPr>
          <w:rFonts w:ascii="Times New Roman" w:eastAsia="Times New Roman" w:hAnsi="Times New Roman" w:cs="Times New Roman"/>
          <w:spacing w:val="-3"/>
          <w:sz w:val="28"/>
          <w:szCs w:val="28"/>
          <w:lang w:val="it-IT"/>
        </w:rPr>
        <w:t>ơ sở nuôi trồng, thu hái, khai thác dược liệu trong nước;</w:t>
      </w:r>
    </w:p>
    <w:p w14:paraId="51EA1189" w14:textId="77777777" w:rsidR="00AE34E3" w:rsidRPr="00947193" w:rsidRDefault="00AE34E3" w:rsidP="00FC6DD9">
      <w:pPr>
        <w:tabs>
          <w:tab w:val="left" w:pos="851"/>
        </w:tabs>
        <w:ind w:firstLine="720"/>
        <w:jc w:val="both"/>
        <w:rPr>
          <w:rFonts w:ascii="Times New Roman" w:eastAsia="Times New Roman" w:hAnsi="Times New Roman" w:cs="Times New Roman"/>
          <w:sz w:val="28"/>
          <w:szCs w:val="28"/>
          <w:lang w:val="it-IT"/>
        </w:rPr>
      </w:pPr>
      <w:r w:rsidRPr="00947193">
        <w:rPr>
          <w:rFonts w:ascii="Times New Roman" w:eastAsia="Times New Roman" w:hAnsi="Times New Roman" w:cs="Times New Roman"/>
          <w:spacing w:val="-3"/>
          <w:sz w:val="28"/>
          <w:szCs w:val="28"/>
          <w:lang w:val="it-IT"/>
        </w:rPr>
        <w:t>c)</w:t>
      </w:r>
      <w:r w:rsidRPr="00947193">
        <w:rPr>
          <w:rFonts w:ascii="Times New Roman" w:eastAsia="Times New Roman" w:hAnsi="Times New Roman" w:cs="Times New Roman"/>
          <w:sz w:val="28"/>
          <w:szCs w:val="28"/>
          <w:lang w:val="it-IT"/>
        </w:rPr>
        <w:t xml:space="preserve"> Giấy phép thành lập Văn phòng đại diện tại Việt Nam và Giấy phép sản xuất, kinh doanh dược phạm vi sản xuất dược liệu, dược liệu đã sơ chế, chế biến do cơ quan quản lý nhà nước có thẩm quyền nước ngoài cấp đối với cơ sở                       sản xuất dược liệu, dược liệu đã sơ chế, chế biến có Văn phòng đại diện tại             Việt Nam.</w:t>
      </w:r>
    </w:p>
    <w:p w14:paraId="1BAF8AF1" w14:textId="669E462F" w:rsidR="00AE34E3" w:rsidRPr="00947193" w:rsidRDefault="00AE34E3" w:rsidP="00FC6DD9">
      <w:pPr>
        <w:tabs>
          <w:tab w:val="left" w:pos="851"/>
        </w:tabs>
        <w:ind w:firstLine="720"/>
        <w:jc w:val="both"/>
        <w:rPr>
          <w:rFonts w:ascii="Times New Roman" w:eastAsia="Times New Roman" w:hAnsi="Times New Roman" w:cs="Times New Roman"/>
          <w:sz w:val="28"/>
          <w:szCs w:val="28"/>
          <w:lang w:val="it-IT"/>
        </w:rPr>
      </w:pPr>
      <w:r w:rsidRPr="00947193">
        <w:rPr>
          <w:rFonts w:ascii="Times New Roman" w:eastAsia="Times New Roman" w:hAnsi="Times New Roman" w:cs="Times New Roman"/>
          <w:sz w:val="28"/>
          <w:szCs w:val="28"/>
          <w:lang w:val="it-IT"/>
        </w:rPr>
        <w:lastRenderedPageBreak/>
        <w:t xml:space="preserve">3. Các giấy tờ pháp lý trong trường hợp cơ sở </w:t>
      </w:r>
      <w:r w:rsidRPr="00947193">
        <w:rPr>
          <w:rFonts w:ascii="Times New Roman" w:eastAsia="Times New Roman" w:hAnsi="Times New Roman" w:cs="Times New Roman"/>
          <w:spacing w:val="-3"/>
          <w:sz w:val="28"/>
          <w:szCs w:val="28"/>
          <w:lang w:val="it-IT"/>
        </w:rPr>
        <w:t xml:space="preserve">đứng tên đăng ký lưu hành dược liệu </w:t>
      </w:r>
      <w:r w:rsidRPr="00947193">
        <w:rPr>
          <w:rFonts w:ascii="Times New Roman" w:eastAsia="Times New Roman" w:hAnsi="Times New Roman" w:cs="Times New Roman"/>
          <w:sz w:val="28"/>
          <w:szCs w:val="28"/>
          <w:lang w:val="it-IT"/>
        </w:rPr>
        <w:t xml:space="preserve">không phải là cơ sở sản xuất </w:t>
      </w:r>
      <w:r w:rsidR="00B27C38" w:rsidRPr="00AC0998">
        <w:rPr>
          <w:rFonts w:ascii="Times New Roman" w:eastAsia="Times New Roman" w:hAnsi="Times New Roman" w:cs="Times New Roman"/>
          <w:sz w:val="28"/>
          <w:szCs w:val="28"/>
          <w:lang w:val="it-IT"/>
        </w:rPr>
        <w:t>vị thuốc cổ truyền</w:t>
      </w:r>
      <w:r w:rsidR="00B27C38">
        <w:rPr>
          <w:rFonts w:ascii="Times New Roman" w:eastAsia="Times New Roman" w:hAnsi="Times New Roman" w:cs="Times New Roman"/>
          <w:sz w:val="28"/>
          <w:szCs w:val="28"/>
          <w:lang w:val="it-IT"/>
        </w:rPr>
        <w:t>, dược liệu</w:t>
      </w:r>
      <w:r w:rsidRPr="00947193">
        <w:rPr>
          <w:rFonts w:ascii="Times New Roman" w:eastAsia="Times New Roman" w:hAnsi="Times New Roman" w:cs="Times New Roman"/>
          <w:sz w:val="28"/>
          <w:szCs w:val="28"/>
          <w:lang w:val="it-IT"/>
        </w:rPr>
        <w:t>:</w:t>
      </w:r>
    </w:p>
    <w:p w14:paraId="3871EEAE" w14:textId="0C3A40EA" w:rsidR="00AE34E3" w:rsidRPr="00947193" w:rsidRDefault="00AE34E3" w:rsidP="00FC6DD9">
      <w:pPr>
        <w:ind w:firstLine="720"/>
        <w:jc w:val="both"/>
        <w:rPr>
          <w:rFonts w:ascii="Times New Roman" w:eastAsia="Times New Roman" w:hAnsi="Times New Roman" w:cs="Times New Roman"/>
          <w:sz w:val="28"/>
          <w:szCs w:val="28"/>
          <w:lang w:val="it-IT"/>
        </w:rPr>
      </w:pPr>
      <w:r w:rsidRPr="00947193">
        <w:rPr>
          <w:rFonts w:ascii="Times New Roman" w:eastAsia="Times New Roman" w:hAnsi="Times New Roman" w:cs="Times New Roman"/>
          <w:sz w:val="28"/>
          <w:szCs w:val="28"/>
          <w:lang w:val="it-IT"/>
        </w:rPr>
        <w:t xml:space="preserve">a) Các giấy tờ pháp lý của cơ sở sản xuất </w:t>
      </w:r>
      <w:r w:rsidR="00B27C38" w:rsidRPr="00AC0998">
        <w:rPr>
          <w:rFonts w:ascii="Times New Roman" w:eastAsia="Times New Roman" w:hAnsi="Times New Roman" w:cs="Times New Roman"/>
          <w:sz w:val="28"/>
          <w:szCs w:val="28"/>
          <w:lang w:val="it-IT"/>
        </w:rPr>
        <w:t>vị thuốc cổ truyền</w:t>
      </w:r>
      <w:r w:rsidR="00B27C38">
        <w:rPr>
          <w:rFonts w:ascii="Times New Roman" w:eastAsia="Times New Roman" w:hAnsi="Times New Roman" w:cs="Times New Roman"/>
          <w:sz w:val="28"/>
          <w:szCs w:val="28"/>
          <w:lang w:val="it-IT"/>
        </w:rPr>
        <w:t>, dược liệu</w:t>
      </w:r>
      <w:r w:rsidRPr="00947193">
        <w:rPr>
          <w:rFonts w:ascii="Times New Roman" w:eastAsia="Times New Roman" w:hAnsi="Times New Roman" w:cs="Times New Roman"/>
          <w:sz w:val="28"/>
          <w:szCs w:val="28"/>
          <w:lang w:val="it-IT"/>
        </w:rPr>
        <w:t xml:space="preserve"> đề nghị đăng ký quy định tại khoản 2 Điều này;</w:t>
      </w:r>
    </w:p>
    <w:p w14:paraId="05DE6CB8" w14:textId="6EC72C9F" w:rsidR="00AE34E3" w:rsidRPr="00947193" w:rsidRDefault="00AE34E3" w:rsidP="00FC6DD9">
      <w:pPr>
        <w:ind w:firstLine="720"/>
        <w:jc w:val="both"/>
        <w:rPr>
          <w:rFonts w:ascii="Times New Roman" w:eastAsia="Times New Roman" w:hAnsi="Times New Roman" w:cs="Times New Roman"/>
          <w:sz w:val="28"/>
          <w:szCs w:val="28"/>
          <w:lang w:val="it-IT"/>
        </w:rPr>
      </w:pPr>
      <w:r w:rsidRPr="00947193">
        <w:rPr>
          <w:rFonts w:ascii="Times New Roman" w:eastAsia="Times New Roman" w:hAnsi="Times New Roman" w:cs="Times New Roman"/>
          <w:sz w:val="28"/>
          <w:szCs w:val="28"/>
          <w:lang w:val="it-IT"/>
        </w:rPr>
        <w:t xml:space="preserve">b) Các giấy tờ pháp lý của cơ sở đứng tên đăng ký lưu hành </w:t>
      </w:r>
      <w:r w:rsidR="00B27C38" w:rsidRPr="00AC0998">
        <w:rPr>
          <w:rFonts w:ascii="Times New Roman" w:eastAsia="Times New Roman" w:hAnsi="Times New Roman" w:cs="Times New Roman"/>
          <w:sz w:val="28"/>
          <w:szCs w:val="28"/>
          <w:lang w:val="it-IT"/>
        </w:rPr>
        <w:t>vị thuốc cổ truyền</w:t>
      </w:r>
      <w:r w:rsidR="00B27C38">
        <w:rPr>
          <w:rFonts w:ascii="Times New Roman" w:eastAsia="Times New Roman" w:hAnsi="Times New Roman" w:cs="Times New Roman"/>
          <w:sz w:val="28"/>
          <w:szCs w:val="28"/>
          <w:lang w:val="it-IT"/>
        </w:rPr>
        <w:t>, dược liệu</w:t>
      </w:r>
      <w:r w:rsidRPr="00947193">
        <w:rPr>
          <w:rFonts w:ascii="Times New Roman" w:eastAsia="Times New Roman" w:hAnsi="Times New Roman" w:cs="Times New Roman"/>
          <w:sz w:val="28"/>
          <w:szCs w:val="28"/>
          <w:lang w:val="it-IT"/>
        </w:rPr>
        <w:t xml:space="preserve">: </w:t>
      </w:r>
    </w:p>
    <w:p w14:paraId="40FD8AB6" w14:textId="77777777" w:rsidR="00AE34E3" w:rsidRPr="007057F9" w:rsidRDefault="00AE34E3" w:rsidP="00FC6DD9">
      <w:pPr>
        <w:ind w:firstLine="720"/>
        <w:jc w:val="both"/>
        <w:rPr>
          <w:rFonts w:ascii="Times New Roman" w:eastAsia="Times New Roman" w:hAnsi="Times New Roman" w:cs="Times New Roman"/>
          <w:color w:val="FF0000"/>
          <w:sz w:val="28"/>
          <w:szCs w:val="28"/>
          <w:lang w:val="it-IT"/>
        </w:rPr>
      </w:pPr>
      <w:r w:rsidRPr="007057F9">
        <w:rPr>
          <w:rFonts w:ascii="Times New Roman" w:eastAsia="Times New Roman" w:hAnsi="Times New Roman" w:cs="Times New Roman"/>
          <w:color w:val="FF0000"/>
          <w:sz w:val="28"/>
          <w:szCs w:val="28"/>
          <w:lang w:val="it-IT"/>
        </w:rPr>
        <w:t>- Bản sao Giấy chứng nhận đủ điều kiện kinh doanh dược đối với cơ sở trong nước có một trong các phạm vi kinh doanh: sản xuất, bán buôn, xuất khẩu, nhập khẩu dược liệu hoặc vị thuốc cổ truyền;</w:t>
      </w:r>
    </w:p>
    <w:p w14:paraId="59BF46FA" w14:textId="77777777" w:rsidR="00AE34E3" w:rsidRPr="00947193" w:rsidRDefault="00AE34E3" w:rsidP="00FC6DD9">
      <w:pPr>
        <w:tabs>
          <w:tab w:val="left" w:pos="851"/>
        </w:tabs>
        <w:ind w:firstLine="720"/>
        <w:jc w:val="both"/>
        <w:rPr>
          <w:rFonts w:ascii="Times New Roman" w:eastAsia="Times New Roman" w:hAnsi="Times New Roman" w:cs="Times New Roman"/>
          <w:sz w:val="28"/>
          <w:szCs w:val="28"/>
          <w:lang w:val="it-IT"/>
        </w:rPr>
      </w:pPr>
      <w:r w:rsidRPr="00947193">
        <w:rPr>
          <w:rFonts w:ascii="Times New Roman" w:eastAsia="Times New Roman" w:hAnsi="Times New Roman" w:cs="Times New Roman"/>
          <w:sz w:val="28"/>
          <w:szCs w:val="28"/>
          <w:lang w:val="it-IT"/>
        </w:rPr>
        <w:t>- Giấy phép thành lập Văn phòng đại diện tại Việt Nam và Giấy phép sản xuất, kinh doanh dược phạm vi sản xuất dược liệu, dược liệu đã sơ chế, chế biến do cơ quan quản lý nhà nước có thẩm quyền nước ngoài cấp đối với cơ sở đứng tên đăng ký lưu hành có Văn phòng đại diện tại Việt Nam.</w:t>
      </w:r>
    </w:p>
    <w:p w14:paraId="1A12BD03" w14:textId="5A228978" w:rsidR="00AE34E3" w:rsidRPr="00947193" w:rsidRDefault="00AE34E3" w:rsidP="00FC6DD9">
      <w:pPr>
        <w:tabs>
          <w:tab w:val="left" w:pos="851"/>
        </w:tabs>
        <w:ind w:firstLine="720"/>
        <w:jc w:val="both"/>
        <w:rPr>
          <w:rFonts w:ascii="Times New Roman" w:eastAsia="Times New Roman" w:hAnsi="Times New Roman" w:cs="Times New Roman"/>
          <w:sz w:val="28"/>
          <w:szCs w:val="28"/>
          <w:lang w:val="it-IT"/>
        </w:rPr>
      </w:pPr>
      <w:r w:rsidRPr="00947193">
        <w:rPr>
          <w:rFonts w:ascii="Times New Roman" w:eastAsia="Times New Roman" w:hAnsi="Times New Roman" w:cs="Times New Roman"/>
          <w:sz w:val="28"/>
          <w:szCs w:val="28"/>
          <w:lang w:val="it-IT"/>
        </w:rPr>
        <w:t xml:space="preserve">4. Giấy ủy quyền </w:t>
      </w:r>
      <w:r w:rsidR="007057F9">
        <w:rPr>
          <w:rFonts w:ascii="Times New Roman" w:eastAsia="Times New Roman" w:hAnsi="Times New Roman" w:cs="Times New Roman"/>
          <w:sz w:val="28"/>
          <w:szCs w:val="28"/>
          <w:lang w:val="it-IT"/>
        </w:rPr>
        <w:t>theo quy định tại khoản 5 Điều 3</w:t>
      </w:r>
      <w:r w:rsidRPr="00947193">
        <w:rPr>
          <w:rFonts w:ascii="Times New Roman" w:eastAsia="Times New Roman" w:hAnsi="Times New Roman" w:cs="Times New Roman"/>
          <w:sz w:val="28"/>
          <w:szCs w:val="28"/>
          <w:lang w:val="it-IT"/>
        </w:rPr>
        <w:t xml:space="preserve"> Thông tư này trong trường hợp được ủy quyền.</w:t>
      </w:r>
    </w:p>
    <w:p w14:paraId="5BE9EDE9" w14:textId="77777777" w:rsidR="00AE34E3" w:rsidRPr="00947193" w:rsidRDefault="00AE34E3" w:rsidP="00FC6DD9">
      <w:pPr>
        <w:ind w:firstLine="720"/>
        <w:jc w:val="both"/>
        <w:rPr>
          <w:rFonts w:ascii="Times New Roman" w:eastAsia="Times New Roman" w:hAnsi="Times New Roman" w:cs="Times New Roman"/>
          <w:spacing w:val="-6"/>
          <w:sz w:val="28"/>
          <w:szCs w:val="28"/>
          <w:lang w:val="it-IT"/>
        </w:rPr>
      </w:pPr>
      <w:r w:rsidRPr="00947193">
        <w:rPr>
          <w:rFonts w:ascii="Times New Roman" w:eastAsia="Times New Roman" w:hAnsi="Times New Roman" w:cs="Times New Roman"/>
          <w:spacing w:val="-6"/>
          <w:sz w:val="28"/>
          <w:szCs w:val="28"/>
          <w:lang w:val="it-IT"/>
        </w:rPr>
        <w:t>5. Bản Tóm tắt về sản phẩm theo Mẫu số 06C Phụ lục I ban hành kèm theo Thông tư này.</w:t>
      </w:r>
    </w:p>
    <w:p w14:paraId="6425738D" w14:textId="50F309A0" w:rsidR="00AE34E3" w:rsidRPr="00947193" w:rsidRDefault="00AE34E3" w:rsidP="00947193">
      <w:pPr>
        <w:ind w:firstLine="720"/>
        <w:jc w:val="both"/>
        <w:rPr>
          <w:rFonts w:ascii="Times New Roman" w:eastAsia="Times New Roman" w:hAnsi="Times New Roman" w:cs="Times New Roman"/>
          <w:sz w:val="28"/>
          <w:szCs w:val="28"/>
          <w:lang w:val="it-IT"/>
        </w:rPr>
      </w:pPr>
      <w:r w:rsidRPr="00947193">
        <w:rPr>
          <w:rFonts w:ascii="Times New Roman" w:eastAsia="Times New Roman" w:hAnsi="Times New Roman" w:cs="Times New Roman"/>
          <w:sz w:val="28"/>
          <w:szCs w:val="28"/>
          <w:lang w:val="it-IT"/>
        </w:rPr>
        <w:t xml:space="preserve">6. Mẫu nhãn dược liệu: Nội dung nhãn thực hiện theo quy định của Bộ Y tế về ghi nhãn thuốc, nguyên liệu làm thuốc và tờ hướng dẫn sử dụng thuốc. </w:t>
      </w:r>
    </w:p>
    <w:p w14:paraId="0BCED386" w14:textId="64F866C3" w:rsidR="00AE34E3" w:rsidRPr="005F66C6" w:rsidRDefault="00AE34E3" w:rsidP="00FC6DD9">
      <w:pPr>
        <w:jc w:val="both"/>
        <w:rPr>
          <w:rFonts w:ascii="Times New Roman" w:eastAsia="Times New Roman" w:hAnsi="Times New Roman" w:cs="Times New Roman"/>
          <w:b/>
          <w:sz w:val="28"/>
          <w:szCs w:val="28"/>
          <w:lang w:val="it-IT"/>
        </w:rPr>
      </w:pPr>
      <w:r w:rsidRPr="005F66C6">
        <w:rPr>
          <w:rFonts w:ascii="Times New Roman" w:eastAsia="Times New Roman" w:hAnsi="Times New Roman" w:cs="Times New Roman"/>
          <w:sz w:val="28"/>
          <w:szCs w:val="28"/>
          <w:lang w:val="it-IT"/>
        </w:rPr>
        <w:tab/>
      </w:r>
      <w:r w:rsidR="00B107B7">
        <w:rPr>
          <w:rFonts w:ascii="Times New Roman" w:eastAsia="Times New Roman" w:hAnsi="Times New Roman" w:cs="Times New Roman"/>
          <w:b/>
          <w:sz w:val="28"/>
          <w:szCs w:val="28"/>
          <w:lang w:val="it-IT"/>
        </w:rPr>
        <w:t>Điều 28</w:t>
      </w:r>
      <w:r w:rsidRPr="005F66C6">
        <w:rPr>
          <w:rFonts w:ascii="Times New Roman" w:eastAsia="Times New Roman" w:hAnsi="Times New Roman" w:cs="Times New Roman"/>
          <w:b/>
          <w:sz w:val="28"/>
          <w:szCs w:val="28"/>
          <w:lang w:val="it-IT"/>
        </w:rPr>
        <w:t>. Phần hồ sơ kỹ thuật</w:t>
      </w:r>
    </w:p>
    <w:p w14:paraId="1895735B" w14:textId="77777777" w:rsidR="00AE34E3" w:rsidRPr="00480E97" w:rsidRDefault="00AE34E3" w:rsidP="00FC6DD9">
      <w:pPr>
        <w:jc w:val="both"/>
        <w:rPr>
          <w:rFonts w:ascii="Times New Roman" w:eastAsia="Times New Roman" w:hAnsi="Times New Roman" w:cs="Times New Roman"/>
          <w:sz w:val="28"/>
          <w:szCs w:val="28"/>
          <w:lang w:val="it-IT"/>
        </w:rPr>
      </w:pPr>
      <w:r w:rsidRPr="005F66C6">
        <w:rPr>
          <w:rFonts w:ascii="Times New Roman" w:eastAsia="Times New Roman" w:hAnsi="Times New Roman" w:cs="Times New Roman"/>
          <w:b/>
          <w:sz w:val="28"/>
          <w:szCs w:val="28"/>
          <w:lang w:val="it-IT"/>
        </w:rPr>
        <w:tab/>
      </w:r>
      <w:r w:rsidRPr="00480E97">
        <w:rPr>
          <w:rFonts w:ascii="Times New Roman" w:eastAsia="Times New Roman" w:hAnsi="Times New Roman" w:cs="Times New Roman"/>
          <w:sz w:val="28"/>
          <w:szCs w:val="28"/>
          <w:lang w:val="it-IT"/>
        </w:rPr>
        <w:t>Phần hồ sơ kỹ thuật bao gồm các giấy tờ, tài liệu sau đây:</w:t>
      </w:r>
    </w:p>
    <w:p w14:paraId="38771BF6" w14:textId="1D3C3133" w:rsidR="00AE34E3" w:rsidRPr="00480E97" w:rsidRDefault="00AE34E3" w:rsidP="00FC6DD9">
      <w:pPr>
        <w:ind w:firstLine="720"/>
        <w:jc w:val="both"/>
        <w:rPr>
          <w:rFonts w:ascii="Times New Roman" w:eastAsia="Times New Roman" w:hAnsi="Times New Roman" w:cs="Times New Roman"/>
          <w:spacing w:val="-4"/>
          <w:sz w:val="28"/>
          <w:szCs w:val="28"/>
          <w:lang w:val="it-IT"/>
        </w:rPr>
      </w:pPr>
      <w:r w:rsidRPr="00480E97">
        <w:rPr>
          <w:rFonts w:ascii="Times New Roman" w:eastAsia="Times New Roman" w:hAnsi="Times New Roman" w:cs="Times New Roman"/>
          <w:spacing w:val="-4"/>
          <w:sz w:val="28"/>
          <w:szCs w:val="28"/>
          <w:lang w:val="it-IT"/>
        </w:rPr>
        <w:t xml:space="preserve">1. Tài liệu về quy trình sơ chế </w:t>
      </w:r>
      <w:r w:rsidR="00B27C38" w:rsidRPr="00B27C38">
        <w:rPr>
          <w:rFonts w:ascii="Times New Roman" w:eastAsia="Times New Roman" w:hAnsi="Times New Roman" w:cs="Times New Roman"/>
          <w:spacing w:val="-4"/>
          <w:sz w:val="28"/>
          <w:szCs w:val="28"/>
          <w:lang w:val="it-IT"/>
        </w:rPr>
        <w:t>vị thuốc cổ truyền, dược liệu</w:t>
      </w:r>
      <w:r w:rsidRPr="00480E97">
        <w:rPr>
          <w:rFonts w:ascii="Times New Roman" w:eastAsia="Times New Roman" w:hAnsi="Times New Roman" w:cs="Times New Roman"/>
          <w:spacing w:val="-4"/>
          <w:sz w:val="28"/>
          <w:szCs w:val="28"/>
          <w:lang w:val="it-IT"/>
        </w:rPr>
        <w:t xml:space="preserve"> phải đáp ứng được các yêu cầu sau:</w:t>
      </w:r>
    </w:p>
    <w:p w14:paraId="4C788528" w14:textId="77777777" w:rsidR="00AE34E3" w:rsidRPr="00480E97" w:rsidRDefault="00AE34E3" w:rsidP="00FC6DD9">
      <w:pPr>
        <w:jc w:val="both"/>
        <w:rPr>
          <w:rFonts w:ascii="Times New Roman" w:eastAsia="Times New Roman" w:hAnsi="Times New Roman" w:cs="Times New Roman"/>
          <w:sz w:val="28"/>
          <w:szCs w:val="28"/>
          <w:lang w:val="it-IT"/>
        </w:rPr>
      </w:pPr>
      <w:r w:rsidRPr="00480E97">
        <w:rPr>
          <w:rFonts w:ascii="Times New Roman" w:eastAsia="Times New Roman" w:hAnsi="Times New Roman" w:cs="Times New Roman"/>
          <w:sz w:val="28"/>
          <w:szCs w:val="28"/>
          <w:lang w:val="it-IT"/>
        </w:rPr>
        <w:tab/>
        <w:t>a) Công thức cho đơn vị đóng gói nhỏ nhất: tên nguyên liệu; tiêu chuẩn áp dụng của nguyên liệu;</w:t>
      </w:r>
    </w:p>
    <w:p w14:paraId="469932BC" w14:textId="77777777" w:rsidR="00AE34E3" w:rsidRPr="00480E97" w:rsidRDefault="00AE34E3" w:rsidP="00FC6DD9">
      <w:pPr>
        <w:jc w:val="both"/>
        <w:rPr>
          <w:rFonts w:ascii="Times New Roman" w:eastAsia="Times New Roman" w:hAnsi="Times New Roman" w:cs="Times New Roman"/>
          <w:sz w:val="28"/>
          <w:szCs w:val="28"/>
          <w:lang w:val="it-IT"/>
        </w:rPr>
      </w:pPr>
      <w:r w:rsidRPr="00480E97">
        <w:rPr>
          <w:rFonts w:ascii="Times New Roman" w:eastAsia="Times New Roman" w:hAnsi="Times New Roman" w:cs="Times New Roman"/>
          <w:sz w:val="28"/>
          <w:szCs w:val="28"/>
          <w:lang w:val="it-IT"/>
        </w:rPr>
        <w:tab/>
        <w:t>b) Công thức cho một lô, mẻ sơ chế: tên nguyên liệu; khối lượng hoặc thể tích của nguyên liệu;</w:t>
      </w:r>
    </w:p>
    <w:p w14:paraId="7E3C4304" w14:textId="77777777" w:rsidR="00AE34E3" w:rsidRPr="00480E97" w:rsidRDefault="00AE34E3" w:rsidP="00FC6DD9">
      <w:pPr>
        <w:ind w:firstLine="720"/>
        <w:jc w:val="both"/>
        <w:rPr>
          <w:rFonts w:ascii="Times New Roman" w:eastAsia="Times New Roman" w:hAnsi="Times New Roman" w:cs="Times New Roman"/>
          <w:sz w:val="28"/>
          <w:szCs w:val="28"/>
          <w:lang w:val="it-IT"/>
        </w:rPr>
      </w:pPr>
      <w:r w:rsidRPr="00480E97">
        <w:rPr>
          <w:rFonts w:ascii="Times New Roman" w:eastAsia="Times New Roman" w:hAnsi="Times New Roman" w:cs="Times New Roman"/>
          <w:sz w:val="28"/>
          <w:szCs w:val="28"/>
          <w:lang w:val="it-IT"/>
        </w:rPr>
        <w:t xml:space="preserve">c) Sơ đồ quy trình sơ chế bao gồm tất cả các giai đoạn trong quá trình             sơ chế; </w:t>
      </w:r>
    </w:p>
    <w:p w14:paraId="68E3DFCB" w14:textId="77777777" w:rsidR="00AE34E3" w:rsidRPr="00480E97" w:rsidRDefault="00AE34E3" w:rsidP="00FC6DD9">
      <w:pPr>
        <w:ind w:firstLine="720"/>
        <w:jc w:val="both"/>
        <w:rPr>
          <w:rFonts w:ascii="Times New Roman" w:eastAsia="Times New Roman" w:hAnsi="Times New Roman" w:cs="Times New Roman"/>
          <w:sz w:val="28"/>
          <w:szCs w:val="28"/>
          <w:lang w:val="it-IT"/>
        </w:rPr>
      </w:pPr>
      <w:r w:rsidRPr="00480E97">
        <w:rPr>
          <w:rFonts w:ascii="Times New Roman" w:eastAsia="Times New Roman" w:hAnsi="Times New Roman" w:cs="Times New Roman"/>
          <w:sz w:val="28"/>
          <w:szCs w:val="28"/>
          <w:lang w:val="it-IT"/>
        </w:rPr>
        <w:t>d) Bản mô tả quy trình sơ chế: mô tả đầy đủ, chi tiết từng giai đoạn trong quá trình sản xuất;</w:t>
      </w:r>
    </w:p>
    <w:p w14:paraId="090D6BF4" w14:textId="1D70BAD2" w:rsidR="00AE34E3" w:rsidRPr="002D52C9" w:rsidRDefault="00D92FF3" w:rsidP="00FC6DD9">
      <w:pPr>
        <w:tabs>
          <w:tab w:val="left" w:pos="2977"/>
        </w:tabs>
        <w:ind w:firstLine="720"/>
        <w:jc w:val="both"/>
        <w:rPr>
          <w:rFonts w:ascii="Times New Roman" w:eastAsia="Times New Roman" w:hAnsi="Times New Roman" w:cs="Times New Roman"/>
          <w:color w:val="FF0000"/>
          <w:sz w:val="28"/>
          <w:szCs w:val="28"/>
          <w:lang w:val="it-IT"/>
        </w:rPr>
      </w:pPr>
      <w:r w:rsidRPr="00507677">
        <w:rPr>
          <w:rFonts w:ascii="Times New Roman" w:eastAsia="Times New Roman" w:hAnsi="Times New Roman" w:cs="Times New Roman"/>
          <w:color w:val="FF0000"/>
          <w:sz w:val="28"/>
          <w:szCs w:val="28"/>
          <w:lang w:val="it-IT"/>
        </w:rPr>
        <w:t>đ) Danh mục trang thiết bị, dụng cụ sử dụng trong quá trình sản xuất kèm theo công suất;</w:t>
      </w:r>
      <w:r w:rsidRPr="00D92FF3">
        <w:rPr>
          <w:rFonts w:ascii="Times New Roman" w:eastAsia="Times New Roman" w:hAnsi="Times New Roman" w:cs="Times New Roman"/>
          <w:color w:val="FF0000"/>
          <w:sz w:val="28"/>
          <w:szCs w:val="28"/>
          <w:lang w:val="it-IT"/>
        </w:rPr>
        <w:t xml:space="preserve">             </w:t>
      </w:r>
    </w:p>
    <w:p w14:paraId="06B0EE77" w14:textId="53D49486" w:rsidR="005B59F9" w:rsidRPr="00480E97" w:rsidRDefault="00AE34E3" w:rsidP="00B920DA">
      <w:pPr>
        <w:ind w:firstLine="720"/>
        <w:jc w:val="both"/>
        <w:rPr>
          <w:rFonts w:ascii="Times New Roman" w:eastAsia="Times New Roman" w:hAnsi="Times New Roman" w:cs="Times New Roman"/>
          <w:sz w:val="28"/>
          <w:szCs w:val="28"/>
          <w:lang w:val="it-IT"/>
        </w:rPr>
      </w:pPr>
      <w:r w:rsidRPr="00480E97">
        <w:rPr>
          <w:rFonts w:ascii="Times New Roman" w:eastAsia="Times New Roman" w:hAnsi="Times New Roman" w:cs="Times New Roman"/>
          <w:sz w:val="28"/>
          <w:szCs w:val="28"/>
          <w:lang w:val="it-IT"/>
        </w:rPr>
        <w:t xml:space="preserve">e) Tài liệu về kiểm soát trong quá trình sơ chế: Mô tả đầy đủ, chi tiết các chỉ tiêu kiểm tra, kiểm soát trong quá trình sơ chế.  </w:t>
      </w:r>
    </w:p>
    <w:p w14:paraId="2796850B" w14:textId="6849191A" w:rsidR="00AE34E3" w:rsidRPr="002D52C9" w:rsidRDefault="00AE34E3" w:rsidP="00FC6DD9">
      <w:pPr>
        <w:jc w:val="both"/>
        <w:rPr>
          <w:rFonts w:ascii="Times New Roman" w:eastAsia="Times New Roman" w:hAnsi="Times New Roman" w:cs="Times New Roman"/>
          <w:color w:val="FF0000"/>
          <w:sz w:val="28"/>
          <w:szCs w:val="28"/>
          <w:lang w:val="it-IT"/>
        </w:rPr>
      </w:pPr>
      <w:r w:rsidRPr="00480E97">
        <w:rPr>
          <w:rFonts w:ascii="Times New Roman" w:eastAsia="Times New Roman" w:hAnsi="Times New Roman" w:cs="Times New Roman"/>
          <w:sz w:val="28"/>
          <w:szCs w:val="28"/>
          <w:lang w:val="it-IT"/>
        </w:rPr>
        <w:tab/>
      </w:r>
      <w:r w:rsidRPr="002D52C9">
        <w:rPr>
          <w:rFonts w:ascii="Times New Roman" w:eastAsia="Times New Roman" w:hAnsi="Times New Roman" w:cs="Times New Roman"/>
          <w:color w:val="FF0000"/>
          <w:sz w:val="28"/>
          <w:szCs w:val="28"/>
          <w:lang w:val="it-IT"/>
        </w:rPr>
        <w:t>2. Tài liệu về tiêu chuẩn chất lượng và phương pháp kiểm nghiệm phải đáp ứng được các yêu cầu sau:</w:t>
      </w:r>
    </w:p>
    <w:p w14:paraId="29A52A44" w14:textId="04166CED" w:rsidR="00B920DA" w:rsidRDefault="00AE34E3" w:rsidP="00B920DA">
      <w:pPr>
        <w:jc w:val="both"/>
        <w:rPr>
          <w:rFonts w:ascii="Times New Roman" w:eastAsia="Times New Roman" w:hAnsi="Times New Roman" w:cs="Times New Roman"/>
          <w:color w:val="FF0000"/>
          <w:sz w:val="28"/>
          <w:szCs w:val="28"/>
          <w:lang w:val="it-IT"/>
        </w:rPr>
      </w:pPr>
      <w:r w:rsidRPr="002D52C9">
        <w:rPr>
          <w:rFonts w:ascii="Times New Roman" w:eastAsia="Times New Roman" w:hAnsi="Times New Roman" w:cs="Times New Roman"/>
          <w:color w:val="FF0000"/>
          <w:sz w:val="28"/>
          <w:szCs w:val="28"/>
          <w:lang w:val="it-IT"/>
        </w:rPr>
        <w:tab/>
        <w:t xml:space="preserve">a) Tiêu chuẩn </w:t>
      </w:r>
      <w:r w:rsidR="00B27C38" w:rsidRPr="002D52C9">
        <w:rPr>
          <w:rFonts w:ascii="Times New Roman" w:eastAsia="Times New Roman" w:hAnsi="Times New Roman" w:cs="Times New Roman"/>
          <w:color w:val="FF0000"/>
          <w:sz w:val="28"/>
          <w:szCs w:val="28"/>
          <w:lang w:val="it-IT"/>
        </w:rPr>
        <w:t>vị thuốc cổ truyền, dược liệu</w:t>
      </w:r>
      <w:r w:rsidRPr="002D52C9">
        <w:rPr>
          <w:rFonts w:ascii="Times New Roman" w:eastAsia="Times New Roman" w:hAnsi="Times New Roman" w:cs="Times New Roman"/>
          <w:color w:val="FF0000"/>
          <w:sz w:val="28"/>
          <w:szCs w:val="28"/>
          <w:lang w:val="it-IT"/>
        </w:rPr>
        <w:t xml:space="preserve">: </w:t>
      </w:r>
      <w:r w:rsidR="00B920DA" w:rsidRPr="00B920DA">
        <w:rPr>
          <w:rFonts w:ascii="Times New Roman" w:eastAsia="Times New Roman" w:hAnsi="Times New Roman" w:cs="Times New Roman"/>
          <w:color w:val="FF0000"/>
          <w:sz w:val="28"/>
          <w:szCs w:val="28"/>
          <w:lang w:val="it-IT"/>
        </w:rPr>
        <w:t xml:space="preserve">thực hiện theo quy định tại </w:t>
      </w:r>
      <w:r w:rsidR="00657590" w:rsidRPr="00657590">
        <w:rPr>
          <w:rFonts w:ascii="Times New Roman" w:eastAsia="Times New Roman" w:hAnsi="Times New Roman" w:cs="Times New Roman"/>
          <w:color w:val="FF0000"/>
          <w:sz w:val="28"/>
          <w:szCs w:val="28"/>
          <w:lang w:val="it-IT"/>
        </w:rPr>
        <w:t>Điều 5, 6 Thông tư số…/2025/TT-BYT ngày…tháng…năm 2025 quy định quản lý về chất lượng thuốc cổ truyền, vị thuốc cổ truyền, dược liệu</w:t>
      </w:r>
      <w:r w:rsidR="00657590">
        <w:rPr>
          <w:rFonts w:ascii="Times New Roman" w:eastAsia="Times New Roman" w:hAnsi="Times New Roman" w:cs="Times New Roman"/>
          <w:color w:val="FF0000"/>
          <w:sz w:val="28"/>
          <w:szCs w:val="28"/>
          <w:lang w:val="it-IT"/>
        </w:rPr>
        <w:t xml:space="preserve">. </w:t>
      </w:r>
      <w:r w:rsidR="00B920DA" w:rsidRPr="00B920DA">
        <w:rPr>
          <w:rFonts w:ascii="Times New Roman" w:eastAsia="Times New Roman" w:hAnsi="Times New Roman" w:cs="Times New Roman"/>
          <w:color w:val="FF0000"/>
          <w:sz w:val="28"/>
          <w:szCs w:val="28"/>
          <w:lang w:val="it-IT"/>
        </w:rPr>
        <w:t>Trường hợp nguyên liệu làm thuốc có trong dược</w:t>
      </w:r>
      <w:r w:rsidR="00B920DA">
        <w:rPr>
          <w:rFonts w:ascii="Times New Roman" w:eastAsia="Times New Roman" w:hAnsi="Times New Roman" w:cs="Times New Roman"/>
          <w:color w:val="FF0000"/>
          <w:sz w:val="28"/>
          <w:szCs w:val="28"/>
          <w:lang w:val="it-IT"/>
        </w:rPr>
        <w:t xml:space="preserve"> điển: ghi cụ thể tên dược điển và năm xuất bản. </w:t>
      </w:r>
    </w:p>
    <w:p w14:paraId="547AB63C" w14:textId="07893626" w:rsidR="00AE34E3" w:rsidRPr="002D52C9" w:rsidRDefault="00B920DA" w:rsidP="00B920DA">
      <w:pPr>
        <w:ind w:firstLine="709"/>
        <w:jc w:val="both"/>
        <w:rPr>
          <w:rFonts w:ascii="Times New Roman" w:eastAsia="Times New Roman" w:hAnsi="Times New Roman" w:cs="Times New Roman"/>
          <w:color w:val="FF0000"/>
          <w:sz w:val="28"/>
          <w:szCs w:val="28"/>
          <w:lang w:val="it-IT"/>
        </w:rPr>
      </w:pPr>
      <w:r w:rsidRPr="00B920DA">
        <w:rPr>
          <w:rFonts w:ascii="Times New Roman" w:eastAsia="Times New Roman" w:hAnsi="Times New Roman" w:cs="Times New Roman"/>
          <w:color w:val="FF0000"/>
          <w:sz w:val="28"/>
          <w:szCs w:val="28"/>
          <w:lang w:val="it-IT"/>
        </w:rPr>
        <w:t>- Riêng đối với tiêu chuẩn của các phụ liệu trong quá trình chế biến, cơ sở phải có biện pháp kiểm soát chất lượng của các phụ liệu. Đối với các phụ liệu có tiêu chuẩn quốc</w:t>
      </w:r>
      <w:r>
        <w:rPr>
          <w:rFonts w:ascii="Times New Roman" w:eastAsia="Times New Roman" w:hAnsi="Times New Roman" w:cs="Times New Roman"/>
          <w:color w:val="FF0000"/>
          <w:sz w:val="28"/>
          <w:szCs w:val="28"/>
          <w:lang w:val="it-IT"/>
        </w:rPr>
        <w:t xml:space="preserve"> gia thì ghi số hiệu tiêu chuẩn</w:t>
      </w:r>
      <w:r w:rsidR="00AE34E3" w:rsidRPr="002D52C9">
        <w:rPr>
          <w:rFonts w:ascii="Times New Roman" w:eastAsia="Times New Roman" w:hAnsi="Times New Roman" w:cs="Times New Roman"/>
          <w:color w:val="FF0000"/>
          <w:sz w:val="28"/>
          <w:szCs w:val="28"/>
          <w:lang w:val="it-IT"/>
        </w:rPr>
        <w:t>;</w:t>
      </w:r>
    </w:p>
    <w:p w14:paraId="02AE0154" w14:textId="77777777" w:rsidR="00AE34E3" w:rsidRPr="002D52C9" w:rsidRDefault="00AE34E3" w:rsidP="00FC6DD9">
      <w:pPr>
        <w:jc w:val="both"/>
        <w:rPr>
          <w:rFonts w:ascii="Times New Roman" w:eastAsia="Times New Roman" w:hAnsi="Times New Roman" w:cs="Times New Roman"/>
          <w:color w:val="FF0000"/>
          <w:sz w:val="28"/>
          <w:szCs w:val="28"/>
          <w:lang w:val="it-IT"/>
        </w:rPr>
      </w:pPr>
      <w:r w:rsidRPr="002D52C9">
        <w:rPr>
          <w:rFonts w:ascii="Times New Roman" w:eastAsia="Times New Roman" w:hAnsi="Times New Roman" w:cs="Times New Roman"/>
          <w:color w:val="FF0000"/>
          <w:sz w:val="28"/>
          <w:szCs w:val="28"/>
          <w:lang w:val="it-IT"/>
        </w:rPr>
        <w:lastRenderedPageBreak/>
        <w:tab/>
        <w:t>b) Tiêu chuẩn của bao bì đóng gói: Mô tả đầy đủ, chi tiết chỉ tiêu và phương pháp kiểm nghiệm;</w:t>
      </w:r>
    </w:p>
    <w:p w14:paraId="6875ABB6" w14:textId="34DF45A3" w:rsidR="00AE34E3" w:rsidRPr="002D52C9" w:rsidRDefault="00AE34E3" w:rsidP="00FC6DD9">
      <w:pPr>
        <w:ind w:firstLine="720"/>
        <w:jc w:val="both"/>
        <w:rPr>
          <w:rFonts w:ascii="Times New Roman" w:eastAsia="Times New Roman" w:hAnsi="Times New Roman" w:cs="Times New Roman"/>
          <w:color w:val="FF0000"/>
          <w:sz w:val="28"/>
          <w:szCs w:val="28"/>
          <w:lang w:val="it-IT"/>
        </w:rPr>
      </w:pPr>
      <w:r w:rsidRPr="002D52C9">
        <w:rPr>
          <w:rFonts w:ascii="Times New Roman" w:eastAsia="Times New Roman" w:hAnsi="Times New Roman" w:cs="Times New Roman"/>
          <w:color w:val="FF0000"/>
          <w:sz w:val="28"/>
          <w:szCs w:val="28"/>
          <w:lang w:val="it-IT"/>
        </w:rPr>
        <w:t xml:space="preserve">c)  Phiếu kiểm nghiệm </w:t>
      </w:r>
      <w:r w:rsidR="00B27C38" w:rsidRPr="002D52C9">
        <w:rPr>
          <w:rFonts w:ascii="Times New Roman" w:eastAsia="Times New Roman" w:hAnsi="Times New Roman" w:cs="Times New Roman"/>
          <w:color w:val="FF0000"/>
          <w:sz w:val="28"/>
          <w:szCs w:val="28"/>
          <w:lang w:val="it-IT"/>
        </w:rPr>
        <w:t>vị thuốc cổ truyền, dược liệu</w:t>
      </w:r>
      <w:r w:rsidRPr="002D52C9">
        <w:rPr>
          <w:rFonts w:ascii="Times New Roman" w:eastAsia="Times New Roman" w:hAnsi="Times New Roman" w:cs="Times New Roman"/>
          <w:color w:val="FF0000"/>
          <w:sz w:val="28"/>
          <w:szCs w:val="28"/>
          <w:lang w:val="it-IT"/>
        </w:rPr>
        <w:t xml:space="preserve"> phải đáp ứng yêu cầu sau:</w:t>
      </w:r>
    </w:p>
    <w:p w14:paraId="054947CE" w14:textId="24B8D21A" w:rsidR="00AE34E3" w:rsidRPr="00937C8C" w:rsidRDefault="00AE34E3" w:rsidP="00FC6DD9">
      <w:pPr>
        <w:ind w:firstLine="720"/>
        <w:jc w:val="both"/>
        <w:rPr>
          <w:rFonts w:ascii="Times New Roman" w:eastAsia="Times New Roman" w:hAnsi="Times New Roman" w:cs="Times New Roman"/>
          <w:sz w:val="28"/>
          <w:szCs w:val="28"/>
          <w:lang w:val="it-IT"/>
        </w:rPr>
      </w:pPr>
      <w:r w:rsidRPr="00937C8C">
        <w:rPr>
          <w:rFonts w:ascii="Times New Roman" w:eastAsia="Times New Roman" w:hAnsi="Times New Roman" w:cs="Times New Roman"/>
          <w:sz w:val="28"/>
          <w:szCs w:val="28"/>
          <w:lang w:val="it-IT"/>
        </w:rPr>
        <w:t xml:space="preserve">- Cơ sở sản xuất </w:t>
      </w:r>
      <w:r w:rsidR="00B27C38" w:rsidRPr="00937C8C">
        <w:rPr>
          <w:rFonts w:ascii="Times New Roman" w:eastAsia="Times New Roman" w:hAnsi="Times New Roman" w:cs="Times New Roman"/>
          <w:sz w:val="28"/>
          <w:szCs w:val="28"/>
          <w:lang w:val="it-IT"/>
        </w:rPr>
        <w:t>vị thuốc cổ truyền, dược liệu</w:t>
      </w:r>
      <w:r w:rsidRPr="00937C8C">
        <w:rPr>
          <w:rFonts w:ascii="Times New Roman" w:eastAsia="Times New Roman" w:hAnsi="Times New Roman" w:cs="Times New Roman"/>
          <w:sz w:val="28"/>
          <w:szCs w:val="28"/>
          <w:lang w:val="it-IT"/>
        </w:rPr>
        <w:t xml:space="preserve"> có phòng kiểm nghiệm dược liệu đạt “Thực hành tốt phòng kiểm nghiệm thuốc” (GLP) </w:t>
      </w:r>
      <w:r w:rsidRPr="00937C8C">
        <w:rPr>
          <w:rFonts w:ascii="Times New Roman" w:eastAsia="Times New Roman" w:hAnsi="Times New Roman" w:cs="Times New Roman"/>
          <w:color w:val="FF0000"/>
          <w:sz w:val="28"/>
          <w:szCs w:val="28"/>
          <w:lang w:val="it-IT"/>
        </w:rPr>
        <w:t xml:space="preserve">đối với </w:t>
      </w:r>
      <w:r w:rsidR="002D52C9" w:rsidRPr="00937C8C">
        <w:rPr>
          <w:rFonts w:ascii="Times New Roman" w:eastAsia="Times New Roman" w:hAnsi="Times New Roman" w:cs="Times New Roman"/>
          <w:color w:val="FF0000"/>
          <w:sz w:val="28"/>
          <w:szCs w:val="28"/>
          <w:lang w:val="it-IT"/>
        </w:rPr>
        <w:t xml:space="preserve">thuốc cổ truyền, </w:t>
      </w:r>
      <w:r w:rsidR="00B27C38" w:rsidRPr="00937C8C">
        <w:rPr>
          <w:rFonts w:ascii="Times New Roman" w:eastAsia="Times New Roman" w:hAnsi="Times New Roman" w:cs="Times New Roman"/>
          <w:color w:val="FF0000"/>
          <w:sz w:val="28"/>
          <w:szCs w:val="28"/>
          <w:lang w:val="it-IT"/>
        </w:rPr>
        <w:t>vị thuốc cổ truyền, dược liệu</w:t>
      </w:r>
      <w:r w:rsidRPr="00937C8C">
        <w:rPr>
          <w:rFonts w:ascii="Times New Roman" w:eastAsia="Times New Roman" w:hAnsi="Times New Roman" w:cs="Times New Roman"/>
          <w:color w:val="FF0000"/>
          <w:sz w:val="28"/>
          <w:szCs w:val="28"/>
          <w:lang w:val="it-IT"/>
        </w:rPr>
        <w:t xml:space="preserve"> </w:t>
      </w:r>
      <w:r w:rsidRPr="00937C8C">
        <w:rPr>
          <w:rFonts w:ascii="Times New Roman" w:eastAsia="Times New Roman" w:hAnsi="Times New Roman" w:cs="Times New Roman"/>
          <w:sz w:val="28"/>
          <w:szCs w:val="28"/>
          <w:lang w:val="it-IT"/>
        </w:rPr>
        <w:t>theo quy định của Bộ Y tế tự thẩm định tiêu chuẩn, phương pháp kiểm nghiệm và nộp phiếu kiểm nghiệm của chính cơ sở sản xuất đó trong hồ sơ đăng ký;</w:t>
      </w:r>
    </w:p>
    <w:p w14:paraId="6754566B" w14:textId="4757EBD2" w:rsidR="00AE34E3" w:rsidRPr="00480E97" w:rsidRDefault="00AE34E3" w:rsidP="00FC6DD9">
      <w:pPr>
        <w:ind w:firstLine="720"/>
        <w:jc w:val="both"/>
        <w:rPr>
          <w:rFonts w:ascii="Times New Roman" w:eastAsia="Times New Roman" w:hAnsi="Times New Roman" w:cs="Times New Roman"/>
          <w:sz w:val="28"/>
          <w:szCs w:val="28"/>
          <w:lang w:val="it-IT"/>
        </w:rPr>
      </w:pPr>
      <w:r w:rsidRPr="00937C8C">
        <w:rPr>
          <w:rFonts w:ascii="Times New Roman" w:eastAsia="Times New Roman" w:hAnsi="Times New Roman" w:cs="Times New Roman"/>
          <w:sz w:val="28"/>
          <w:szCs w:val="28"/>
          <w:lang w:val="it-IT"/>
        </w:rPr>
        <w:t xml:space="preserve">- Cơ sở sản xuất </w:t>
      </w:r>
      <w:r w:rsidR="00B27C38" w:rsidRPr="00937C8C">
        <w:rPr>
          <w:rFonts w:ascii="Times New Roman" w:eastAsia="Times New Roman" w:hAnsi="Times New Roman" w:cs="Times New Roman"/>
          <w:sz w:val="28"/>
          <w:szCs w:val="28"/>
          <w:lang w:val="it-IT"/>
        </w:rPr>
        <w:t>vị thuốc cổ truyền, dược liệu</w:t>
      </w:r>
      <w:r w:rsidRPr="00937C8C">
        <w:rPr>
          <w:rFonts w:ascii="Times New Roman" w:eastAsia="Times New Roman" w:hAnsi="Times New Roman" w:cs="Times New Roman"/>
          <w:sz w:val="28"/>
          <w:szCs w:val="28"/>
          <w:lang w:val="it-IT"/>
        </w:rPr>
        <w:t xml:space="preserve"> chưa có phòng kiểm nghiệm </w:t>
      </w:r>
      <w:r w:rsidR="00B27C38" w:rsidRPr="00937C8C">
        <w:rPr>
          <w:rFonts w:ascii="Times New Roman" w:eastAsia="Times New Roman" w:hAnsi="Times New Roman" w:cs="Times New Roman"/>
          <w:sz w:val="28"/>
          <w:szCs w:val="28"/>
          <w:lang w:val="it-IT"/>
        </w:rPr>
        <w:t>vị thuốc cổ truyền, dược liệu</w:t>
      </w:r>
      <w:r w:rsidRPr="00937C8C">
        <w:rPr>
          <w:rFonts w:ascii="Times New Roman" w:eastAsia="Times New Roman" w:hAnsi="Times New Roman" w:cs="Times New Roman"/>
          <w:sz w:val="28"/>
          <w:szCs w:val="28"/>
          <w:lang w:val="it-IT"/>
        </w:rPr>
        <w:t xml:space="preserve"> đạt “Thực hành tốt phòng kiểm nghiệm thuốc” (GLP) đối với</w:t>
      </w:r>
      <w:r w:rsidR="002D52C9" w:rsidRPr="00937C8C">
        <w:rPr>
          <w:rFonts w:ascii="Times New Roman" w:eastAsia="Times New Roman" w:hAnsi="Times New Roman" w:cs="Times New Roman"/>
          <w:sz w:val="28"/>
          <w:szCs w:val="28"/>
          <w:lang w:val="it-IT"/>
        </w:rPr>
        <w:t xml:space="preserve"> </w:t>
      </w:r>
      <w:r w:rsidR="002D52C9" w:rsidRPr="00937C8C">
        <w:rPr>
          <w:rFonts w:ascii="Times New Roman" w:eastAsia="Times New Roman" w:hAnsi="Times New Roman" w:cs="Times New Roman"/>
          <w:color w:val="FF0000"/>
          <w:sz w:val="28"/>
          <w:szCs w:val="28"/>
          <w:lang w:val="it-IT"/>
        </w:rPr>
        <w:t>thuốc cổ truyền,</w:t>
      </w:r>
      <w:r w:rsidRPr="00937C8C">
        <w:rPr>
          <w:rFonts w:ascii="Times New Roman" w:eastAsia="Times New Roman" w:hAnsi="Times New Roman" w:cs="Times New Roman"/>
          <w:color w:val="FF0000"/>
          <w:sz w:val="28"/>
          <w:szCs w:val="28"/>
          <w:lang w:val="it-IT"/>
        </w:rPr>
        <w:t xml:space="preserve"> </w:t>
      </w:r>
      <w:r w:rsidR="00B27C38" w:rsidRPr="00937C8C">
        <w:rPr>
          <w:rFonts w:ascii="Times New Roman" w:eastAsia="Times New Roman" w:hAnsi="Times New Roman" w:cs="Times New Roman"/>
          <w:color w:val="FF0000"/>
          <w:sz w:val="28"/>
          <w:szCs w:val="28"/>
          <w:lang w:val="it-IT"/>
        </w:rPr>
        <w:t>vị thuốc cổ truyền, dược liệu</w:t>
      </w:r>
      <w:r w:rsidRPr="00937C8C">
        <w:rPr>
          <w:rFonts w:ascii="Times New Roman" w:eastAsia="Times New Roman" w:hAnsi="Times New Roman" w:cs="Times New Roman"/>
          <w:color w:val="FF0000"/>
          <w:sz w:val="28"/>
          <w:szCs w:val="28"/>
          <w:lang w:val="it-IT"/>
        </w:rPr>
        <w:t xml:space="preserve"> </w:t>
      </w:r>
      <w:r w:rsidRPr="00937C8C">
        <w:rPr>
          <w:rFonts w:ascii="Times New Roman" w:eastAsia="Times New Roman" w:hAnsi="Times New Roman" w:cs="Times New Roman"/>
          <w:sz w:val="28"/>
          <w:szCs w:val="28"/>
          <w:lang w:val="it-IT"/>
        </w:rPr>
        <w:t>theo quy định của Bộ Y tế phải thẩm định tiêu chuẩn, phương pháp kiểm nghiệm và nộp phiếu kiểm nghiệm của các cơ sở kiểm nghiệm thuốc của Nhà nước hoặc cơ sở làm dịch vụ kiểm nghiệm thuốc được cấp Giấy chứng nhận đủ điều kiện kinh doanh dược trong hồ sơ đăng ký.</w:t>
      </w:r>
    </w:p>
    <w:p w14:paraId="298423A2" w14:textId="5EE20E85" w:rsidR="00AE34E3" w:rsidRPr="006D2650" w:rsidRDefault="00AE34E3" w:rsidP="00FC6DD9">
      <w:pPr>
        <w:autoSpaceDE w:val="0"/>
        <w:autoSpaceDN w:val="0"/>
        <w:adjustRightInd w:val="0"/>
        <w:ind w:firstLine="720"/>
        <w:jc w:val="both"/>
        <w:rPr>
          <w:rFonts w:ascii="Times New Roman" w:eastAsia="Times New Roman" w:hAnsi="Times New Roman" w:cs="Times New Roman"/>
          <w:color w:val="FF0000"/>
          <w:sz w:val="28"/>
          <w:szCs w:val="28"/>
          <w:lang w:val="vi-VN"/>
        </w:rPr>
      </w:pPr>
      <w:r w:rsidRPr="006D2650">
        <w:rPr>
          <w:rFonts w:ascii="Times New Roman" w:eastAsia="Times New Roman" w:hAnsi="Times New Roman" w:cs="Times New Roman"/>
          <w:color w:val="FF0000"/>
          <w:sz w:val="28"/>
          <w:szCs w:val="28"/>
          <w:lang w:val="vi-VN"/>
        </w:rPr>
        <w:t>d)</w:t>
      </w:r>
      <w:r w:rsidR="00936EE6" w:rsidRPr="006D2650">
        <w:rPr>
          <w:rFonts w:ascii="Times New Roman" w:eastAsia="Times New Roman" w:hAnsi="Times New Roman" w:cs="Times New Roman"/>
          <w:color w:val="FF0000"/>
          <w:sz w:val="28"/>
          <w:szCs w:val="28"/>
          <w:lang w:val="vi-VN"/>
        </w:rPr>
        <w:t xml:space="preserve"> </w:t>
      </w:r>
      <w:r w:rsidRPr="006D2650">
        <w:rPr>
          <w:rFonts w:ascii="Times New Roman" w:eastAsia="Times New Roman" w:hAnsi="Times New Roman" w:cs="Times New Roman"/>
          <w:color w:val="FF0000"/>
          <w:sz w:val="28"/>
          <w:szCs w:val="28"/>
          <w:lang w:val="vi-VN"/>
        </w:rPr>
        <w:t>Số lượng Phiếu kiểm nghiệm như sau:</w:t>
      </w:r>
    </w:p>
    <w:p w14:paraId="4A1C2A05" w14:textId="37688B99" w:rsidR="005A5ED4" w:rsidRPr="00E409FF" w:rsidRDefault="005A5ED4" w:rsidP="005A5ED4">
      <w:pPr>
        <w:autoSpaceDE w:val="0"/>
        <w:autoSpaceDN w:val="0"/>
        <w:adjustRightInd w:val="0"/>
        <w:ind w:firstLine="720"/>
        <w:jc w:val="both"/>
        <w:rPr>
          <w:rFonts w:ascii="Times New Roman" w:eastAsia="Times New Roman" w:hAnsi="Times New Roman" w:cs="Times New Roman"/>
          <w:color w:val="FF0000"/>
          <w:sz w:val="28"/>
          <w:szCs w:val="28"/>
          <w:lang w:val="vi-VN"/>
        </w:rPr>
      </w:pPr>
      <w:r>
        <w:rPr>
          <w:rFonts w:ascii="Times New Roman" w:eastAsia="Times New Roman" w:hAnsi="Times New Roman" w:cs="Times New Roman"/>
          <w:color w:val="FF0000"/>
          <w:sz w:val="28"/>
          <w:szCs w:val="28"/>
          <w:lang w:val="vi-VN"/>
        </w:rPr>
        <w:t>Phiếu kiểm nghiệm</w:t>
      </w:r>
      <w:r w:rsidRPr="00CC44DF">
        <w:rPr>
          <w:rFonts w:ascii="Times New Roman" w:eastAsia="Times New Roman" w:hAnsi="Times New Roman" w:cs="Times New Roman"/>
          <w:color w:val="FF0000"/>
          <w:sz w:val="28"/>
          <w:szCs w:val="28"/>
          <w:lang w:val="vi-VN"/>
        </w:rPr>
        <w:t xml:space="preserve"> vị thuốc cổ truyền, </w:t>
      </w:r>
      <w:r w:rsidRPr="00E409FF">
        <w:rPr>
          <w:rFonts w:ascii="Times New Roman" w:eastAsia="Times New Roman" w:hAnsi="Times New Roman" w:cs="Times New Roman"/>
          <w:color w:val="FF0000"/>
          <w:sz w:val="28"/>
          <w:szCs w:val="28"/>
          <w:lang w:val="vi-VN"/>
        </w:rPr>
        <w:t xml:space="preserve">dược liệu của cơ sở sản xuất </w:t>
      </w:r>
      <w:r w:rsidRPr="00CC44DF">
        <w:rPr>
          <w:rFonts w:ascii="Times New Roman" w:eastAsia="Times New Roman" w:hAnsi="Times New Roman" w:cs="Times New Roman"/>
          <w:color w:val="FF0000"/>
          <w:sz w:val="28"/>
          <w:szCs w:val="28"/>
          <w:lang w:val="vi-VN"/>
        </w:rPr>
        <w:t>vị thuốc cổ truyền, dược liệu</w:t>
      </w:r>
      <w:r w:rsidRPr="00E409FF">
        <w:rPr>
          <w:rFonts w:ascii="Times New Roman" w:eastAsia="Times New Roman" w:hAnsi="Times New Roman" w:cs="Times New Roman"/>
          <w:color w:val="FF0000"/>
          <w:sz w:val="28"/>
          <w:szCs w:val="28"/>
          <w:lang w:val="vi-VN"/>
        </w:rPr>
        <w:t xml:space="preserve"> (trường hợp </w:t>
      </w:r>
      <w:r w:rsidRPr="00CC44DF">
        <w:rPr>
          <w:rFonts w:ascii="Times New Roman" w:eastAsia="Times New Roman" w:hAnsi="Times New Roman" w:cs="Times New Roman"/>
          <w:color w:val="FF0000"/>
          <w:sz w:val="28"/>
          <w:szCs w:val="28"/>
          <w:lang w:val="vi-VN"/>
        </w:rPr>
        <w:t xml:space="preserve">vị thuốc cổ truyền, </w:t>
      </w:r>
      <w:r w:rsidRPr="00E409FF">
        <w:rPr>
          <w:rFonts w:ascii="Times New Roman" w:eastAsia="Times New Roman" w:hAnsi="Times New Roman" w:cs="Times New Roman"/>
          <w:color w:val="FF0000"/>
          <w:sz w:val="28"/>
          <w:szCs w:val="28"/>
          <w:lang w:val="vi-VN"/>
        </w:rPr>
        <w:t xml:space="preserve">dược liệu được cung ứng bởi nhiều nhà sản xuất khác nhau thì chỉ cần cung cấp 01 Phiếu kiểm nghiệm </w:t>
      </w:r>
      <w:r w:rsidRPr="00CC44DF">
        <w:rPr>
          <w:rFonts w:ascii="Times New Roman" w:eastAsia="Times New Roman" w:hAnsi="Times New Roman" w:cs="Times New Roman"/>
          <w:color w:val="FF0000"/>
          <w:sz w:val="28"/>
          <w:szCs w:val="28"/>
          <w:lang w:val="vi-VN"/>
        </w:rPr>
        <w:t xml:space="preserve">vị thuốc cổ truyền, </w:t>
      </w:r>
      <w:r w:rsidRPr="00E409FF">
        <w:rPr>
          <w:rFonts w:ascii="Times New Roman" w:eastAsia="Times New Roman" w:hAnsi="Times New Roman" w:cs="Times New Roman"/>
          <w:color w:val="FF0000"/>
          <w:sz w:val="28"/>
          <w:szCs w:val="28"/>
          <w:lang w:val="vi-VN"/>
        </w:rPr>
        <w:t>dược liệu);</w:t>
      </w:r>
    </w:p>
    <w:p w14:paraId="3B2E52C4" w14:textId="2B744DBE" w:rsidR="005A5ED4" w:rsidRPr="00E409FF" w:rsidRDefault="005A5ED4" w:rsidP="005A5ED4">
      <w:pPr>
        <w:autoSpaceDE w:val="0"/>
        <w:autoSpaceDN w:val="0"/>
        <w:adjustRightInd w:val="0"/>
        <w:ind w:firstLine="720"/>
        <w:jc w:val="both"/>
        <w:rPr>
          <w:rFonts w:ascii="Times New Roman" w:eastAsia="Times New Roman" w:hAnsi="Times New Roman" w:cs="Times New Roman"/>
          <w:color w:val="FF0000"/>
          <w:sz w:val="28"/>
          <w:szCs w:val="28"/>
          <w:lang w:val="vi-VN"/>
        </w:rPr>
      </w:pPr>
      <w:r w:rsidRPr="00E409FF">
        <w:rPr>
          <w:rFonts w:ascii="Times New Roman" w:eastAsia="Times New Roman" w:hAnsi="Times New Roman" w:cs="Times New Roman"/>
          <w:color w:val="FF0000"/>
          <w:sz w:val="28"/>
          <w:szCs w:val="28"/>
          <w:lang w:val="vi-VN"/>
        </w:rPr>
        <w:t xml:space="preserve">Phiếu kiểm nghiệm bao bì </w:t>
      </w:r>
      <w:r w:rsidRPr="00CC44DF">
        <w:rPr>
          <w:rFonts w:ascii="Times New Roman" w:eastAsia="Times New Roman" w:hAnsi="Times New Roman" w:cs="Times New Roman"/>
          <w:color w:val="FF0000"/>
          <w:sz w:val="28"/>
          <w:szCs w:val="28"/>
          <w:lang w:val="vi-VN"/>
        </w:rPr>
        <w:t>tiếp xúc trực tiếp với vị thuốc cổ truyền, dược liệu</w:t>
      </w:r>
      <w:r w:rsidRPr="00E409FF">
        <w:rPr>
          <w:rFonts w:ascii="Times New Roman" w:eastAsia="Times New Roman" w:hAnsi="Times New Roman" w:cs="Times New Roman"/>
          <w:color w:val="FF0000"/>
          <w:sz w:val="28"/>
          <w:szCs w:val="28"/>
          <w:lang w:val="vi-VN"/>
        </w:rPr>
        <w:t>;</w:t>
      </w:r>
    </w:p>
    <w:p w14:paraId="60AF8F5F" w14:textId="1384A889" w:rsidR="005A5ED4" w:rsidRPr="00CC44DF" w:rsidRDefault="005A5ED4" w:rsidP="005A5ED4">
      <w:pPr>
        <w:autoSpaceDE w:val="0"/>
        <w:autoSpaceDN w:val="0"/>
        <w:adjustRightInd w:val="0"/>
        <w:ind w:firstLine="720"/>
        <w:jc w:val="both"/>
        <w:rPr>
          <w:rFonts w:ascii="Times New Roman" w:eastAsia="Times New Roman" w:hAnsi="Times New Roman" w:cs="Times New Roman"/>
          <w:color w:val="FF0000"/>
          <w:sz w:val="28"/>
          <w:szCs w:val="28"/>
          <w:lang w:val="vi-VN"/>
        </w:rPr>
      </w:pPr>
      <w:r w:rsidRPr="00E409FF">
        <w:rPr>
          <w:rFonts w:ascii="Times New Roman" w:eastAsia="Times New Roman" w:hAnsi="Times New Roman" w:cs="Times New Roman"/>
          <w:color w:val="FF0000"/>
          <w:sz w:val="28"/>
          <w:szCs w:val="28"/>
          <w:lang w:val="vi-VN"/>
        </w:rPr>
        <w:t>Các hình ảnh sắc ký của các phép thử định tính, định lượng trong quá trình kiểm nghiệm.</w:t>
      </w:r>
    </w:p>
    <w:p w14:paraId="45D9B27D" w14:textId="2CB7118C" w:rsidR="00A22F8A" w:rsidRPr="00CC44DF" w:rsidRDefault="00480E97" w:rsidP="00FC6DD9">
      <w:pPr>
        <w:ind w:firstLine="709"/>
        <w:jc w:val="both"/>
        <w:rPr>
          <w:rFonts w:ascii="Times New Roman" w:eastAsia="Times New Roman" w:hAnsi="Times New Roman" w:cs="Times New Roman"/>
          <w:b/>
          <w:sz w:val="28"/>
          <w:szCs w:val="28"/>
          <w:lang w:val="vi-VN"/>
        </w:rPr>
      </w:pPr>
      <w:r>
        <w:rPr>
          <w:rFonts w:ascii="Times New Roman" w:eastAsia="Times New Roman" w:hAnsi="Times New Roman" w:cs="Times New Roman"/>
          <w:b/>
          <w:sz w:val="28"/>
          <w:szCs w:val="28"/>
          <w:lang w:val="vi-VN"/>
        </w:rPr>
        <w:t>Điều 2</w:t>
      </w:r>
      <w:r w:rsidR="00B107B7" w:rsidRPr="00CC44DF">
        <w:rPr>
          <w:rFonts w:ascii="Times New Roman" w:eastAsia="Times New Roman" w:hAnsi="Times New Roman" w:cs="Times New Roman"/>
          <w:b/>
          <w:sz w:val="28"/>
          <w:szCs w:val="28"/>
          <w:lang w:val="vi-VN"/>
        </w:rPr>
        <w:t>9</w:t>
      </w:r>
      <w:r w:rsidR="00A22F8A" w:rsidRPr="00480E97">
        <w:rPr>
          <w:rFonts w:ascii="Times New Roman" w:eastAsia="Times New Roman" w:hAnsi="Times New Roman" w:cs="Times New Roman"/>
          <w:b/>
          <w:sz w:val="28"/>
          <w:szCs w:val="28"/>
          <w:lang w:val="vi-VN"/>
        </w:rPr>
        <w:t xml:space="preserve">. Hồ sơ đề nghị gia hạn giấy đăng ký lưu hành </w:t>
      </w:r>
      <w:r w:rsidR="00440F5A" w:rsidRPr="00CC44DF">
        <w:rPr>
          <w:rFonts w:ascii="Times New Roman" w:eastAsia="Times New Roman" w:hAnsi="Times New Roman" w:cs="Times New Roman"/>
          <w:b/>
          <w:sz w:val="28"/>
          <w:szCs w:val="28"/>
          <w:lang w:val="vi-VN"/>
        </w:rPr>
        <w:t>vị thuốc cổ truyền, dược liệu</w:t>
      </w:r>
    </w:p>
    <w:p w14:paraId="78425E55" w14:textId="3798175F" w:rsidR="00AE34E3" w:rsidRPr="00480E97" w:rsidRDefault="00A22F8A" w:rsidP="00FC6DD9">
      <w:pPr>
        <w:ind w:firstLine="709"/>
        <w:jc w:val="both"/>
        <w:rPr>
          <w:rFonts w:ascii="Times New Roman" w:eastAsia="Times New Roman" w:hAnsi="Times New Roman" w:cs="Times New Roman"/>
          <w:sz w:val="28"/>
          <w:szCs w:val="28"/>
          <w:lang w:val="it-IT"/>
        </w:rPr>
      </w:pPr>
      <w:r w:rsidRPr="00480E97">
        <w:rPr>
          <w:rFonts w:ascii="Times New Roman" w:eastAsia="Times New Roman" w:hAnsi="Times New Roman" w:cs="Times New Roman"/>
          <w:sz w:val="28"/>
          <w:szCs w:val="28"/>
          <w:lang w:val="vi-VN"/>
        </w:rPr>
        <w:t xml:space="preserve">Đơn đề nghị gia hạn giấy đăng ký lưu hành vị </w:t>
      </w:r>
      <w:r w:rsidRPr="00B607C9">
        <w:rPr>
          <w:rFonts w:ascii="Times New Roman" w:eastAsia="Times New Roman" w:hAnsi="Times New Roman" w:cs="Times New Roman"/>
          <w:sz w:val="28"/>
          <w:szCs w:val="28"/>
          <w:lang w:val="vi-VN"/>
        </w:rPr>
        <w:t xml:space="preserve">thuốc cổ truyền theo Mẫu số 04B hoặc Đơn đề nghị gia hạn giấy đăng ký lưu hành dược liệu theo </w:t>
      </w:r>
      <w:r w:rsidR="00B607C9" w:rsidRPr="00B607C9">
        <w:rPr>
          <w:rFonts w:ascii="Times New Roman" w:eastAsia="Times New Roman" w:hAnsi="Times New Roman" w:cs="Times New Roman"/>
          <w:sz w:val="28"/>
          <w:szCs w:val="28"/>
        </w:rPr>
        <w:t>M</w:t>
      </w:r>
      <w:r w:rsidRPr="00B607C9">
        <w:rPr>
          <w:rFonts w:ascii="Times New Roman" w:eastAsia="Times New Roman" w:hAnsi="Times New Roman" w:cs="Times New Roman"/>
          <w:sz w:val="28"/>
          <w:szCs w:val="28"/>
          <w:lang w:val="vi-VN"/>
        </w:rPr>
        <w:t xml:space="preserve">ẫu </w:t>
      </w:r>
      <w:r w:rsidR="00E401F7" w:rsidRPr="00B607C9">
        <w:rPr>
          <w:rFonts w:ascii="Times New Roman" w:eastAsia="Times New Roman" w:hAnsi="Times New Roman" w:cs="Times New Roman"/>
          <w:sz w:val="28"/>
          <w:szCs w:val="28"/>
          <w:lang w:val="vi-VN"/>
        </w:rPr>
        <w:t xml:space="preserve">số </w:t>
      </w:r>
      <w:r w:rsidRPr="00B607C9">
        <w:rPr>
          <w:rFonts w:ascii="Times New Roman" w:eastAsia="Times New Roman" w:hAnsi="Times New Roman" w:cs="Times New Roman"/>
          <w:sz w:val="28"/>
          <w:szCs w:val="28"/>
          <w:lang w:val="vi-VN"/>
        </w:rPr>
        <w:t>04C ban hành kèm theo Thông tư này. Trường hợp có</w:t>
      </w:r>
      <w:r w:rsidRPr="00480E97">
        <w:rPr>
          <w:rFonts w:ascii="Times New Roman" w:eastAsia="Times New Roman" w:hAnsi="Times New Roman" w:cs="Times New Roman"/>
          <w:sz w:val="28"/>
          <w:szCs w:val="28"/>
          <w:lang w:val="vi-VN"/>
        </w:rPr>
        <w:t xml:space="preserve"> thay đổi các thông tin hành chính của </w:t>
      </w:r>
      <w:r w:rsidR="00CC7BD1" w:rsidRPr="00CC44DF">
        <w:rPr>
          <w:rFonts w:ascii="Times New Roman" w:eastAsia="Times New Roman" w:hAnsi="Times New Roman" w:cs="Times New Roman"/>
          <w:sz w:val="28"/>
          <w:szCs w:val="28"/>
          <w:lang w:val="vi-VN"/>
        </w:rPr>
        <w:t xml:space="preserve">dược liệu, </w:t>
      </w:r>
      <w:r w:rsidR="00CC7BD1" w:rsidRPr="00480E97">
        <w:rPr>
          <w:rFonts w:ascii="Times New Roman" w:eastAsia="Times New Roman" w:hAnsi="Times New Roman" w:cs="Times New Roman"/>
          <w:sz w:val="28"/>
          <w:szCs w:val="28"/>
          <w:lang w:val="it-IT"/>
        </w:rPr>
        <w:t>vị thuốc cổ truyền</w:t>
      </w:r>
      <w:r w:rsidR="00CC7BD1" w:rsidRPr="00480E97">
        <w:rPr>
          <w:rFonts w:ascii="Times New Roman" w:eastAsia="Times New Roman" w:hAnsi="Times New Roman" w:cs="Times New Roman"/>
          <w:sz w:val="28"/>
          <w:szCs w:val="28"/>
          <w:lang w:val="vi-VN"/>
        </w:rPr>
        <w:t xml:space="preserve"> </w:t>
      </w:r>
      <w:r w:rsidRPr="00480E97">
        <w:rPr>
          <w:rFonts w:ascii="Times New Roman" w:eastAsia="Times New Roman" w:hAnsi="Times New Roman" w:cs="Times New Roman"/>
          <w:sz w:val="28"/>
          <w:szCs w:val="28"/>
          <w:lang w:val="vi-VN"/>
        </w:rPr>
        <w:t>đề nghị gia hạn giấy đăng ký lưu hành bao gồm tên, địa chỉ, cơ sở đăng ký; tên, địa chỉ cơ sở sản xuất thì cơ sở đăng ký nộp hồ sơ đề nghị thay đổi, b</w:t>
      </w:r>
      <w:r w:rsidR="00B12F32">
        <w:rPr>
          <w:rFonts w:ascii="Times New Roman" w:eastAsia="Times New Roman" w:hAnsi="Times New Roman" w:cs="Times New Roman"/>
          <w:sz w:val="28"/>
          <w:szCs w:val="28"/>
          <w:lang w:val="vi-VN"/>
        </w:rPr>
        <w:t xml:space="preserve">ổ sung theo quy định tại Điều </w:t>
      </w:r>
      <w:r w:rsidR="00B12F32" w:rsidRPr="00CC44DF">
        <w:rPr>
          <w:rFonts w:ascii="Times New Roman" w:eastAsia="Times New Roman" w:hAnsi="Times New Roman" w:cs="Times New Roman"/>
          <w:sz w:val="28"/>
          <w:szCs w:val="28"/>
          <w:lang w:val="vi-VN"/>
        </w:rPr>
        <w:t>30</w:t>
      </w:r>
      <w:r w:rsidRPr="00480E97">
        <w:rPr>
          <w:rFonts w:ascii="Times New Roman" w:eastAsia="Times New Roman" w:hAnsi="Times New Roman" w:cs="Times New Roman"/>
          <w:sz w:val="28"/>
          <w:szCs w:val="28"/>
          <w:lang w:val="vi-VN"/>
        </w:rPr>
        <w:t xml:space="preserve"> của Thông tư này. Trường hợp thay đổi tên </w:t>
      </w:r>
      <w:r w:rsidR="00925756" w:rsidRPr="00CC44DF">
        <w:rPr>
          <w:rFonts w:ascii="Times New Roman" w:eastAsia="Times New Roman" w:hAnsi="Times New Roman" w:cs="Times New Roman"/>
          <w:sz w:val="28"/>
          <w:szCs w:val="28"/>
          <w:lang w:val="vi-VN"/>
        </w:rPr>
        <w:t xml:space="preserve">dược liệu, </w:t>
      </w:r>
      <w:r w:rsidR="00925756" w:rsidRPr="00480E97">
        <w:rPr>
          <w:rFonts w:ascii="Times New Roman" w:eastAsia="Times New Roman" w:hAnsi="Times New Roman" w:cs="Times New Roman"/>
          <w:sz w:val="28"/>
          <w:szCs w:val="28"/>
          <w:lang w:val="it-IT"/>
        </w:rPr>
        <w:t>vị thuốc cổ truyền</w:t>
      </w:r>
      <w:r w:rsidRPr="00480E97">
        <w:rPr>
          <w:rFonts w:ascii="Times New Roman" w:eastAsia="Times New Roman" w:hAnsi="Times New Roman" w:cs="Times New Roman"/>
          <w:sz w:val="28"/>
          <w:szCs w:val="28"/>
          <w:lang w:val="vi-VN"/>
        </w:rPr>
        <w:t xml:space="preserve">, cơ sở được thực hiện trong hồ sơ đề nghị gia hạn và ghi rõ trong Đơn đề nghị gia hạn giấy đăng ký lưu hành </w:t>
      </w:r>
      <w:r w:rsidR="00925756" w:rsidRPr="00CC44DF">
        <w:rPr>
          <w:rFonts w:ascii="Times New Roman" w:eastAsia="Times New Roman" w:hAnsi="Times New Roman" w:cs="Times New Roman"/>
          <w:sz w:val="28"/>
          <w:szCs w:val="28"/>
          <w:lang w:val="vi-VN"/>
        </w:rPr>
        <w:t xml:space="preserve">dược liệu, </w:t>
      </w:r>
      <w:r w:rsidR="00925756" w:rsidRPr="00480E97">
        <w:rPr>
          <w:rFonts w:ascii="Times New Roman" w:eastAsia="Times New Roman" w:hAnsi="Times New Roman" w:cs="Times New Roman"/>
          <w:sz w:val="28"/>
          <w:szCs w:val="28"/>
          <w:lang w:val="it-IT"/>
        </w:rPr>
        <w:t>vị thuốc cổ truyền</w:t>
      </w:r>
      <w:r w:rsidRPr="00480E97">
        <w:rPr>
          <w:rFonts w:ascii="Times New Roman" w:eastAsia="Times New Roman" w:hAnsi="Times New Roman" w:cs="Times New Roman"/>
          <w:sz w:val="28"/>
          <w:szCs w:val="28"/>
          <w:lang w:val="vi-VN"/>
        </w:rPr>
        <w:t>.</w:t>
      </w:r>
    </w:p>
    <w:p w14:paraId="53DC843C" w14:textId="3A499743" w:rsidR="00AE34E3" w:rsidRPr="00480E97" w:rsidRDefault="00AE34E3" w:rsidP="00FC6DD9">
      <w:pPr>
        <w:ind w:firstLine="709"/>
        <w:jc w:val="both"/>
        <w:rPr>
          <w:rFonts w:ascii="Times New Roman" w:eastAsia="Times New Roman" w:hAnsi="Times New Roman" w:cs="Times New Roman"/>
          <w:b/>
          <w:spacing w:val="-6"/>
          <w:sz w:val="28"/>
          <w:szCs w:val="28"/>
          <w:lang w:val="it-IT"/>
        </w:rPr>
      </w:pPr>
      <w:r w:rsidRPr="00480E97">
        <w:rPr>
          <w:rFonts w:ascii="Times New Roman" w:eastAsia="Times New Roman" w:hAnsi="Times New Roman" w:cs="Times New Roman"/>
          <w:spacing w:val="-6"/>
          <w:sz w:val="28"/>
          <w:szCs w:val="28"/>
          <w:lang w:val="it-IT"/>
        </w:rPr>
        <w:tab/>
      </w:r>
      <w:r w:rsidR="00B107B7">
        <w:rPr>
          <w:rFonts w:ascii="Times New Roman" w:eastAsia="Times New Roman" w:hAnsi="Times New Roman" w:cs="Times New Roman"/>
          <w:b/>
          <w:spacing w:val="-6"/>
          <w:sz w:val="28"/>
          <w:szCs w:val="28"/>
          <w:lang w:val="it-IT"/>
        </w:rPr>
        <w:t>Điều 30</w:t>
      </w:r>
      <w:r w:rsidRPr="00480E97">
        <w:rPr>
          <w:rFonts w:ascii="Times New Roman" w:eastAsia="Times New Roman" w:hAnsi="Times New Roman" w:cs="Times New Roman"/>
          <w:b/>
          <w:spacing w:val="-6"/>
          <w:sz w:val="28"/>
          <w:szCs w:val="28"/>
          <w:lang w:val="it-IT"/>
        </w:rPr>
        <w:t xml:space="preserve">. Hồ sơ đề nghị thay đổi, bổ sung giấy đăng ký lưu hành </w:t>
      </w:r>
      <w:r w:rsidR="00C3337C" w:rsidRPr="00CC44DF">
        <w:rPr>
          <w:rFonts w:ascii="Times New Roman" w:eastAsia="Times New Roman" w:hAnsi="Times New Roman" w:cs="Times New Roman"/>
          <w:b/>
          <w:spacing w:val="-6"/>
          <w:sz w:val="28"/>
          <w:szCs w:val="28"/>
          <w:lang w:val="it-IT"/>
        </w:rPr>
        <w:t>vị thuốc cổ truyền, dược liệu</w:t>
      </w:r>
    </w:p>
    <w:p w14:paraId="4DC9C677" w14:textId="5704125B" w:rsidR="00AE34E3" w:rsidRPr="00054C43" w:rsidRDefault="00AE34E3" w:rsidP="00743E26">
      <w:pPr>
        <w:ind w:firstLine="720"/>
        <w:jc w:val="both"/>
        <w:rPr>
          <w:rFonts w:ascii="Times New Roman" w:eastAsia="Times New Roman" w:hAnsi="Times New Roman" w:cs="Times New Roman"/>
          <w:sz w:val="28"/>
          <w:szCs w:val="28"/>
          <w:lang w:val="it-IT"/>
        </w:rPr>
      </w:pPr>
      <w:r w:rsidRPr="00054C43">
        <w:rPr>
          <w:rFonts w:ascii="Times New Roman" w:eastAsia="Times New Roman" w:hAnsi="Times New Roman" w:cs="Times New Roman"/>
          <w:sz w:val="28"/>
          <w:szCs w:val="28"/>
          <w:lang w:val="it-IT"/>
        </w:rPr>
        <w:t xml:space="preserve">1. </w:t>
      </w:r>
      <w:r w:rsidRPr="00054C43">
        <w:rPr>
          <w:rFonts w:ascii="Times New Roman" w:eastAsia="Times New Roman" w:hAnsi="Times New Roman" w:cs="Times New Roman"/>
          <w:sz w:val="28"/>
          <w:szCs w:val="28"/>
          <w:lang w:val="vi-VN"/>
        </w:rPr>
        <w:t xml:space="preserve">Đơn đề nghị thay đổi, bổ sung giấy đăng ký lưu hành </w:t>
      </w:r>
      <w:r w:rsidR="00C3337C" w:rsidRPr="00054C43">
        <w:rPr>
          <w:rFonts w:ascii="Times New Roman" w:eastAsia="Times New Roman" w:hAnsi="Times New Roman" w:cs="Times New Roman"/>
          <w:sz w:val="28"/>
          <w:szCs w:val="28"/>
          <w:lang w:val="it-IT"/>
        </w:rPr>
        <w:t>vị thuốc cổ truyền</w:t>
      </w:r>
      <w:r w:rsidR="00743E26">
        <w:rPr>
          <w:rFonts w:ascii="Times New Roman" w:eastAsia="Times New Roman" w:hAnsi="Times New Roman" w:cs="Times New Roman"/>
          <w:sz w:val="28"/>
          <w:szCs w:val="28"/>
          <w:lang w:val="it-IT"/>
        </w:rPr>
        <w:t xml:space="preserve"> Mẫu số 05B</w:t>
      </w:r>
      <w:r w:rsidRPr="00054C43">
        <w:rPr>
          <w:rFonts w:ascii="Times New Roman" w:eastAsia="Times New Roman" w:hAnsi="Times New Roman" w:cs="Times New Roman"/>
          <w:sz w:val="28"/>
          <w:szCs w:val="28"/>
          <w:lang w:val="it-IT"/>
        </w:rPr>
        <w:t xml:space="preserve"> </w:t>
      </w:r>
      <w:r w:rsidR="00743E26">
        <w:rPr>
          <w:rFonts w:ascii="Times New Roman" w:eastAsia="Times New Roman" w:hAnsi="Times New Roman" w:cs="Times New Roman"/>
          <w:sz w:val="28"/>
          <w:szCs w:val="28"/>
          <w:lang w:val="it-IT"/>
        </w:rPr>
        <w:t xml:space="preserve">hoặc dược liệu </w:t>
      </w:r>
      <w:r w:rsidR="00743E26">
        <w:rPr>
          <w:rFonts w:ascii="Times New Roman" w:eastAsia="Times New Roman" w:hAnsi="Times New Roman" w:cs="Times New Roman"/>
          <w:sz w:val="28"/>
          <w:szCs w:val="28"/>
          <w:lang w:val="it-IT"/>
        </w:rPr>
        <w:t>Mẫu số 05</w:t>
      </w:r>
      <w:r w:rsidR="00743E26">
        <w:rPr>
          <w:rFonts w:ascii="Times New Roman" w:eastAsia="Times New Roman" w:hAnsi="Times New Roman" w:cs="Times New Roman"/>
          <w:sz w:val="28"/>
          <w:szCs w:val="28"/>
          <w:lang w:val="it-IT"/>
        </w:rPr>
        <w:t xml:space="preserve">C </w:t>
      </w:r>
      <w:r w:rsidRPr="00054C43">
        <w:rPr>
          <w:rFonts w:ascii="Times New Roman" w:eastAsia="Times New Roman" w:hAnsi="Times New Roman" w:cs="Times New Roman"/>
          <w:sz w:val="28"/>
          <w:szCs w:val="28"/>
          <w:lang w:val="it-IT"/>
        </w:rPr>
        <w:t xml:space="preserve">ban hành </w:t>
      </w:r>
      <w:r w:rsidR="00743E26">
        <w:rPr>
          <w:rFonts w:ascii="Times New Roman" w:eastAsia="Times New Roman" w:hAnsi="Times New Roman" w:cs="Times New Roman"/>
          <w:sz w:val="28"/>
          <w:szCs w:val="28"/>
          <w:lang w:val="it-IT"/>
        </w:rPr>
        <w:t xml:space="preserve">tại Phụ lục I </w:t>
      </w:r>
      <w:r w:rsidRPr="00054C43">
        <w:rPr>
          <w:rFonts w:ascii="Times New Roman" w:eastAsia="Times New Roman" w:hAnsi="Times New Roman" w:cs="Times New Roman"/>
          <w:sz w:val="28"/>
          <w:szCs w:val="28"/>
          <w:lang w:val="it-IT"/>
        </w:rPr>
        <w:t>kèm theo Thông tư này.</w:t>
      </w:r>
    </w:p>
    <w:p w14:paraId="493F3C66" w14:textId="320E321C" w:rsidR="00AE34E3" w:rsidRPr="00480E97" w:rsidRDefault="00AE34E3" w:rsidP="00FC6DD9">
      <w:pPr>
        <w:ind w:firstLine="720"/>
        <w:jc w:val="both"/>
        <w:rPr>
          <w:rFonts w:ascii="Times New Roman" w:eastAsia="Times New Roman" w:hAnsi="Times New Roman" w:cs="Times New Roman"/>
          <w:b/>
          <w:strike/>
          <w:sz w:val="28"/>
          <w:szCs w:val="28"/>
          <w:lang w:val="it-IT"/>
        </w:rPr>
      </w:pPr>
      <w:r w:rsidRPr="00054C43">
        <w:rPr>
          <w:rFonts w:ascii="Times New Roman" w:eastAsia="Times New Roman" w:hAnsi="Times New Roman" w:cs="Times New Roman"/>
          <w:sz w:val="28"/>
          <w:szCs w:val="28"/>
          <w:lang w:val="it-IT"/>
        </w:rPr>
        <w:t>2. Các tài liệu có liên quan theo từng trường hợp thay đổi, bổ sung cụ thể quy định tại Phụ lục II ban hành kèm theo Thông tư này.</w:t>
      </w:r>
      <w:r w:rsidRPr="00480E97">
        <w:rPr>
          <w:rFonts w:ascii="Times New Roman" w:eastAsia="Times New Roman" w:hAnsi="Times New Roman" w:cs="Times New Roman"/>
          <w:sz w:val="28"/>
          <w:szCs w:val="28"/>
          <w:lang w:val="it-IT"/>
        </w:rPr>
        <w:t xml:space="preserve">  </w:t>
      </w:r>
    </w:p>
    <w:p w14:paraId="19FCEFCC" w14:textId="77777777" w:rsidR="00AE34E3" w:rsidRPr="00567D20" w:rsidRDefault="00AE34E3" w:rsidP="00FC6DD9">
      <w:pPr>
        <w:shd w:val="clear" w:color="auto" w:fill="FFFFFF"/>
        <w:tabs>
          <w:tab w:val="left" w:pos="567"/>
        </w:tabs>
        <w:jc w:val="center"/>
        <w:rPr>
          <w:rFonts w:ascii="Times New Roman" w:eastAsia="Times New Roman" w:hAnsi="Times New Roman" w:cs="Times New Roman"/>
          <w:b/>
          <w:sz w:val="28"/>
          <w:szCs w:val="28"/>
          <w:lang w:val="it-IT"/>
        </w:rPr>
      </w:pPr>
      <w:r w:rsidRPr="00567D20">
        <w:rPr>
          <w:rFonts w:ascii="Times New Roman" w:eastAsia="Times New Roman" w:hAnsi="Times New Roman" w:cs="Times New Roman"/>
          <w:b/>
          <w:sz w:val="28"/>
          <w:szCs w:val="28"/>
          <w:lang w:val="it-IT"/>
        </w:rPr>
        <w:t>MỤC II</w:t>
      </w:r>
    </w:p>
    <w:p w14:paraId="17881750" w14:textId="5AD2EEE9" w:rsidR="00AE34E3" w:rsidRPr="00567D20" w:rsidRDefault="00AE34E3" w:rsidP="00FC6DD9">
      <w:pPr>
        <w:jc w:val="center"/>
        <w:rPr>
          <w:rFonts w:ascii="Times New Roman" w:eastAsia="Times New Roman" w:hAnsi="Times New Roman" w:cs="Times New Roman"/>
          <w:b/>
          <w:sz w:val="28"/>
          <w:szCs w:val="28"/>
          <w:lang w:val="it-IT"/>
        </w:rPr>
      </w:pPr>
      <w:r w:rsidRPr="00567D20">
        <w:rPr>
          <w:rFonts w:ascii="Times New Roman" w:eastAsia="Times New Roman" w:hAnsi="Times New Roman" w:cs="Times New Roman"/>
          <w:b/>
          <w:sz w:val="28"/>
          <w:szCs w:val="28"/>
          <w:lang w:val="it-IT"/>
        </w:rPr>
        <w:t>THỦ TỤC CẤP, GIA HẠN, THAY ĐỔI, BỔ SUNG GIẤY ĐĂN</w:t>
      </w:r>
      <w:r w:rsidR="00D41B16" w:rsidRPr="00567D20">
        <w:rPr>
          <w:rFonts w:ascii="Times New Roman" w:eastAsia="Times New Roman" w:hAnsi="Times New Roman" w:cs="Times New Roman"/>
          <w:b/>
          <w:sz w:val="28"/>
          <w:szCs w:val="28"/>
          <w:lang w:val="it-IT"/>
        </w:rPr>
        <w:t>G KÝ LƯU HÀNH VỊ THUỐC CỔ TRUYỀN</w:t>
      </w:r>
      <w:r w:rsidR="00F10DD0">
        <w:rPr>
          <w:rFonts w:ascii="Times New Roman" w:eastAsia="Times New Roman" w:hAnsi="Times New Roman" w:cs="Times New Roman"/>
          <w:b/>
          <w:sz w:val="28"/>
          <w:szCs w:val="28"/>
          <w:lang w:val="it-IT"/>
        </w:rPr>
        <w:t>, DƯỢC LIỆU</w:t>
      </w:r>
      <w:r w:rsidRPr="00567D20">
        <w:rPr>
          <w:rFonts w:ascii="Times New Roman" w:eastAsia="Times New Roman" w:hAnsi="Times New Roman" w:cs="Times New Roman"/>
          <w:b/>
          <w:sz w:val="28"/>
          <w:szCs w:val="28"/>
          <w:lang w:val="it-IT"/>
        </w:rPr>
        <w:t xml:space="preserve">                                        </w:t>
      </w:r>
    </w:p>
    <w:p w14:paraId="5AF3265C" w14:textId="123A7E61" w:rsidR="00AE34E3" w:rsidRPr="00567D20" w:rsidRDefault="00B107B7" w:rsidP="00FC6DD9">
      <w:pPr>
        <w:shd w:val="clear" w:color="auto" w:fill="FFFFFF"/>
        <w:tabs>
          <w:tab w:val="left" w:pos="567"/>
          <w:tab w:val="left" w:pos="709"/>
        </w:tabs>
        <w:jc w:val="both"/>
        <w:rPr>
          <w:rFonts w:ascii="Times New Roman" w:eastAsia="Times New Roman" w:hAnsi="Times New Roman" w:cs="Times New Roman"/>
          <w:b/>
          <w:sz w:val="28"/>
          <w:szCs w:val="28"/>
          <w:lang w:val="it-IT"/>
        </w:rPr>
      </w:pPr>
      <w:r>
        <w:rPr>
          <w:rFonts w:ascii="Times New Roman" w:eastAsia="Times New Roman" w:hAnsi="Times New Roman" w:cs="Times New Roman"/>
          <w:b/>
          <w:sz w:val="28"/>
          <w:szCs w:val="28"/>
          <w:lang w:val="it-IT"/>
        </w:rPr>
        <w:lastRenderedPageBreak/>
        <w:tab/>
      </w:r>
      <w:r>
        <w:rPr>
          <w:rFonts w:ascii="Times New Roman" w:eastAsia="Times New Roman" w:hAnsi="Times New Roman" w:cs="Times New Roman"/>
          <w:b/>
          <w:sz w:val="28"/>
          <w:szCs w:val="28"/>
          <w:lang w:val="it-IT"/>
        </w:rPr>
        <w:tab/>
      </w:r>
      <w:r>
        <w:rPr>
          <w:rFonts w:ascii="Times New Roman" w:eastAsia="Times New Roman" w:hAnsi="Times New Roman" w:cs="Times New Roman"/>
          <w:b/>
          <w:sz w:val="28"/>
          <w:szCs w:val="28"/>
          <w:lang w:val="it-IT"/>
        </w:rPr>
        <w:tab/>
        <w:t>Điều 31</w:t>
      </w:r>
      <w:r w:rsidR="00AE34E3" w:rsidRPr="00567D20">
        <w:rPr>
          <w:rFonts w:ascii="Times New Roman" w:eastAsia="Times New Roman" w:hAnsi="Times New Roman" w:cs="Times New Roman"/>
          <w:b/>
          <w:sz w:val="28"/>
          <w:szCs w:val="28"/>
          <w:lang w:val="it-IT"/>
        </w:rPr>
        <w:t>. Thủ tục cấp</w:t>
      </w:r>
      <w:r w:rsidR="00F10DD0">
        <w:rPr>
          <w:rFonts w:ascii="Times New Roman" w:eastAsia="Times New Roman" w:hAnsi="Times New Roman" w:cs="Times New Roman"/>
          <w:b/>
          <w:sz w:val="28"/>
          <w:szCs w:val="28"/>
          <w:lang w:val="it-IT"/>
        </w:rPr>
        <w:t xml:space="preserve"> giấy đăng ký lưu hành </w:t>
      </w:r>
      <w:r w:rsidR="00D41B16" w:rsidRPr="00567D20">
        <w:rPr>
          <w:rFonts w:ascii="Times New Roman" w:eastAsia="Times New Roman" w:hAnsi="Times New Roman" w:cs="Times New Roman"/>
          <w:b/>
          <w:sz w:val="28"/>
          <w:szCs w:val="28"/>
          <w:lang w:val="it-IT"/>
        </w:rPr>
        <w:t>vị thuốc cổ truyền</w:t>
      </w:r>
      <w:r w:rsidR="00F10DD0">
        <w:rPr>
          <w:rFonts w:ascii="Times New Roman" w:eastAsia="Times New Roman" w:hAnsi="Times New Roman" w:cs="Times New Roman"/>
          <w:b/>
          <w:sz w:val="28"/>
          <w:szCs w:val="28"/>
          <w:lang w:val="it-IT"/>
        </w:rPr>
        <w:t>, dược liệu</w:t>
      </w:r>
    </w:p>
    <w:p w14:paraId="0FF49098" w14:textId="6A728229" w:rsidR="00E80659" w:rsidRPr="00567D20" w:rsidRDefault="00E80659" w:rsidP="00E80659">
      <w:pPr>
        <w:shd w:val="clear" w:color="auto" w:fill="FFFFFF"/>
        <w:tabs>
          <w:tab w:val="left" w:pos="567"/>
        </w:tabs>
        <w:ind w:firstLine="709"/>
        <w:jc w:val="both"/>
        <w:rPr>
          <w:rFonts w:ascii="Times New Roman" w:eastAsia="Times New Roman" w:hAnsi="Times New Roman" w:cs="Times New Roman"/>
          <w:sz w:val="28"/>
          <w:szCs w:val="28"/>
          <w:lang w:val="it-IT"/>
        </w:rPr>
      </w:pPr>
      <w:r w:rsidRPr="00567D20">
        <w:rPr>
          <w:rFonts w:ascii="Times New Roman" w:eastAsia="Times New Roman" w:hAnsi="Times New Roman" w:cs="Times New Roman"/>
          <w:sz w:val="28"/>
          <w:szCs w:val="28"/>
          <w:lang w:val="it-IT"/>
        </w:rPr>
        <w:t>1. Cơ sở đề nghị cấp giấy đăng ký lưu hành vị thuốc cổ truyền</w:t>
      </w:r>
      <w:r w:rsidR="00F10DD0">
        <w:rPr>
          <w:rFonts w:ascii="Times New Roman" w:eastAsia="Times New Roman" w:hAnsi="Times New Roman" w:cs="Times New Roman"/>
          <w:sz w:val="28"/>
          <w:szCs w:val="28"/>
          <w:lang w:val="it-IT"/>
        </w:rPr>
        <w:t>, dược liệu</w:t>
      </w:r>
      <w:r w:rsidRPr="00567D20">
        <w:rPr>
          <w:rFonts w:ascii="Times New Roman" w:eastAsia="Times New Roman" w:hAnsi="Times New Roman" w:cs="Times New Roman"/>
          <w:sz w:val="28"/>
          <w:szCs w:val="28"/>
          <w:lang w:val="it-IT"/>
        </w:rPr>
        <w:t xml:space="preserve"> (cơ sở đăng ký) nộp 01 bộ hồ sơ đề nghị cấp giấy đăng ký lưu hành vị thuốc cổ truyền</w:t>
      </w:r>
      <w:r w:rsidR="008B27B6">
        <w:rPr>
          <w:rFonts w:ascii="Times New Roman" w:eastAsia="Times New Roman" w:hAnsi="Times New Roman" w:cs="Times New Roman"/>
          <w:sz w:val="28"/>
          <w:szCs w:val="28"/>
          <w:lang w:val="it-IT"/>
        </w:rPr>
        <w:t>, dược liệu</w:t>
      </w:r>
      <w:r w:rsidRPr="00567D20">
        <w:rPr>
          <w:rFonts w:ascii="Times New Roman" w:eastAsia="Times New Roman" w:hAnsi="Times New Roman" w:cs="Times New Roman"/>
          <w:sz w:val="28"/>
          <w:szCs w:val="28"/>
          <w:lang w:val="it-IT"/>
        </w:rPr>
        <w:t xml:space="preserve"> (hồ sơ đăng ký) theo quy định tại các Điều </w:t>
      </w:r>
      <w:r w:rsidR="00E73487">
        <w:rPr>
          <w:rFonts w:ascii="Times New Roman" w:eastAsia="Times New Roman" w:hAnsi="Times New Roman" w:cs="Times New Roman"/>
          <w:sz w:val="28"/>
          <w:szCs w:val="28"/>
          <w:lang w:val="it-IT"/>
        </w:rPr>
        <w:t>26, 27, 28</w:t>
      </w:r>
      <w:r w:rsidRPr="00567D20">
        <w:rPr>
          <w:rFonts w:ascii="Times New Roman" w:eastAsia="Times New Roman" w:hAnsi="Times New Roman" w:cs="Times New Roman"/>
          <w:sz w:val="28"/>
          <w:szCs w:val="28"/>
          <w:lang w:val="it-IT"/>
        </w:rPr>
        <w:t xml:space="preserve"> Thông tư này đến </w:t>
      </w:r>
      <w:r w:rsidR="00F10DD0" w:rsidRPr="00F10DD0">
        <w:rPr>
          <w:rFonts w:ascii="Times New Roman" w:eastAsia="Times New Roman" w:hAnsi="Times New Roman" w:cs="Times New Roman"/>
          <w:color w:val="FF0000"/>
          <w:sz w:val="28"/>
          <w:szCs w:val="28"/>
          <w:lang w:val="it-IT"/>
        </w:rPr>
        <w:t>Sở Y tế</w:t>
      </w:r>
      <w:r w:rsidRPr="00F10DD0">
        <w:rPr>
          <w:rFonts w:ascii="Times New Roman" w:eastAsia="Times New Roman" w:hAnsi="Times New Roman" w:cs="Times New Roman"/>
          <w:color w:val="FF0000"/>
          <w:sz w:val="28"/>
          <w:szCs w:val="28"/>
          <w:lang w:val="it-IT"/>
        </w:rPr>
        <w:t xml:space="preserve"> </w:t>
      </w:r>
      <w:r w:rsidRPr="00567D20">
        <w:rPr>
          <w:rFonts w:ascii="Times New Roman" w:eastAsia="Times New Roman" w:hAnsi="Times New Roman" w:cs="Times New Roman"/>
          <w:sz w:val="28"/>
          <w:szCs w:val="28"/>
          <w:lang w:val="it-IT"/>
        </w:rPr>
        <w:t xml:space="preserve">theo hình thức nộp trực tiếp, qua bưu điện hoặc nộp trực tuyến trên hệ thống dịch vụ công trực tuyến của </w:t>
      </w:r>
      <w:r w:rsidR="00F10DD0" w:rsidRPr="00F10DD0">
        <w:rPr>
          <w:rFonts w:ascii="Times New Roman" w:eastAsia="Times New Roman" w:hAnsi="Times New Roman" w:cs="Times New Roman"/>
          <w:color w:val="FF0000"/>
          <w:sz w:val="28"/>
          <w:szCs w:val="28"/>
          <w:lang w:val="it-IT"/>
        </w:rPr>
        <w:t>Sở Y tế</w:t>
      </w:r>
      <w:r w:rsidRPr="00567D20">
        <w:rPr>
          <w:rFonts w:ascii="Times New Roman" w:eastAsia="Times New Roman" w:hAnsi="Times New Roman" w:cs="Times New Roman"/>
          <w:sz w:val="28"/>
          <w:szCs w:val="28"/>
          <w:lang w:val="it-IT"/>
        </w:rPr>
        <w:t xml:space="preserve">. </w:t>
      </w:r>
    </w:p>
    <w:p w14:paraId="345BD40B" w14:textId="6B6D3761" w:rsidR="00E80659" w:rsidRPr="00567D20" w:rsidRDefault="00E80659" w:rsidP="00E80659">
      <w:pPr>
        <w:shd w:val="clear" w:color="auto" w:fill="FFFFFF"/>
        <w:tabs>
          <w:tab w:val="left" w:pos="567"/>
        </w:tabs>
        <w:ind w:firstLine="709"/>
        <w:jc w:val="both"/>
        <w:rPr>
          <w:rFonts w:ascii="Times New Roman" w:eastAsia="Times New Roman" w:hAnsi="Times New Roman" w:cs="Times New Roman"/>
          <w:sz w:val="28"/>
          <w:szCs w:val="28"/>
          <w:lang w:val="it-IT"/>
        </w:rPr>
      </w:pPr>
      <w:r w:rsidRPr="00567D20">
        <w:rPr>
          <w:rFonts w:ascii="Times New Roman" w:eastAsia="Times New Roman" w:hAnsi="Times New Roman" w:cs="Times New Roman"/>
          <w:sz w:val="28"/>
          <w:szCs w:val="28"/>
          <w:lang w:val="it-IT"/>
        </w:rPr>
        <w:t>2. Khi nhận được hồ sơ đăng ký đủ thành phần, đạt yêu cầu về hình thức</w:t>
      </w:r>
      <w:r w:rsidRPr="00567D20">
        <w:rPr>
          <w:rFonts w:ascii="Times New Roman" w:eastAsia="Times New Roman" w:hAnsi="Times New Roman" w:cs="Times New Roman"/>
          <w:spacing w:val="-4"/>
          <w:sz w:val="28"/>
          <w:szCs w:val="28"/>
          <w:lang w:val="it-IT"/>
        </w:rPr>
        <w:t xml:space="preserve">, </w:t>
      </w:r>
      <w:r w:rsidR="008B27B6" w:rsidRPr="008B27B6">
        <w:rPr>
          <w:rFonts w:ascii="Times New Roman" w:eastAsia="Times New Roman" w:hAnsi="Times New Roman" w:cs="Times New Roman"/>
          <w:color w:val="FF0000"/>
          <w:sz w:val="28"/>
          <w:szCs w:val="28"/>
          <w:lang w:val="it-IT"/>
        </w:rPr>
        <w:t>Sở Y tế</w:t>
      </w:r>
      <w:r w:rsidRPr="008B27B6">
        <w:rPr>
          <w:rFonts w:ascii="Times New Roman" w:eastAsia="Times New Roman" w:hAnsi="Times New Roman" w:cs="Times New Roman"/>
          <w:color w:val="FF0000"/>
          <w:sz w:val="28"/>
          <w:szCs w:val="28"/>
          <w:lang w:val="it-IT"/>
        </w:rPr>
        <w:t xml:space="preserve"> </w:t>
      </w:r>
      <w:r w:rsidRPr="00567D20">
        <w:rPr>
          <w:rFonts w:ascii="Times New Roman" w:eastAsia="Times New Roman" w:hAnsi="Times New Roman" w:cs="Times New Roman"/>
          <w:sz w:val="28"/>
          <w:szCs w:val="28"/>
          <w:lang w:val="it-IT"/>
        </w:rPr>
        <w:t>cấp cho cơ sở đăng ký Phiếu tiếp nhận hồ sơ theo Mẫu số 02 ban hành kèm theo Thông tư này. Trường hợp không đủ hồ sơ theo quy định, cơ quan tiếp nhận hồ sơ có văn bản hoặc đề nghị (trường hợp nộp trực tiếp) cơ sở đăng ký bổ sung đủ hồ sơ theo quy định.</w:t>
      </w:r>
    </w:p>
    <w:p w14:paraId="41E27834" w14:textId="6A669568" w:rsidR="00E80659" w:rsidRPr="00567D20" w:rsidRDefault="00E80659" w:rsidP="00E80659">
      <w:pPr>
        <w:tabs>
          <w:tab w:val="left" w:pos="567"/>
        </w:tabs>
        <w:autoSpaceDE w:val="0"/>
        <w:autoSpaceDN w:val="0"/>
        <w:adjustRightInd w:val="0"/>
        <w:ind w:firstLine="709"/>
        <w:jc w:val="both"/>
        <w:rPr>
          <w:rFonts w:ascii="Times New Roman" w:eastAsia="Times New Roman" w:hAnsi="Times New Roman" w:cs="Times New Roman"/>
          <w:sz w:val="28"/>
          <w:szCs w:val="28"/>
          <w:lang w:val="vi-VN"/>
        </w:rPr>
      </w:pPr>
      <w:r w:rsidRPr="00567D20">
        <w:rPr>
          <w:rFonts w:ascii="Times New Roman" w:eastAsia="Times New Roman" w:hAnsi="Times New Roman" w:cs="Times New Roman"/>
          <w:sz w:val="28"/>
          <w:szCs w:val="28"/>
          <w:lang w:val="vi-VN"/>
        </w:rPr>
        <w:t>3.</w:t>
      </w:r>
      <w:r w:rsidRPr="00CC44DF">
        <w:rPr>
          <w:rFonts w:ascii="Times New Roman" w:eastAsia="Times New Roman" w:hAnsi="Times New Roman" w:cs="Times New Roman"/>
          <w:sz w:val="28"/>
          <w:szCs w:val="28"/>
          <w:lang w:val="it-IT"/>
        </w:rPr>
        <w:t xml:space="preserve"> T</w:t>
      </w:r>
      <w:r w:rsidRPr="00567D20">
        <w:rPr>
          <w:rFonts w:ascii="Times New Roman" w:eastAsia="Times New Roman" w:hAnsi="Times New Roman" w:cs="Times New Roman"/>
          <w:sz w:val="28"/>
          <w:szCs w:val="28"/>
          <w:lang w:val="vi-VN"/>
        </w:rPr>
        <w:t xml:space="preserve">rong thời hạn </w:t>
      </w:r>
      <w:r w:rsidRPr="00567D20">
        <w:rPr>
          <w:rFonts w:ascii="Times New Roman" w:eastAsia="Times New Roman" w:hAnsi="Times New Roman" w:cs="Times New Roman"/>
          <w:sz w:val="28"/>
          <w:szCs w:val="28"/>
          <w:lang w:val="it-IT"/>
        </w:rPr>
        <w:t>12</w:t>
      </w:r>
      <w:r w:rsidRPr="00567D20">
        <w:rPr>
          <w:rFonts w:ascii="Times New Roman" w:eastAsia="Times New Roman" w:hAnsi="Times New Roman" w:cs="Times New Roman"/>
          <w:sz w:val="28"/>
          <w:szCs w:val="28"/>
          <w:lang w:val="vi-VN"/>
        </w:rPr>
        <w:t xml:space="preserve"> tháng kể từ ngày nhận đủ hồ sơ, </w:t>
      </w:r>
      <w:r w:rsidR="003D1264" w:rsidRPr="00CC44DF">
        <w:rPr>
          <w:rFonts w:ascii="Times New Roman" w:eastAsia="Times New Roman" w:hAnsi="Times New Roman" w:cs="Times New Roman"/>
          <w:color w:val="FF0000"/>
          <w:sz w:val="28"/>
          <w:szCs w:val="28"/>
          <w:lang w:val="it-IT"/>
        </w:rPr>
        <w:t>Sở Y tế</w:t>
      </w:r>
      <w:r w:rsidRPr="003D1264">
        <w:rPr>
          <w:rFonts w:ascii="Times New Roman" w:eastAsia="Times New Roman" w:hAnsi="Times New Roman" w:cs="Times New Roman"/>
          <w:color w:val="FF0000"/>
          <w:sz w:val="28"/>
          <w:szCs w:val="28"/>
          <w:lang w:val="vi-VN"/>
        </w:rPr>
        <w:t xml:space="preserve"> </w:t>
      </w:r>
      <w:r w:rsidRPr="00567D20">
        <w:rPr>
          <w:rFonts w:ascii="Times New Roman" w:eastAsia="Times New Roman" w:hAnsi="Times New Roman" w:cs="Times New Roman"/>
          <w:sz w:val="28"/>
          <w:szCs w:val="28"/>
          <w:lang w:val="vi-VN"/>
        </w:rPr>
        <w:t>có văn bản đồng ý hoặc không đồng ý cấp giấy đăng ký lưu hành vị thuốc cổ truyền,</w:t>
      </w:r>
      <w:r w:rsidR="003D1264" w:rsidRPr="00CC44DF">
        <w:rPr>
          <w:rFonts w:ascii="Times New Roman" w:eastAsia="Times New Roman" w:hAnsi="Times New Roman" w:cs="Times New Roman"/>
          <w:sz w:val="28"/>
          <w:szCs w:val="28"/>
          <w:lang w:val="it-IT"/>
        </w:rPr>
        <w:t xml:space="preserve"> dược liệu</w:t>
      </w:r>
      <w:r w:rsidRPr="00567D20">
        <w:rPr>
          <w:rFonts w:ascii="Times New Roman" w:eastAsia="Times New Roman" w:hAnsi="Times New Roman" w:cs="Times New Roman"/>
          <w:sz w:val="28"/>
          <w:szCs w:val="28"/>
          <w:lang w:val="vi-VN"/>
        </w:rPr>
        <w:t xml:space="preserve"> cụ thể như sau:</w:t>
      </w:r>
    </w:p>
    <w:p w14:paraId="282A3683" w14:textId="6D32358B" w:rsidR="00E80659" w:rsidRPr="00567D20" w:rsidRDefault="00E80659" w:rsidP="00E80659">
      <w:pPr>
        <w:tabs>
          <w:tab w:val="left" w:pos="567"/>
        </w:tabs>
        <w:autoSpaceDE w:val="0"/>
        <w:autoSpaceDN w:val="0"/>
        <w:adjustRightInd w:val="0"/>
        <w:ind w:firstLine="709"/>
        <w:jc w:val="both"/>
        <w:rPr>
          <w:rFonts w:ascii="Times New Roman" w:eastAsia="Times New Roman" w:hAnsi="Times New Roman" w:cs="Times New Roman"/>
          <w:sz w:val="28"/>
          <w:szCs w:val="28"/>
          <w:lang w:val="vi-VN"/>
        </w:rPr>
      </w:pPr>
      <w:r w:rsidRPr="00567D20">
        <w:rPr>
          <w:rFonts w:ascii="Times New Roman" w:eastAsia="Times New Roman" w:hAnsi="Times New Roman" w:cs="Times New Roman"/>
          <w:sz w:val="28"/>
          <w:szCs w:val="28"/>
          <w:lang w:val="vi-VN"/>
        </w:rPr>
        <w:t xml:space="preserve">a) Trong vòng 15 ngày kể từ ngày nhận đủ hồ sơ, </w:t>
      </w:r>
      <w:r w:rsidR="007B7103" w:rsidRPr="00CC44DF">
        <w:rPr>
          <w:rFonts w:ascii="Times New Roman" w:eastAsia="Times New Roman" w:hAnsi="Times New Roman" w:cs="Times New Roman"/>
          <w:sz w:val="28"/>
          <w:szCs w:val="28"/>
          <w:lang w:val="vi-VN"/>
        </w:rPr>
        <w:t>Sở Y tế</w:t>
      </w:r>
      <w:r w:rsidRPr="00CC44DF">
        <w:rPr>
          <w:rFonts w:ascii="Times New Roman" w:eastAsia="Times New Roman" w:hAnsi="Times New Roman" w:cs="Times New Roman"/>
          <w:sz w:val="28"/>
          <w:szCs w:val="28"/>
          <w:lang w:val="vi-VN"/>
        </w:rPr>
        <w:t xml:space="preserve"> tiến hành rà soát, phân loại và gửi hồ sơ đến </w:t>
      </w:r>
      <w:r w:rsidRPr="00567D20">
        <w:rPr>
          <w:rFonts w:ascii="Times New Roman" w:eastAsia="Times New Roman" w:hAnsi="Times New Roman" w:cs="Times New Roman"/>
          <w:sz w:val="28"/>
          <w:szCs w:val="28"/>
          <w:lang w:val="vi-VN"/>
        </w:rPr>
        <w:t xml:space="preserve">các chuyên gia thẩm định hoặc các đơn vị do </w:t>
      </w:r>
      <w:r w:rsidR="007B7103" w:rsidRPr="00CC44DF">
        <w:rPr>
          <w:rFonts w:ascii="Times New Roman" w:eastAsia="Times New Roman" w:hAnsi="Times New Roman" w:cs="Times New Roman"/>
          <w:sz w:val="28"/>
          <w:szCs w:val="28"/>
          <w:lang w:val="vi-VN"/>
        </w:rPr>
        <w:t>Giám đốc Sở Y tế</w:t>
      </w:r>
      <w:r w:rsidRPr="00567D20">
        <w:rPr>
          <w:rFonts w:ascii="Times New Roman" w:eastAsia="Times New Roman" w:hAnsi="Times New Roman" w:cs="Times New Roman"/>
          <w:sz w:val="28"/>
          <w:szCs w:val="28"/>
          <w:lang w:val="vi-VN"/>
        </w:rPr>
        <w:t xml:space="preserve"> quyết định (sau đây viết tắt là chuyên gia thẩm định) để tổ chức xem xét,</w:t>
      </w:r>
      <w:r w:rsidRPr="00CC44DF">
        <w:rPr>
          <w:rFonts w:ascii="Times New Roman" w:eastAsia="Times New Roman" w:hAnsi="Times New Roman" w:cs="Times New Roman"/>
          <w:sz w:val="28"/>
          <w:szCs w:val="28"/>
          <w:lang w:val="vi-VN"/>
        </w:rPr>
        <w:t xml:space="preserve"> </w:t>
      </w:r>
      <w:r w:rsidRPr="00567D20">
        <w:rPr>
          <w:rFonts w:ascii="Times New Roman" w:eastAsia="Times New Roman" w:hAnsi="Times New Roman" w:cs="Times New Roman"/>
          <w:sz w:val="28"/>
          <w:szCs w:val="28"/>
          <w:lang w:val="vi-VN"/>
        </w:rPr>
        <w:t xml:space="preserve">cho ý kiến trên cơ sở danh sách chuyên gia thẩm định được </w:t>
      </w:r>
      <w:r w:rsidR="007B7103" w:rsidRPr="00CC44DF">
        <w:rPr>
          <w:rFonts w:ascii="Times New Roman" w:eastAsia="Times New Roman" w:hAnsi="Times New Roman" w:cs="Times New Roman"/>
          <w:sz w:val="28"/>
          <w:szCs w:val="28"/>
          <w:lang w:val="vi-VN"/>
        </w:rPr>
        <w:t>Sở Y tế</w:t>
      </w:r>
      <w:r w:rsidRPr="00567D20">
        <w:rPr>
          <w:rFonts w:ascii="Times New Roman" w:eastAsia="Times New Roman" w:hAnsi="Times New Roman" w:cs="Times New Roman"/>
          <w:sz w:val="28"/>
          <w:szCs w:val="28"/>
          <w:lang w:val="vi-VN"/>
        </w:rPr>
        <w:t xml:space="preserve"> hoặc các đơn vị thẩm định thành lập, phê duyệt;</w:t>
      </w:r>
    </w:p>
    <w:p w14:paraId="767A0E56" w14:textId="4121C111" w:rsidR="00E80659" w:rsidRPr="00567D20" w:rsidRDefault="00E80659" w:rsidP="00E80659">
      <w:pPr>
        <w:pStyle w:val="BodyTextIndent"/>
        <w:shd w:val="clear" w:color="auto" w:fill="FFFFFF"/>
        <w:tabs>
          <w:tab w:val="left" w:pos="567"/>
        </w:tabs>
        <w:spacing w:after="0"/>
        <w:ind w:left="0" w:firstLine="709"/>
        <w:jc w:val="both"/>
        <w:rPr>
          <w:rFonts w:ascii="Times New Roman" w:hAnsi="Times New Roman"/>
          <w:lang w:val="it-IT"/>
        </w:rPr>
      </w:pPr>
      <w:r w:rsidRPr="00567D20">
        <w:rPr>
          <w:rFonts w:ascii="Times New Roman" w:hAnsi="Times New Roman"/>
          <w:lang w:val="it-IT"/>
        </w:rPr>
        <w:t xml:space="preserve">b) Trong thời hạn 90 ngày kể từ ngày nhận được hồ sơ từ </w:t>
      </w:r>
      <w:r w:rsidR="0091554D">
        <w:rPr>
          <w:rFonts w:ascii="Times New Roman" w:hAnsi="Times New Roman"/>
          <w:lang w:val="it-IT"/>
        </w:rPr>
        <w:t>Sở Y tế</w:t>
      </w:r>
      <w:r w:rsidRPr="00567D20">
        <w:rPr>
          <w:rFonts w:ascii="Times New Roman" w:hAnsi="Times New Roman"/>
          <w:lang w:val="it-IT"/>
        </w:rPr>
        <w:t xml:space="preserve">, các chuyên gia thẩm định hoặc các đơn vị thẩm định phải hoàn thành biên bản thẩm định và gửi </w:t>
      </w:r>
      <w:r w:rsidR="0091554D">
        <w:rPr>
          <w:rFonts w:ascii="Times New Roman" w:hAnsi="Times New Roman"/>
          <w:lang w:val="it-IT"/>
        </w:rPr>
        <w:t>Sở Y tế</w:t>
      </w:r>
      <w:r w:rsidRPr="00567D20">
        <w:rPr>
          <w:rFonts w:ascii="Times New Roman" w:hAnsi="Times New Roman"/>
          <w:lang w:val="it-IT"/>
        </w:rPr>
        <w:t xml:space="preserve"> tổng hợp, kết luận biên bản thẩm định;</w:t>
      </w:r>
    </w:p>
    <w:p w14:paraId="4384F5C6" w14:textId="77777777" w:rsidR="00E80659" w:rsidRPr="00567D20" w:rsidRDefault="00E80659" w:rsidP="00E80659">
      <w:pPr>
        <w:pStyle w:val="BodyTextIndent"/>
        <w:shd w:val="clear" w:color="auto" w:fill="FFFFFF"/>
        <w:tabs>
          <w:tab w:val="left" w:pos="567"/>
        </w:tabs>
        <w:spacing w:after="0"/>
        <w:ind w:left="0" w:firstLine="709"/>
        <w:jc w:val="both"/>
        <w:rPr>
          <w:rFonts w:ascii="Times New Roman" w:hAnsi="Times New Roman"/>
          <w:lang w:val="it-IT"/>
        </w:rPr>
      </w:pPr>
      <w:r w:rsidRPr="00567D20">
        <w:rPr>
          <w:rFonts w:ascii="Times New Roman" w:hAnsi="Times New Roman"/>
          <w:lang w:val="it-IT"/>
        </w:rPr>
        <w:t>c) Sau khi nhận được biên bản thẩm định:</w:t>
      </w:r>
    </w:p>
    <w:p w14:paraId="5ED58292" w14:textId="48A14CC9" w:rsidR="00E80659" w:rsidRPr="00567D20" w:rsidRDefault="00E80659" w:rsidP="00567D20">
      <w:pPr>
        <w:pStyle w:val="BodyTextIndent"/>
        <w:shd w:val="clear" w:color="auto" w:fill="FFFFFF"/>
        <w:tabs>
          <w:tab w:val="left" w:pos="567"/>
        </w:tabs>
        <w:spacing w:after="0"/>
        <w:ind w:left="0" w:firstLine="709"/>
        <w:jc w:val="both"/>
        <w:rPr>
          <w:rFonts w:ascii="Times New Roman" w:hAnsi="Times New Roman"/>
          <w:lang w:val="it-IT"/>
        </w:rPr>
      </w:pPr>
      <w:r w:rsidRPr="00567D20">
        <w:rPr>
          <w:rFonts w:ascii="Times New Roman" w:hAnsi="Times New Roman"/>
          <w:lang w:val="it-IT"/>
        </w:rPr>
        <w:t xml:space="preserve">- Trong vòng 10 ngày, </w:t>
      </w:r>
      <w:r w:rsidR="0091554D">
        <w:rPr>
          <w:rFonts w:ascii="Times New Roman" w:hAnsi="Times New Roman"/>
          <w:lang w:val="it-IT"/>
        </w:rPr>
        <w:t>Sở Y tế</w:t>
      </w:r>
      <w:r w:rsidRPr="00567D20">
        <w:rPr>
          <w:rFonts w:ascii="Times New Roman" w:hAnsi="Times New Roman"/>
          <w:lang w:val="it-IT"/>
        </w:rPr>
        <w:t xml:space="preserve"> có văn bản đối với trường hợp hồ sơ cần sửa đổi bổ sung và nêu rõ lý do;</w:t>
      </w:r>
    </w:p>
    <w:p w14:paraId="3FFF0C7B" w14:textId="08455704" w:rsidR="00E80659" w:rsidRPr="00567D20" w:rsidRDefault="00E80659" w:rsidP="00E80659">
      <w:pPr>
        <w:pStyle w:val="BodyTextIndent"/>
        <w:shd w:val="clear" w:color="auto" w:fill="FFFFFF"/>
        <w:tabs>
          <w:tab w:val="left" w:pos="567"/>
        </w:tabs>
        <w:spacing w:after="0"/>
        <w:ind w:left="0" w:firstLine="709"/>
        <w:jc w:val="both"/>
        <w:rPr>
          <w:rFonts w:ascii="Times New Roman" w:hAnsi="Times New Roman"/>
          <w:lang w:val="it-IT"/>
        </w:rPr>
      </w:pPr>
      <w:r w:rsidRPr="00567D20">
        <w:rPr>
          <w:rFonts w:ascii="Times New Roman" w:hAnsi="Times New Roman"/>
          <w:lang w:val="it-IT"/>
        </w:rPr>
        <w:t xml:space="preserve"> - Trong vòng 30 ngày, </w:t>
      </w:r>
      <w:r w:rsidR="0091554D">
        <w:rPr>
          <w:rFonts w:ascii="Times New Roman" w:hAnsi="Times New Roman"/>
          <w:lang w:val="it-IT"/>
        </w:rPr>
        <w:t>Sở Y tế</w:t>
      </w:r>
      <w:r w:rsidRPr="00567D20">
        <w:rPr>
          <w:rFonts w:ascii="Times New Roman" w:hAnsi="Times New Roman"/>
          <w:lang w:val="it-IT"/>
        </w:rPr>
        <w:t xml:space="preserve"> tổ chức họp Hội đồng tư vấn cấp giấy đăng ký lưu hành </w:t>
      </w:r>
      <w:r w:rsidR="0091554D">
        <w:rPr>
          <w:rFonts w:ascii="Times New Roman" w:hAnsi="Times New Roman"/>
          <w:lang w:val="it-IT"/>
        </w:rPr>
        <w:t>vị thuốc cổ truyền, dược liệu</w:t>
      </w:r>
      <w:r w:rsidRPr="00567D20">
        <w:rPr>
          <w:rFonts w:ascii="Times New Roman" w:hAnsi="Times New Roman"/>
          <w:lang w:val="it-IT"/>
        </w:rPr>
        <w:t xml:space="preserve"> đối với hồ sơ thẩm định đạt</w:t>
      </w:r>
      <w:r w:rsidR="00567D20" w:rsidRPr="00567D20">
        <w:rPr>
          <w:rFonts w:ascii="Times New Roman" w:hAnsi="Times New Roman"/>
          <w:lang w:val="it-IT"/>
        </w:rPr>
        <w:t xml:space="preserve"> hoặc không đạt</w:t>
      </w:r>
      <w:r w:rsidRPr="00567D20">
        <w:rPr>
          <w:rFonts w:ascii="Times New Roman" w:hAnsi="Times New Roman"/>
          <w:lang w:val="it-IT"/>
        </w:rPr>
        <w:t xml:space="preserve"> </w:t>
      </w:r>
      <w:r w:rsidR="00567D20" w:rsidRPr="00567D20">
        <w:rPr>
          <w:rFonts w:ascii="Times New Roman" w:hAnsi="Times New Roman"/>
          <w:lang w:val="it-IT"/>
        </w:rPr>
        <w:t xml:space="preserve">hoặc </w:t>
      </w:r>
      <w:r w:rsidRPr="00567D20">
        <w:rPr>
          <w:rFonts w:ascii="Times New Roman" w:hAnsi="Times New Roman"/>
          <w:lang w:val="it-IT"/>
        </w:rPr>
        <w:t>hồ sơ cần xin ý kiến;</w:t>
      </w:r>
    </w:p>
    <w:p w14:paraId="368EA4AC" w14:textId="7985758A" w:rsidR="00E80659" w:rsidRPr="00CC44DF" w:rsidRDefault="00E80659" w:rsidP="00E80659">
      <w:pPr>
        <w:pStyle w:val="BodyTextIndent"/>
        <w:shd w:val="clear" w:color="auto" w:fill="FFFFFF"/>
        <w:tabs>
          <w:tab w:val="left" w:pos="567"/>
        </w:tabs>
        <w:spacing w:after="0"/>
        <w:ind w:left="0" w:firstLine="709"/>
        <w:jc w:val="both"/>
        <w:rPr>
          <w:rFonts w:ascii="Times New Roman" w:hAnsi="Times New Roman"/>
          <w:bCs/>
          <w:spacing w:val="-2"/>
          <w:lang w:val="it-IT"/>
        </w:rPr>
      </w:pPr>
      <w:r w:rsidRPr="00567D20">
        <w:rPr>
          <w:rFonts w:ascii="Times New Roman" w:hAnsi="Times New Roman"/>
          <w:spacing w:val="-2"/>
          <w:lang w:val="it-IT"/>
        </w:rPr>
        <w:t xml:space="preserve">d) Trong thời hạn tối đa 20 ngày làm việc kể từ ngày nhận được tài liệu từ </w:t>
      </w:r>
      <w:r w:rsidR="00875B21">
        <w:rPr>
          <w:rFonts w:ascii="Times New Roman" w:hAnsi="Times New Roman"/>
          <w:spacing w:val="-2"/>
          <w:lang w:val="it-IT"/>
        </w:rPr>
        <w:t>Sở Y tế</w:t>
      </w:r>
      <w:r w:rsidRPr="00567D20">
        <w:rPr>
          <w:rFonts w:ascii="Times New Roman" w:hAnsi="Times New Roman"/>
          <w:spacing w:val="-2"/>
          <w:lang w:val="it-IT"/>
        </w:rPr>
        <w:t xml:space="preserve">, </w:t>
      </w:r>
      <w:r w:rsidR="00875B21" w:rsidRPr="00875B21">
        <w:rPr>
          <w:rFonts w:ascii="Times New Roman" w:hAnsi="Times New Roman"/>
          <w:spacing w:val="-2"/>
          <w:lang w:val="it-IT"/>
        </w:rPr>
        <w:t>Hội đồng tư vấn cấp giấy đăng ký lưu hành vị thuốc cổ truyền, dược liệu</w:t>
      </w:r>
      <w:r w:rsidR="00875B21">
        <w:rPr>
          <w:rFonts w:ascii="Times New Roman" w:hAnsi="Times New Roman"/>
          <w:spacing w:val="-2"/>
          <w:lang w:val="it-IT"/>
        </w:rPr>
        <w:t xml:space="preserve"> tổ chức họp</w:t>
      </w:r>
      <w:r w:rsidRPr="00CC44DF">
        <w:rPr>
          <w:rFonts w:ascii="Times New Roman" w:hAnsi="Times New Roman"/>
          <w:bCs/>
          <w:spacing w:val="-2"/>
          <w:lang w:val="it-IT"/>
        </w:rPr>
        <w:t>.</w:t>
      </w:r>
    </w:p>
    <w:p w14:paraId="19503A18" w14:textId="59697041" w:rsidR="00E80659" w:rsidRPr="00567D20" w:rsidRDefault="00E80659" w:rsidP="00E80659">
      <w:pPr>
        <w:pStyle w:val="BodyTextIndent"/>
        <w:shd w:val="clear" w:color="auto" w:fill="FFFFFF"/>
        <w:tabs>
          <w:tab w:val="left" w:pos="567"/>
        </w:tabs>
        <w:spacing w:after="0"/>
        <w:ind w:left="0" w:firstLine="709"/>
        <w:jc w:val="both"/>
        <w:rPr>
          <w:rFonts w:ascii="Times New Roman" w:hAnsi="Times New Roman"/>
          <w:spacing w:val="-2"/>
          <w:lang w:val="it-IT"/>
        </w:rPr>
      </w:pPr>
      <w:r w:rsidRPr="00CC44DF">
        <w:rPr>
          <w:rFonts w:ascii="Times New Roman" w:hAnsi="Times New Roman"/>
          <w:bCs/>
          <w:spacing w:val="-2"/>
          <w:lang w:val="it-IT"/>
        </w:rPr>
        <w:t>đ)</w:t>
      </w:r>
      <w:r w:rsidRPr="00567D20">
        <w:rPr>
          <w:rFonts w:ascii="Times New Roman" w:hAnsi="Times New Roman"/>
          <w:spacing w:val="-2"/>
          <w:lang w:val="it-IT"/>
        </w:rPr>
        <w:t xml:space="preserve"> Trong thời hạn tối đa 20 ngày kể từ ngày họp</w:t>
      </w:r>
      <w:r w:rsidR="00875B21">
        <w:rPr>
          <w:rFonts w:ascii="Times New Roman" w:hAnsi="Times New Roman"/>
          <w:spacing w:val="-2"/>
          <w:lang w:val="it-IT"/>
        </w:rPr>
        <w:t>,</w:t>
      </w:r>
      <w:r w:rsidRPr="00567D20">
        <w:rPr>
          <w:rFonts w:ascii="Times New Roman" w:hAnsi="Times New Roman"/>
          <w:spacing w:val="-2"/>
          <w:lang w:val="it-IT"/>
        </w:rPr>
        <w:t xml:space="preserve"> </w:t>
      </w:r>
      <w:r w:rsidR="00875B21" w:rsidRPr="00875B21">
        <w:rPr>
          <w:rFonts w:ascii="Times New Roman" w:hAnsi="Times New Roman"/>
          <w:bCs/>
          <w:spacing w:val="-2"/>
          <w:lang w:val="it-IT"/>
        </w:rPr>
        <w:t>Hội đồng tư vấn cấp giấy đăng ký lưu hành vị thuốc cổ truyền, dược liệu</w:t>
      </w:r>
      <w:r w:rsidR="00875B21" w:rsidRPr="00CC44DF">
        <w:rPr>
          <w:rFonts w:ascii="Times New Roman" w:hAnsi="Times New Roman"/>
          <w:bCs/>
          <w:spacing w:val="-2"/>
          <w:lang w:val="it-IT"/>
        </w:rPr>
        <w:t xml:space="preserve"> </w:t>
      </w:r>
      <w:r w:rsidRPr="00CC44DF">
        <w:rPr>
          <w:rFonts w:ascii="Times New Roman" w:hAnsi="Times New Roman"/>
          <w:bCs/>
          <w:spacing w:val="-2"/>
          <w:lang w:val="it-IT"/>
        </w:rPr>
        <w:t xml:space="preserve">hoàn thiện và gửi biên bản về </w:t>
      </w:r>
      <w:r w:rsidR="00875B21" w:rsidRPr="00CC44DF">
        <w:rPr>
          <w:rFonts w:ascii="Times New Roman" w:hAnsi="Times New Roman"/>
          <w:bCs/>
          <w:spacing w:val="-2"/>
          <w:lang w:val="it-IT"/>
        </w:rPr>
        <w:t>Sở Y tế</w:t>
      </w:r>
      <w:r w:rsidRPr="00CC44DF">
        <w:rPr>
          <w:rFonts w:ascii="Times New Roman" w:hAnsi="Times New Roman"/>
          <w:bCs/>
          <w:spacing w:val="-2"/>
          <w:lang w:val="it-IT"/>
        </w:rPr>
        <w:t>;</w:t>
      </w:r>
    </w:p>
    <w:p w14:paraId="35D17BDE" w14:textId="0742022D" w:rsidR="00E80659" w:rsidRPr="00CC44DF" w:rsidRDefault="00E80659" w:rsidP="00E80659">
      <w:pPr>
        <w:pStyle w:val="BodyTextIndent"/>
        <w:shd w:val="clear" w:color="auto" w:fill="FFFFFF" w:themeFill="background1"/>
        <w:tabs>
          <w:tab w:val="left" w:pos="567"/>
        </w:tabs>
        <w:spacing w:after="0"/>
        <w:ind w:left="0" w:firstLine="709"/>
        <w:jc w:val="both"/>
        <w:rPr>
          <w:rFonts w:ascii="Times New Roman" w:hAnsi="Times New Roman"/>
          <w:lang w:val="it-IT"/>
        </w:rPr>
      </w:pPr>
      <w:r w:rsidRPr="00567D20">
        <w:rPr>
          <w:rFonts w:ascii="Times New Roman" w:hAnsi="Times New Roman"/>
          <w:lang w:val="it-IT"/>
        </w:rPr>
        <w:t>e)</w:t>
      </w:r>
      <w:r w:rsidRPr="00567D20">
        <w:rPr>
          <w:rFonts w:ascii="Times New Roman" w:hAnsi="Times New Roman"/>
          <w:lang w:val="vi-VN"/>
        </w:rPr>
        <w:t xml:space="preserve"> Trong vòng </w:t>
      </w:r>
      <w:r w:rsidRPr="00567D20">
        <w:rPr>
          <w:rFonts w:ascii="Times New Roman" w:hAnsi="Times New Roman"/>
          <w:lang w:val="it-IT"/>
        </w:rPr>
        <w:t>30</w:t>
      </w:r>
      <w:r w:rsidRPr="00567D20">
        <w:rPr>
          <w:rFonts w:ascii="Times New Roman" w:hAnsi="Times New Roman"/>
          <w:lang w:val="vi-VN"/>
        </w:rPr>
        <w:t xml:space="preserve"> ngày kể từ ngày </w:t>
      </w:r>
      <w:r w:rsidRPr="00567D20">
        <w:rPr>
          <w:rFonts w:ascii="Times New Roman" w:hAnsi="Times New Roman"/>
          <w:lang w:val="it-IT"/>
        </w:rPr>
        <w:t xml:space="preserve">nhận được biên bản họp </w:t>
      </w:r>
      <w:r w:rsidR="00885A6D" w:rsidRPr="00CC44DF">
        <w:rPr>
          <w:rFonts w:ascii="Times New Roman" w:hAnsi="Times New Roman"/>
          <w:bCs/>
          <w:lang w:val="it-IT"/>
        </w:rPr>
        <w:t>Hội đồng tư vấn cấp giấy đăng ký lưu hành vị thuốc cổ truyền, dược liệu</w:t>
      </w:r>
      <w:r w:rsidRPr="00567D20">
        <w:rPr>
          <w:rFonts w:ascii="Times New Roman" w:hAnsi="Times New Roman"/>
          <w:lang w:val="vi-VN"/>
        </w:rPr>
        <w:t xml:space="preserve">, </w:t>
      </w:r>
      <w:r w:rsidR="00885A6D" w:rsidRPr="00CC44DF">
        <w:rPr>
          <w:rFonts w:ascii="Times New Roman" w:hAnsi="Times New Roman"/>
          <w:lang w:val="it-IT"/>
        </w:rPr>
        <w:t>Sở Y tế</w:t>
      </w:r>
      <w:r w:rsidRPr="00567D20">
        <w:rPr>
          <w:rFonts w:ascii="Times New Roman" w:hAnsi="Times New Roman"/>
          <w:lang w:val="vi-VN"/>
        </w:rPr>
        <w:t xml:space="preserve"> </w:t>
      </w:r>
      <w:r w:rsidRPr="00567D20">
        <w:rPr>
          <w:rFonts w:ascii="Times New Roman" w:hAnsi="Times New Roman"/>
          <w:lang w:val="it-IT"/>
        </w:rPr>
        <w:t xml:space="preserve">có văn bản </w:t>
      </w:r>
      <w:r w:rsidRPr="00CC44DF">
        <w:rPr>
          <w:rFonts w:ascii="Times New Roman" w:hAnsi="Times New Roman"/>
          <w:lang w:val="it-IT"/>
        </w:rPr>
        <w:t xml:space="preserve">cấp giấy đăng ký lưu hành </w:t>
      </w:r>
      <w:r w:rsidR="00214299" w:rsidRPr="00CC44DF">
        <w:rPr>
          <w:rFonts w:ascii="Times New Roman" w:hAnsi="Times New Roman"/>
          <w:lang w:val="it-IT"/>
        </w:rPr>
        <w:t xml:space="preserve">vị </w:t>
      </w:r>
      <w:r w:rsidRPr="00CC44DF">
        <w:rPr>
          <w:rFonts w:ascii="Times New Roman" w:hAnsi="Times New Roman"/>
          <w:lang w:val="it-IT"/>
        </w:rPr>
        <w:t>thuốc cổ truyền</w:t>
      </w:r>
      <w:r w:rsidR="00885A6D" w:rsidRPr="00CC44DF">
        <w:rPr>
          <w:rFonts w:ascii="Times New Roman" w:hAnsi="Times New Roman"/>
          <w:lang w:val="it-IT"/>
        </w:rPr>
        <w:t>, dược liệu</w:t>
      </w:r>
      <w:r w:rsidRPr="00CC44DF">
        <w:rPr>
          <w:rFonts w:ascii="Times New Roman" w:hAnsi="Times New Roman"/>
          <w:lang w:val="it-IT"/>
        </w:rPr>
        <w:t xml:space="preserve"> đối với hồ sơ đạt yêu cầu; </w:t>
      </w:r>
      <w:r w:rsidR="00885A6D" w:rsidRPr="00CC44DF">
        <w:rPr>
          <w:rFonts w:ascii="Times New Roman" w:hAnsi="Times New Roman"/>
          <w:lang w:val="it-IT"/>
        </w:rPr>
        <w:t xml:space="preserve">Sở Y tế </w:t>
      </w:r>
      <w:r w:rsidRPr="00CC44DF">
        <w:rPr>
          <w:rFonts w:ascii="Times New Roman" w:hAnsi="Times New Roman"/>
          <w:lang w:val="it-IT"/>
        </w:rPr>
        <w:t>có văn bản trả lời theo kết luận của Hội đồng đối với hồ sơ thẩm định chưa đạt, không đạt và nêu rõ lý do.</w:t>
      </w:r>
    </w:p>
    <w:p w14:paraId="275B8833" w14:textId="5207CAE4" w:rsidR="00AE34E3" w:rsidRPr="00567D20" w:rsidRDefault="007D4783" w:rsidP="00FC6DD9">
      <w:pPr>
        <w:shd w:val="clear" w:color="auto" w:fill="FFFFFF"/>
        <w:tabs>
          <w:tab w:val="left" w:pos="567"/>
        </w:tabs>
        <w:ind w:firstLine="709"/>
        <w:jc w:val="both"/>
        <w:rPr>
          <w:rFonts w:ascii="Times New Roman" w:eastAsia="Times New Roman" w:hAnsi="Times New Roman" w:cs="Times New Roman"/>
          <w:sz w:val="28"/>
          <w:szCs w:val="28"/>
          <w:lang w:val="it-IT"/>
        </w:rPr>
      </w:pPr>
      <w:r w:rsidRPr="00567D20">
        <w:rPr>
          <w:rFonts w:ascii="Times New Roman" w:eastAsia="Times New Roman" w:hAnsi="Times New Roman" w:cs="Times New Roman"/>
          <w:sz w:val="28"/>
          <w:szCs w:val="28"/>
          <w:lang w:val="it-IT"/>
        </w:rPr>
        <w:t>5</w:t>
      </w:r>
      <w:r w:rsidR="00AE34E3" w:rsidRPr="00567D20">
        <w:rPr>
          <w:rFonts w:ascii="Times New Roman" w:eastAsia="Times New Roman" w:hAnsi="Times New Roman" w:cs="Times New Roman"/>
          <w:sz w:val="28"/>
          <w:szCs w:val="28"/>
          <w:lang w:val="vi-VN"/>
        </w:rPr>
        <w:t>.</w:t>
      </w:r>
      <w:r w:rsidR="004A61BA" w:rsidRPr="00567D20">
        <w:rPr>
          <w:rFonts w:ascii="Times New Roman" w:eastAsia="Times New Roman" w:hAnsi="Times New Roman" w:cs="Times New Roman"/>
          <w:sz w:val="28"/>
          <w:szCs w:val="28"/>
          <w:lang w:val="vi-VN"/>
        </w:rPr>
        <w:t xml:space="preserve"> </w:t>
      </w:r>
      <w:r w:rsidR="00AE34E3" w:rsidRPr="00567D20">
        <w:rPr>
          <w:rFonts w:ascii="Times New Roman" w:eastAsia="Times New Roman" w:hAnsi="Times New Roman" w:cs="Times New Roman"/>
          <w:sz w:val="28"/>
          <w:szCs w:val="28"/>
          <w:lang w:val="vi-VN"/>
        </w:rPr>
        <w:t>Trường hợp hồ sơ chưa đạt yêu c</w:t>
      </w:r>
      <w:r w:rsidR="00982E72">
        <w:rPr>
          <w:rFonts w:ascii="Times New Roman" w:eastAsia="Times New Roman" w:hAnsi="Times New Roman" w:cs="Times New Roman"/>
          <w:sz w:val="28"/>
          <w:szCs w:val="28"/>
          <w:lang w:val="vi-VN"/>
        </w:rPr>
        <w:t>ầu theo quy định tại các Điều 2</w:t>
      </w:r>
      <w:r w:rsidR="00E73487" w:rsidRPr="00CC44DF">
        <w:rPr>
          <w:rFonts w:ascii="Times New Roman" w:eastAsia="Times New Roman" w:hAnsi="Times New Roman" w:cs="Times New Roman"/>
          <w:sz w:val="28"/>
          <w:szCs w:val="28"/>
          <w:lang w:val="it-IT"/>
        </w:rPr>
        <w:t>6</w:t>
      </w:r>
      <w:r w:rsidR="00982E72">
        <w:rPr>
          <w:rFonts w:ascii="Times New Roman" w:eastAsia="Times New Roman" w:hAnsi="Times New Roman" w:cs="Times New Roman"/>
          <w:sz w:val="28"/>
          <w:szCs w:val="28"/>
          <w:lang w:val="vi-VN"/>
        </w:rPr>
        <w:t>, 2</w:t>
      </w:r>
      <w:r w:rsidR="00E73487" w:rsidRPr="00CC44DF">
        <w:rPr>
          <w:rFonts w:ascii="Times New Roman" w:eastAsia="Times New Roman" w:hAnsi="Times New Roman" w:cs="Times New Roman"/>
          <w:sz w:val="28"/>
          <w:szCs w:val="28"/>
          <w:lang w:val="it-IT"/>
        </w:rPr>
        <w:t>7</w:t>
      </w:r>
      <w:r w:rsidR="00982E72">
        <w:rPr>
          <w:rFonts w:ascii="Times New Roman" w:eastAsia="Times New Roman" w:hAnsi="Times New Roman" w:cs="Times New Roman"/>
          <w:sz w:val="28"/>
          <w:szCs w:val="28"/>
          <w:lang w:val="vi-VN"/>
        </w:rPr>
        <w:t>, 2</w:t>
      </w:r>
      <w:r w:rsidR="00E73487" w:rsidRPr="00CC44DF">
        <w:rPr>
          <w:rFonts w:ascii="Times New Roman" w:eastAsia="Times New Roman" w:hAnsi="Times New Roman" w:cs="Times New Roman"/>
          <w:sz w:val="28"/>
          <w:szCs w:val="28"/>
          <w:lang w:val="it-IT"/>
        </w:rPr>
        <w:t>8</w:t>
      </w:r>
      <w:r w:rsidR="00AE34E3" w:rsidRPr="00567D20">
        <w:rPr>
          <w:rFonts w:ascii="Times New Roman" w:eastAsia="Times New Roman" w:hAnsi="Times New Roman" w:cs="Times New Roman"/>
          <w:sz w:val="28"/>
          <w:szCs w:val="28"/>
          <w:lang w:val="vi-VN"/>
        </w:rPr>
        <w:t xml:space="preserve"> Thông tư này, trong thời hạn xem xét hồ sơ đăng ký, cơ quan tiếp nhận phải kịp thời có văn bản hướng dẫn cụ thể cho cơ sở đăng ký sửa đổi, bổ sung hồ sơ cho đến khi hồ sơ đạt theo yêu cầu. Thời gian và số lần cơ sở đăng ký sửa đổi, bổ sung hồ sơ theo quy</w:t>
      </w:r>
      <w:r w:rsidR="00E73487">
        <w:rPr>
          <w:rFonts w:ascii="Times New Roman" w:eastAsia="Times New Roman" w:hAnsi="Times New Roman" w:cs="Times New Roman"/>
          <w:sz w:val="28"/>
          <w:szCs w:val="28"/>
          <w:lang w:val="vi-VN"/>
        </w:rPr>
        <w:t xml:space="preserve"> định tại khoản 9 Điều </w:t>
      </w:r>
      <w:r w:rsidR="00E73487" w:rsidRPr="00CC44DF">
        <w:rPr>
          <w:rFonts w:ascii="Times New Roman" w:eastAsia="Times New Roman" w:hAnsi="Times New Roman" w:cs="Times New Roman"/>
          <w:sz w:val="28"/>
          <w:szCs w:val="28"/>
          <w:lang w:val="vi-VN"/>
        </w:rPr>
        <w:t>3</w:t>
      </w:r>
      <w:r w:rsidR="00AE34E3" w:rsidRPr="00567D20">
        <w:rPr>
          <w:rFonts w:ascii="Times New Roman" w:eastAsia="Times New Roman" w:hAnsi="Times New Roman" w:cs="Times New Roman"/>
          <w:sz w:val="28"/>
          <w:szCs w:val="28"/>
          <w:lang w:val="vi-VN"/>
        </w:rPr>
        <w:t xml:space="preserve"> Thông tư này.</w:t>
      </w:r>
    </w:p>
    <w:p w14:paraId="5A38AB24" w14:textId="118536B3" w:rsidR="00A22F8A" w:rsidRPr="00982E72" w:rsidRDefault="00B107B7" w:rsidP="00FC6DD9">
      <w:pPr>
        <w:shd w:val="clear" w:color="auto" w:fill="FFFFFF"/>
        <w:tabs>
          <w:tab w:val="left" w:pos="567"/>
        </w:tabs>
        <w:ind w:firstLine="709"/>
        <w:jc w:val="both"/>
        <w:rPr>
          <w:rFonts w:ascii="Times New Roman" w:eastAsia="Times New Roman" w:hAnsi="Times New Roman" w:cs="Times New Roman"/>
          <w:b/>
          <w:sz w:val="28"/>
          <w:szCs w:val="28"/>
          <w:lang w:val="it-IT"/>
        </w:rPr>
      </w:pPr>
      <w:r>
        <w:rPr>
          <w:rFonts w:ascii="Times New Roman" w:eastAsia="Times New Roman" w:hAnsi="Times New Roman" w:cs="Times New Roman"/>
          <w:b/>
          <w:sz w:val="28"/>
          <w:szCs w:val="28"/>
          <w:lang w:val="it-IT"/>
        </w:rPr>
        <w:lastRenderedPageBreak/>
        <w:t>Điều 32</w:t>
      </w:r>
      <w:r w:rsidR="00A22F8A" w:rsidRPr="00982E72">
        <w:rPr>
          <w:rFonts w:ascii="Times New Roman" w:eastAsia="Times New Roman" w:hAnsi="Times New Roman" w:cs="Times New Roman"/>
          <w:b/>
          <w:sz w:val="28"/>
          <w:szCs w:val="28"/>
          <w:lang w:val="it-IT"/>
        </w:rPr>
        <w:t>. Thủ tục gia hạn giấy đăng ký lưu hành</w:t>
      </w:r>
      <w:r w:rsidR="0028067A" w:rsidRPr="00982E72">
        <w:rPr>
          <w:rFonts w:ascii="Times New Roman" w:eastAsia="Times New Roman" w:hAnsi="Times New Roman" w:cs="Times New Roman"/>
          <w:b/>
          <w:sz w:val="28"/>
          <w:szCs w:val="28"/>
          <w:lang w:val="it-IT"/>
        </w:rPr>
        <w:t xml:space="preserve"> </w:t>
      </w:r>
      <w:r w:rsidR="00A22F8A" w:rsidRPr="00982E72">
        <w:rPr>
          <w:rFonts w:ascii="Times New Roman" w:eastAsia="Times New Roman" w:hAnsi="Times New Roman" w:cs="Times New Roman"/>
          <w:b/>
          <w:sz w:val="28"/>
          <w:szCs w:val="28"/>
          <w:lang w:val="it-IT"/>
        </w:rPr>
        <w:t>vị thuốc cổ truyền</w:t>
      </w:r>
      <w:r w:rsidR="00DE3ABE">
        <w:rPr>
          <w:rFonts w:ascii="Times New Roman" w:eastAsia="Times New Roman" w:hAnsi="Times New Roman" w:cs="Times New Roman"/>
          <w:b/>
          <w:sz w:val="28"/>
          <w:szCs w:val="28"/>
          <w:lang w:val="it-IT"/>
        </w:rPr>
        <w:t>, dược liệu</w:t>
      </w:r>
    </w:p>
    <w:p w14:paraId="4B0A5839" w14:textId="55117C93" w:rsidR="00A22F8A" w:rsidRPr="00982E72" w:rsidRDefault="00A22F8A" w:rsidP="00FC6DD9">
      <w:pPr>
        <w:shd w:val="clear" w:color="auto" w:fill="FFFFFF"/>
        <w:tabs>
          <w:tab w:val="left" w:pos="567"/>
        </w:tabs>
        <w:ind w:firstLine="709"/>
        <w:jc w:val="both"/>
        <w:rPr>
          <w:rFonts w:ascii="Times New Roman" w:eastAsia="Times New Roman" w:hAnsi="Times New Roman" w:cs="Times New Roman"/>
          <w:sz w:val="28"/>
          <w:szCs w:val="28"/>
          <w:lang w:val="it-IT"/>
        </w:rPr>
      </w:pPr>
      <w:r w:rsidRPr="00982E72">
        <w:rPr>
          <w:rFonts w:ascii="Times New Roman" w:eastAsia="Times New Roman" w:hAnsi="Times New Roman" w:cs="Times New Roman"/>
          <w:sz w:val="28"/>
          <w:szCs w:val="28"/>
          <w:lang w:val="it-IT"/>
        </w:rPr>
        <w:t xml:space="preserve">1. Trong vòng 12 tháng trước khi giấy đăng ký lưu hành hết hiệu lực, cơ sở đăng ký nộp 01 bộ hồ sơ đề nghị gia hạn giấy đăng ký lưu hành </w:t>
      </w:r>
      <w:r w:rsidR="0028067A" w:rsidRPr="00982E72">
        <w:rPr>
          <w:rFonts w:ascii="Times New Roman" w:eastAsia="Times New Roman" w:hAnsi="Times New Roman" w:cs="Times New Roman"/>
          <w:sz w:val="28"/>
          <w:szCs w:val="28"/>
          <w:lang w:val="it-IT"/>
        </w:rPr>
        <w:t>vị thuốc cổ truyền</w:t>
      </w:r>
      <w:r w:rsidR="00DE3ABE">
        <w:rPr>
          <w:rFonts w:ascii="Times New Roman" w:eastAsia="Times New Roman" w:hAnsi="Times New Roman" w:cs="Times New Roman"/>
          <w:sz w:val="28"/>
          <w:szCs w:val="28"/>
          <w:lang w:val="it-IT"/>
        </w:rPr>
        <w:t>, dược liệu</w:t>
      </w:r>
      <w:r w:rsidRPr="00982E72">
        <w:rPr>
          <w:rFonts w:ascii="Times New Roman" w:eastAsia="Times New Roman" w:hAnsi="Times New Roman" w:cs="Times New Roman"/>
          <w:sz w:val="28"/>
          <w:szCs w:val="28"/>
          <w:lang w:val="it-IT"/>
        </w:rPr>
        <w:t xml:space="preserve"> </w:t>
      </w:r>
      <w:r w:rsidR="00F8286D">
        <w:rPr>
          <w:rFonts w:ascii="Times New Roman" w:eastAsia="Times New Roman" w:hAnsi="Times New Roman" w:cs="Times New Roman"/>
          <w:sz w:val="28"/>
          <w:szCs w:val="28"/>
          <w:lang w:val="it-IT"/>
        </w:rPr>
        <w:t>theo quy định tại Điều 29</w:t>
      </w:r>
      <w:r w:rsidRPr="00982E72">
        <w:rPr>
          <w:rFonts w:ascii="Times New Roman" w:eastAsia="Times New Roman" w:hAnsi="Times New Roman" w:cs="Times New Roman"/>
          <w:sz w:val="28"/>
          <w:szCs w:val="28"/>
          <w:lang w:val="it-IT"/>
        </w:rPr>
        <w:t xml:space="preserve"> Thông tư này đến </w:t>
      </w:r>
      <w:r w:rsidR="00DE3ABE" w:rsidRPr="00DE3ABE">
        <w:rPr>
          <w:rFonts w:ascii="Times New Roman" w:eastAsia="Times New Roman" w:hAnsi="Times New Roman" w:cs="Times New Roman"/>
          <w:color w:val="FF0000"/>
          <w:sz w:val="28"/>
          <w:szCs w:val="28"/>
          <w:lang w:val="it-IT"/>
        </w:rPr>
        <w:t>Sở Y tế</w:t>
      </w:r>
      <w:r w:rsidRPr="00DE3ABE">
        <w:rPr>
          <w:rFonts w:ascii="Times New Roman" w:eastAsia="Times New Roman" w:hAnsi="Times New Roman" w:cs="Times New Roman"/>
          <w:color w:val="FF0000"/>
          <w:sz w:val="28"/>
          <w:szCs w:val="28"/>
          <w:lang w:val="it-IT"/>
        </w:rPr>
        <w:t xml:space="preserve"> </w:t>
      </w:r>
      <w:r w:rsidRPr="00982E72">
        <w:rPr>
          <w:rFonts w:ascii="Times New Roman" w:eastAsia="Times New Roman" w:hAnsi="Times New Roman" w:cs="Times New Roman"/>
          <w:sz w:val="28"/>
          <w:szCs w:val="28"/>
          <w:lang w:val="it-IT"/>
        </w:rPr>
        <w:t>theo hình thức nộp trực tiếp hoặc nộp trực tuyến trên hệ thống dịch vụ công trực tuyến. Trường hợp quá thời hạn trên mà cơ sở đăng ký chưa nộp hồ sơ đề nghị gia hạn thì cơ sở phải thực hiện thủ tục cấp giấy đăng ký lư</w:t>
      </w:r>
      <w:r w:rsidR="00982E72">
        <w:rPr>
          <w:rFonts w:ascii="Times New Roman" w:eastAsia="Times New Roman" w:hAnsi="Times New Roman" w:cs="Times New Roman"/>
          <w:sz w:val="28"/>
          <w:szCs w:val="28"/>
          <w:lang w:val="it-IT"/>
        </w:rPr>
        <w:t xml:space="preserve">u hành theo quy định tại Điều </w:t>
      </w:r>
      <w:r w:rsidR="00F8286D">
        <w:rPr>
          <w:rFonts w:ascii="Times New Roman" w:eastAsia="Times New Roman" w:hAnsi="Times New Roman" w:cs="Times New Roman"/>
          <w:sz w:val="28"/>
          <w:szCs w:val="28"/>
          <w:lang w:val="it-IT"/>
        </w:rPr>
        <w:t>31</w:t>
      </w:r>
      <w:r w:rsidRPr="00982E72">
        <w:rPr>
          <w:rFonts w:ascii="Times New Roman" w:eastAsia="Times New Roman" w:hAnsi="Times New Roman" w:cs="Times New Roman"/>
          <w:sz w:val="28"/>
          <w:szCs w:val="28"/>
          <w:lang w:val="it-IT"/>
        </w:rPr>
        <w:t xml:space="preserve"> Thông tư này.</w:t>
      </w:r>
    </w:p>
    <w:p w14:paraId="66E75BDF" w14:textId="263C1A00" w:rsidR="00A22F8A" w:rsidRPr="00982E72" w:rsidRDefault="00A22F8A" w:rsidP="00FC6DD9">
      <w:pPr>
        <w:shd w:val="clear" w:color="auto" w:fill="FFFFFF"/>
        <w:tabs>
          <w:tab w:val="left" w:pos="567"/>
        </w:tabs>
        <w:ind w:firstLine="709"/>
        <w:jc w:val="both"/>
        <w:rPr>
          <w:rFonts w:ascii="Times New Roman" w:eastAsia="Times New Roman" w:hAnsi="Times New Roman" w:cs="Times New Roman"/>
          <w:sz w:val="28"/>
          <w:szCs w:val="28"/>
          <w:lang w:val="it-IT"/>
        </w:rPr>
      </w:pPr>
      <w:r w:rsidRPr="00982E72">
        <w:rPr>
          <w:rFonts w:ascii="Times New Roman" w:eastAsia="Times New Roman" w:hAnsi="Times New Roman" w:cs="Times New Roman"/>
          <w:sz w:val="28"/>
          <w:szCs w:val="28"/>
          <w:lang w:val="it-IT"/>
        </w:rPr>
        <w:t xml:space="preserve">2. Khi nhận được hồ sơ </w:t>
      </w:r>
      <w:r w:rsidRPr="00743E26">
        <w:rPr>
          <w:rFonts w:ascii="Times New Roman" w:eastAsia="Times New Roman" w:hAnsi="Times New Roman" w:cs="Times New Roman"/>
          <w:sz w:val="28"/>
          <w:szCs w:val="28"/>
          <w:lang w:val="it-IT"/>
        </w:rPr>
        <w:t xml:space="preserve">gia hạn đủ thành phần theo quy định, </w:t>
      </w:r>
      <w:r w:rsidR="00DE3ABE" w:rsidRPr="00743E26">
        <w:rPr>
          <w:rFonts w:ascii="Times New Roman" w:eastAsia="Times New Roman" w:hAnsi="Times New Roman" w:cs="Times New Roman"/>
          <w:sz w:val="28"/>
          <w:szCs w:val="28"/>
          <w:lang w:val="it-IT"/>
        </w:rPr>
        <w:t>Sở Y tế</w:t>
      </w:r>
      <w:r w:rsidRPr="00743E26">
        <w:rPr>
          <w:rFonts w:ascii="Times New Roman" w:eastAsia="Times New Roman" w:hAnsi="Times New Roman" w:cs="Times New Roman"/>
          <w:sz w:val="28"/>
          <w:szCs w:val="28"/>
          <w:lang w:val="it-IT"/>
        </w:rPr>
        <w:t xml:space="preserve"> cấp cho cơ sở đăng ký Phiếu tiếp nhận hồ sơ theo Mẫu số 02A ban hành kèm theo Thông tư này. Trường hợp không đủ </w:t>
      </w:r>
      <w:r w:rsidR="00743E26" w:rsidRPr="00743E26">
        <w:rPr>
          <w:rFonts w:ascii="Times New Roman" w:eastAsia="Times New Roman" w:hAnsi="Times New Roman" w:cs="Times New Roman"/>
          <w:sz w:val="28"/>
          <w:szCs w:val="28"/>
          <w:lang w:val="it-IT"/>
        </w:rPr>
        <w:t xml:space="preserve">thành phần </w:t>
      </w:r>
      <w:r w:rsidRPr="00743E26">
        <w:rPr>
          <w:rFonts w:ascii="Times New Roman" w:eastAsia="Times New Roman" w:hAnsi="Times New Roman" w:cs="Times New Roman"/>
          <w:sz w:val="28"/>
          <w:szCs w:val="28"/>
          <w:lang w:val="it-IT"/>
        </w:rPr>
        <w:t xml:space="preserve">hồ sơ theo quy định, </w:t>
      </w:r>
      <w:r w:rsidR="00DE3ABE" w:rsidRPr="00743E26">
        <w:rPr>
          <w:rFonts w:ascii="Times New Roman" w:eastAsia="Times New Roman" w:hAnsi="Times New Roman" w:cs="Times New Roman"/>
          <w:sz w:val="28"/>
          <w:szCs w:val="28"/>
          <w:lang w:val="it-IT"/>
        </w:rPr>
        <w:t>Sở Y tế</w:t>
      </w:r>
      <w:r w:rsidRPr="00743E26">
        <w:rPr>
          <w:rFonts w:ascii="Times New Roman" w:eastAsia="Times New Roman" w:hAnsi="Times New Roman" w:cs="Times New Roman"/>
          <w:sz w:val="28"/>
          <w:szCs w:val="28"/>
          <w:lang w:val="it-IT"/>
        </w:rPr>
        <w:t xml:space="preserve"> có văn bản hoặc đề nghị (trường hợp nộp trực tiếp) cơ sở đăng ký bổ sung đủ </w:t>
      </w:r>
      <w:r w:rsidR="00743E26" w:rsidRPr="00743E26">
        <w:rPr>
          <w:rFonts w:ascii="Times New Roman" w:eastAsia="Times New Roman" w:hAnsi="Times New Roman" w:cs="Times New Roman"/>
          <w:sz w:val="28"/>
          <w:szCs w:val="28"/>
          <w:lang w:val="it-IT"/>
        </w:rPr>
        <w:t xml:space="preserve">thành phần </w:t>
      </w:r>
      <w:r w:rsidRPr="00743E26">
        <w:rPr>
          <w:rFonts w:ascii="Times New Roman" w:eastAsia="Times New Roman" w:hAnsi="Times New Roman" w:cs="Times New Roman"/>
          <w:sz w:val="28"/>
          <w:szCs w:val="28"/>
          <w:lang w:val="it-IT"/>
        </w:rPr>
        <w:t>hồ sơ theo quy định.</w:t>
      </w:r>
    </w:p>
    <w:p w14:paraId="58C9D9C7" w14:textId="0F2174AC" w:rsidR="00A22F8A" w:rsidRPr="00982E72" w:rsidRDefault="00AB4F9B" w:rsidP="00FC6DD9">
      <w:pPr>
        <w:shd w:val="clear" w:color="auto" w:fill="FFFFFF"/>
        <w:tabs>
          <w:tab w:val="left" w:pos="567"/>
        </w:tabs>
        <w:ind w:firstLine="709"/>
        <w:jc w:val="both"/>
        <w:rPr>
          <w:rFonts w:ascii="Times New Roman" w:eastAsia="Times New Roman" w:hAnsi="Times New Roman" w:cs="Times New Roman"/>
          <w:sz w:val="28"/>
          <w:szCs w:val="28"/>
          <w:lang w:val="it-IT"/>
        </w:rPr>
      </w:pPr>
      <w:r>
        <w:rPr>
          <w:rFonts w:ascii="Times New Roman" w:eastAsia="Times New Roman" w:hAnsi="Times New Roman" w:cs="Times New Roman"/>
          <w:sz w:val="28"/>
          <w:szCs w:val="28"/>
          <w:lang w:val="it-IT"/>
        </w:rPr>
        <w:t>3</w:t>
      </w:r>
      <w:r w:rsidR="00A22F8A" w:rsidRPr="00982E72">
        <w:rPr>
          <w:rFonts w:ascii="Times New Roman" w:eastAsia="Times New Roman" w:hAnsi="Times New Roman" w:cs="Times New Roman"/>
          <w:sz w:val="28"/>
          <w:szCs w:val="28"/>
          <w:lang w:val="it-IT"/>
        </w:rPr>
        <w:t xml:space="preserve">. Gia hạn giấy đăng ký lưu hành </w:t>
      </w:r>
      <w:r w:rsidR="0028067A" w:rsidRPr="00982E72">
        <w:rPr>
          <w:rFonts w:ascii="Times New Roman" w:eastAsia="Times New Roman" w:hAnsi="Times New Roman" w:cs="Times New Roman"/>
          <w:sz w:val="28"/>
          <w:szCs w:val="28"/>
          <w:lang w:val="it-IT"/>
        </w:rPr>
        <w:t>vị thuốc cổ truyền</w:t>
      </w:r>
      <w:r w:rsidR="00CB317E">
        <w:rPr>
          <w:rFonts w:ascii="Times New Roman" w:eastAsia="Times New Roman" w:hAnsi="Times New Roman" w:cs="Times New Roman"/>
          <w:sz w:val="28"/>
          <w:szCs w:val="28"/>
          <w:lang w:val="it-IT"/>
        </w:rPr>
        <w:t>, dược liệu</w:t>
      </w:r>
      <w:r w:rsidR="00A22F8A" w:rsidRPr="00982E72">
        <w:rPr>
          <w:rFonts w:ascii="Times New Roman" w:eastAsia="Times New Roman" w:hAnsi="Times New Roman" w:cs="Times New Roman"/>
          <w:sz w:val="28"/>
          <w:szCs w:val="28"/>
          <w:lang w:val="it-IT"/>
        </w:rPr>
        <w:t xml:space="preserve"> trên cơ sở thẩm định hồ sơ, tư vấn của Hội đồng đối với trường hợp </w:t>
      </w:r>
      <w:r w:rsidR="0028067A" w:rsidRPr="00982E72">
        <w:rPr>
          <w:rFonts w:ascii="Times New Roman" w:eastAsia="Times New Roman" w:hAnsi="Times New Roman" w:cs="Times New Roman"/>
          <w:sz w:val="28"/>
          <w:szCs w:val="28"/>
          <w:lang w:val="it-IT"/>
        </w:rPr>
        <w:t>vị thuốc cổ truyền</w:t>
      </w:r>
      <w:r w:rsidR="00CB317E">
        <w:rPr>
          <w:rFonts w:ascii="Times New Roman" w:eastAsia="Times New Roman" w:hAnsi="Times New Roman" w:cs="Times New Roman"/>
          <w:sz w:val="28"/>
          <w:szCs w:val="28"/>
          <w:lang w:val="it-IT"/>
        </w:rPr>
        <w:t>, dược liệu</w:t>
      </w:r>
      <w:r w:rsidR="00A22F8A" w:rsidRPr="00982E72">
        <w:rPr>
          <w:rFonts w:ascii="Times New Roman" w:eastAsia="Times New Roman" w:hAnsi="Times New Roman" w:cs="Times New Roman"/>
          <w:sz w:val="28"/>
          <w:szCs w:val="28"/>
          <w:lang w:val="it-IT"/>
        </w:rPr>
        <w:t xml:space="preserve"> vi phạm chất lượng mức độ 1 theo quy định tại </w:t>
      </w:r>
      <w:r w:rsidR="00F8286D" w:rsidRPr="00FB531B">
        <w:rPr>
          <w:rFonts w:ascii="Times New Roman" w:eastAsia="Times New Roman" w:hAnsi="Times New Roman" w:cs="Times New Roman"/>
          <w:color w:val="FF0000"/>
          <w:sz w:val="28"/>
          <w:szCs w:val="28"/>
          <w:lang w:val="it-IT"/>
        </w:rPr>
        <w:t>Thông tư số…/2025/TT-BYT ngày…tháng…năm 2025 quy định quản lý về chất lượng thuốc cổ truyền, vị thuốc cổ truyền, dược liệu</w:t>
      </w:r>
      <w:r w:rsidR="00A22F8A" w:rsidRPr="00982E72">
        <w:rPr>
          <w:rFonts w:ascii="Times New Roman" w:eastAsia="Times New Roman" w:hAnsi="Times New Roman" w:cs="Times New Roman"/>
          <w:sz w:val="28"/>
          <w:szCs w:val="28"/>
          <w:lang w:val="it-IT"/>
        </w:rPr>
        <w:t>.</w:t>
      </w:r>
    </w:p>
    <w:p w14:paraId="52B49882" w14:textId="48A5F2F0" w:rsidR="00A22F8A" w:rsidRPr="00982E72" w:rsidRDefault="00AB4F9B" w:rsidP="00FC6DD9">
      <w:pPr>
        <w:shd w:val="clear" w:color="auto" w:fill="FFFFFF"/>
        <w:tabs>
          <w:tab w:val="left" w:pos="567"/>
        </w:tabs>
        <w:ind w:firstLine="709"/>
        <w:jc w:val="both"/>
        <w:rPr>
          <w:rFonts w:ascii="Times New Roman" w:eastAsia="Times New Roman" w:hAnsi="Times New Roman" w:cs="Times New Roman"/>
          <w:sz w:val="28"/>
          <w:szCs w:val="28"/>
          <w:lang w:val="it-IT"/>
        </w:rPr>
      </w:pPr>
      <w:r>
        <w:rPr>
          <w:rFonts w:ascii="Times New Roman" w:eastAsia="Times New Roman" w:hAnsi="Times New Roman" w:cs="Times New Roman"/>
          <w:sz w:val="28"/>
          <w:szCs w:val="28"/>
          <w:lang w:val="it-IT"/>
        </w:rPr>
        <w:t>4</w:t>
      </w:r>
      <w:r w:rsidR="00A22F8A" w:rsidRPr="00982E72">
        <w:rPr>
          <w:rFonts w:ascii="Times New Roman" w:eastAsia="Times New Roman" w:hAnsi="Times New Roman" w:cs="Times New Roman"/>
          <w:sz w:val="28"/>
          <w:szCs w:val="28"/>
          <w:lang w:val="it-IT"/>
        </w:rPr>
        <w:t xml:space="preserve">. Trong thời hạn tối đa 03 tháng kể từ ngày nhận đủ hồ sơ, </w:t>
      </w:r>
      <w:r w:rsidR="00CB317E">
        <w:rPr>
          <w:rFonts w:ascii="Times New Roman" w:eastAsia="Times New Roman" w:hAnsi="Times New Roman" w:cs="Times New Roman"/>
          <w:sz w:val="28"/>
          <w:szCs w:val="28"/>
          <w:lang w:val="it-IT"/>
        </w:rPr>
        <w:t>Sở Y tế</w:t>
      </w:r>
      <w:r w:rsidR="00A22F8A" w:rsidRPr="00982E72">
        <w:rPr>
          <w:rFonts w:ascii="Times New Roman" w:eastAsia="Times New Roman" w:hAnsi="Times New Roman" w:cs="Times New Roman"/>
          <w:sz w:val="28"/>
          <w:szCs w:val="28"/>
          <w:lang w:val="it-IT"/>
        </w:rPr>
        <w:t xml:space="preserve"> có văn bản đồng ý hoặc không đồng ý cấp gia hạn giấy đăng ký lưu hành </w:t>
      </w:r>
      <w:r w:rsidR="0028067A" w:rsidRPr="00982E72">
        <w:rPr>
          <w:rFonts w:ascii="Times New Roman" w:eastAsia="Times New Roman" w:hAnsi="Times New Roman" w:cs="Times New Roman"/>
          <w:sz w:val="28"/>
          <w:szCs w:val="28"/>
          <w:lang w:val="it-IT"/>
        </w:rPr>
        <w:t>vị thuốc cổ truyền</w:t>
      </w:r>
      <w:r w:rsidR="006E7689">
        <w:rPr>
          <w:rFonts w:ascii="Times New Roman" w:eastAsia="Times New Roman" w:hAnsi="Times New Roman" w:cs="Times New Roman"/>
          <w:sz w:val="28"/>
          <w:szCs w:val="28"/>
          <w:lang w:val="it-IT"/>
        </w:rPr>
        <w:t>, dược liệu</w:t>
      </w:r>
      <w:r w:rsidR="00A22F8A" w:rsidRPr="00982E72">
        <w:rPr>
          <w:rFonts w:ascii="Times New Roman" w:eastAsia="Times New Roman" w:hAnsi="Times New Roman" w:cs="Times New Roman"/>
          <w:sz w:val="28"/>
          <w:szCs w:val="28"/>
          <w:lang w:val="it-IT"/>
        </w:rPr>
        <w:t xml:space="preserve"> đối với các trường hợp quy định tại khoản 4 Điều này hoặc </w:t>
      </w:r>
      <w:r w:rsidR="0028067A" w:rsidRPr="00982E72">
        <w:rPr>
          <w:rFonts w:ascii="Times New Roman" w:eastAsia="Times New Roman" w:hAnsi="Times New Roman" w:cs="Times New Roman"/>
          <w:sz w:val="28"/>
          <w:szCs w:val="28"/>
          <w:lang w:val="it-IT"/>
        </w:rPr>
        <w:t>vị thuốc cổ truyền</w:t>
      </w:r>
      <w:r w:rsidR="007B3CC3">
        <w:rPr>
          <w:rFonts w:ascii="Times New Roman" w:eastAsia="Times New Roman" w:hAnsi="Times New Roman" w:cs="Times New Roman"/>
          <w:sz w:val="28"/>
          <w:szCs w:val="28"/>
          <w:lang w:val="it-IT"/>
        </w:rPr>
        <w:t>, dược liệu</w:t>
      </w:r>
      <w:r w:rsidR="00A22F8A" w:rsidRPr="00982E72">
        <w:rPr>
          <w:rFonts w:ascii="Times New Roman" w:eastAsia="Times New Roman" w:hAnsi="Times New Roman" w:cs="Times New Roman"/>
          <w:sz w:val="28"/>
          <w:szCs w:val="28"/>
          <w:lang w:val="it-IT"/>
        </w:rPr>
        <w:t xml:space="preserve"> có nghi ngờ giả mạo tài liệu pháp lý. Trình tự, thủ tục gia hạn giấy đăng ký lưu hành </w:t>
      </w:r>
      <w:r w:rsidR="0028067A" w:rsidRPr="00982E72">
        <w:rPr>
          <w:rFonts w:ascii="Times New Roman" w:eastAsia="Times New Roman" w:hAnsi="Times New Roman" w:cs="Times New Roman"/>
          <w:sz w:val="28"/>
          <w:szCs w:val="28"/>
          <w:lang w:val="it-IT"/>
        </w:rPr>
        <w:t>vị thuốc cổ truyền</w:t>
      </w:r>
      <w:r w:rsidR="007B3CC3">
        <w:rPr>
          <w:rFonts w:ascii="Times New Roman" w:eastAsia="Times New Roman" w:hAnsi="Times New Roman" w:cs="Times New Roman"/>
          <w:sz w:val="28"/>
          <w:szCs w:val="28"/>
          <w:lang w:val="it-IT"/>
        </w:rPr>
        <w:t>, dược liệu</w:t>
      </w:r>
      <w:r w:rsidR="00A22F8A" w:rsidRPr="00982E72">
        <w:rPr>
          <w:rFonts w:ascii="Times New Roman" w:eastAsia="Times New Roman" w:hAnsi="Times New Roman" w:cs="Times New Roman"/>
          <w:sz w:val="28"/>
          <w:szCs w:val="28"/>
          <w:lang w:val="it-IT"/>
        </w:rPr>
        <w:t xml:space="preserve"> thực hiện t</w:t>
      </w:r>
      <w:r w:rsidR="00FB531B">
        <w:rPr>
          <w:rFonts w:ascii="Times New Roman" w:eastAsia="Times New Roman" w:hAnsi="Times New Roman" w:cs="Times New Roman"/>
          <w:sz w:val="28"/>
          <w:szCs w:val="28"/>
          <w:lang w:val="it-IT"/>
        </w:rPr>
        <w:t xml:space="preserve">heo quy định tại khoản </w:t>
      </w:r>
      <w:r w:rsidR="003E3DFF">
        <w:rPr>
          <w:rFonts w:ascii="Times New Roman" w:eastAsia="Times New Roman" w:hAnsi="Times New Roman" w:cs="Times New Roman"/>
          <w:sz w:val="28"/>
          <w:szCs w:val="28"/>
          <w:lang w:val="it-IT"/>
        </w:rPr>
        <w:t>4</w:t>
      </w:r>
      <w:r w:rsidR="00FB531B">
        <w:rPr>
          <w:rFonts w:ascii="Times New Roman" w:eastAsia="Times New Roman" w:hAnsi="Times New Roman" w:cs="Times New Roman"/>
          <w:sz w:val="28"/>
          <w:szCs w:val="28"/>
          <w:lang w:val="it-IT"/>
        </w:rPr>
        <w:t xml:space="preserve"> Điều 23</w:t>
      </w:r>
      <w:r w:rsidR="00A22F8A" w:rsidRPr="00982E72">
        <w:rPr>
          <w:rFonts w:ascii="Times New Roman" w:eastAsia="Times New Roman" w:hAnsi="Times New Roman" w:cs="Times New Roman"/>
          <w:sz w:val="28"/>
          <w:szCs w:val="28"/>
          <w:lang w:val="it-IT"/>
        </w:rPr>
        <w:t xml:space="preserve"> Thông tư này.</w:t>
      </w:r>
    </w:p>
    <w:p w14:paraId="754B9EAC" w14:textId="1A0A855B" w:rsidR="00A22F8A" w:rsidRPr="00982E72" w:rsidRDefault="00AB4F9B" w:rsidP="00FC6DD9">
      <w:pPr>
        <w:shd w:val="clear" w:color="auto" w:fill="FFFFFF"/>
        <w:tabs>
          <w:tab w:val="left" w:pos="567"/>
        </w:tabs>
        <w:ind w:firstLine="709"/>
        <w:jc w:val="both"/>
        <w:rPr>
          <w:rFonts w:ascii="Times New Roman" w:eastAsia="Times New Roman" w:hAnsi="Times New Roman" w:cs="Times New Roman"/>
          <w:sz w:val="28"/>
          <w:szCs w:val="28"/>
          <w:lang w:val="it-IT"/>
        </w:rPr>
      </w:pPr>
      <w:r>
        <w:rPr>
          <w:rFonts w:ascii="Times New Roman" w:eastAsia="Times New Roman" w:hAnsi="Times New Roman" w:cs="Times New Roman"/>
          <w:sz w:val="28"/>
          <w:szCs w:val="28"/>
          <w:lang w:val="it-IT"/>
        </w:rPr>
        <w:t>5</w:t>
      </w:r>
      <w:r w:rsidR="00A22F8A" w:rsidRPr="00982E72">
        <w:rPr>
          <w:rFonts w:ascii="Times New Roman" w:eastAsia="Times New Roman" w:hAnsi="Times New Roman" w:cs="Times New Roman"/>
          <w:sz w:val="28"/>
          <w:szCs w:val="28"/>
          <w:lang w:val="it-IT"/>
        </w:rPr>
        <w:t xml:space="preserve">. Gia hạn giấy đăng ký lưu hành </w:t>
      </w:r>
      <w:r w:rsidR="0028067A" w:rsidRPr="00982E72">
        <w:rPr>
          <w:rFonts w:ascii="Times New Roman" w:eastAsia="Times New Roman" w:hAnsi="Times New Roman" w:cs="Times New Roman"/>
          <w:sz w:val="28"/>
          <w:szCs w:val="28"/>
          <w:lang w:val="it-IT"/>
        </w:rPr>
        <w:t>vị thuốc cổ truyền</w:t>
      </w:r>
      <w:r w:rsidR="00B33EA5">
        <w:rPr>
          <w:rFonts w:ascii="Times New Roman" w:eastAsia="Times New Roman" w:hAnsi="Times New Roman" w:cs="Times New Roman"/>
          <w:sz w:val="28"/>
          <w:szCs w:val="28"/>
          <w:lang w:val="it-IT"/>
        </w:rPr>
        <w:t>, dược liệu</w:t>
      </w:r>
      <w:r w:rsidR="00A22F8A" w:rsidRPr="00982E72">
        <w:rPr>
          <w:rFonts w:ascii="Times New Roman" w:eastAsia="Times New Roman" w:hAnsi="Times New Roman" w:cs="Times New Roman"/>
          <w:sz w:val="28"/>
          <w:szCs w:val="28"/>
          <w:lang w:val="it-IT"/>
        </w:rPr>
        <w:t xml:space="preserve"> mà không yêu cầu thẩm định hồ sơ, tư vấn của Hội đồng đối với các trường hợp </w:t>
      </w:r>
      <w:r>
        <w:rPr>
          <w:rFonts w:ascii="Times New Roman" w:eastAsia="Times New Roman" w:hAnsi="Times New Roman" w:cs="Times New Roman"/>
          <w:sz w:val="28"/>
          <w:szCs w:val="28"/>
          <w:lang w:val="it-IT"/>
        </w:rPr>
        <w:t>không thuộc quy định tại khoản 3</w:t>
      </w:r>
      <w:r w:rsidR="00A22F8A" w:rsidRPr="00982E72">
        <w:rPr>
          <w:rFonts w:ascii="Times New Roman" w:eastAsia="Times New Roman" w:hAnsi="Times New Roman" w:cs="Times New Roman"/>
          <w:sz w:val="28"/>
          <w:szCs w:val="28"/>
          <w:lang w:val="it-IT"/>
        </w:rPr>
        <w:t xml:space="preserve"> Điều này. </w:t>
      </w:r>
    </w:p>
    <w:p w14:paraId="15288678" w14:textId="18A10143" w:rsidR="00AE34E3" w:rsidRPr="00982E72" w:rsidRDefault="00A22F8A" w:rsidP="00FC6DD9">
      <w:pPr>
        <w:shd w:val="clear" w:color="auto" w:fill="FFFFFF"/>
        <w:tabs>
          <w:tab w:val="left" w:pos="567"/>
        </w:tabs>
        <w:ind w:firstLine="709"/>
        <w:jc w:val="both"/>
        <w:rPr>
          <w:rFonts w:ascii="Times New Roman" w:eastAsia="Times New Roman" w:hAnsi="Times New Roman" w:cs="Times New Roman"/>
          <w:sz w:val="28"/>
          <w:szCs w:val="28"/>
          <w:lang w:val="it-IT"/>
        </w:rPr>
      </w:pPr>
      <w:r w:rsidRPr="00982E72">
        <w:rPr>
          <w:rFonts w:ascii="Times New Roman" w:eastAsia="Times New Roman" w:hAnsi="Times New Roman" w:cs="Times New Roman"/>
          <w:sz w:val="28"/>
          <w:szCs w:val="28"/>
          <w:lang w:val="it-IT"/>
        </w:rPr>
        <w:t xml:space="preserve">Trong thời hạn 03 tháng kể từ ngày nhận đủ hồ sơ, </w:t>
      </w:r>
      <w:r w:rsidR="003A717A">
        <w:rPr>
          <w:rFonts w:ascii="Times New Roman" w:eastAsia="Times New Roman" w:hAnsi="Times New Roman" w:cs="Times New Roman"/>
          <w:sz w:val="28"/>
          <w:szCs w:val="28"/>
          <w:lang w:val="it-IT"/>
        </w:rPr>
        <w:t>Sở Y tế</w:t>
      </w:r>
      <w:r w:rsidRPr="00982E72">
        <w:rPr>
          <w:rFonts w:ascii="Times New Roman" w:eastAsia="Times New Roman" w:hAnsi="Times New Roman" w:cs="Times New Roman"/>
          <w:sz w:val="28"/>
          <w:szCs w:val="28"/>
          <w:lang w:val="it-IT"/>
        </w:rPr>
        <w:t xml:space="preserve"> có văn bản đồng ý hoặc không đồng ý cấp gia hạn giấy đăng ký lưu hành </w:t>
      </w:r>
      <w:r w:rsidR="0028067A" w:rsidRPr="00982E72">
        <w:rPr>
          <w:rFonts w:ascii="Times New Roman" w:eastAsia="Times New Roman" w:hAnsi="Times New Roman" w:cs="Times New Roman"/>
          <w:sz w:val="28"/>
          <w:szCs w:val="28"/>
          <w:lang w:val="it-IT"/>
        </w:rPr>
        <w:t>vị thuốc cổ truyền</w:t>
      </w:r>
      <w:r w:rsidR="00AB4F9B">
        <w:rPr>
          <w:rFonts w:ascii="Times New Roman" w:eastAsia="Times New Roman" w:hAnsi="Times New Roman" w:cs="Times New Roman"/>
          <w:sz w:val="28"/>
          <w:szCs w:val="28"/>
          <w:lang w:val="it-IT"/>
        </w:rPr>
        <w:t>, dược liệu</w:t>
      </w:r>
      <w:r w:rsidRPr="00982E72">
        <w:rPr>
          <w:rFonts w:ascii="Times New Roman" w:eastAsia="Times New Roman" w:hAnsi="Times New Roman" w:cs="Times New Roman"/>
          <w:sz w:val="28"/>
          <w:szCs w:val="28"/>
          <w:lang w:val="it-IT"/>
        </w:rPr>
        <w:t xml:space="preserve">. Trình tự, thủ tục gia hạn giấy đăng ký lưu hành </w:t>
      </w:r>
      <w:r w:rsidR="00147E2D" w:rsidRPr="00982E72">
        <w:rPr>
          <w:rFonts w:ascii="Times New Roman" w:eastAsia="Times New Roman" w:hAnsi="Times New Roman" w:cs="Times New Roman"/>
          <w:sz w:val="28"/>
          <w:szCs w:val="28"/>
          <w:lang w:val="it-IT"/>
        </w:rPr>
        <w:t>vị thuốc cổ truyền</w:t>
      </w:r>
      <w:r w:rsidR="00D442CD">
        <w:rPr>
          <w:rFonts w:ascii="Times New Roman" w:eastAsia="Times New Roman" w:hAnsi="Times New Roman" w:cs="Times New Roman"/>
          <w:sz w:val="28"/>
          <w:szCs w:val="28"/>
          <w:lang w:val="it-IT"/>
        </w:rPr>
        <w:t>, dược liệu</w:t>
      </w:r>
      <w:r w:rsidRPr="00982E72">
        <w:rPr>
          <w:rFonts w:ascii="Times New Roman" w:eastAsia="Times New Roman" w:hAnsi="Times New Roman" w:cs="Times New Roman"/>
          <w:sz w:val="28"/>
          <w:szCs w:val="28"/>
          <w:lang w:val="it-IT"/>
        </w:rPr>
        <w:t xml:space="preserve"> thực hiện t</w:t>
      </w:r>
      <w:r w:rsidR="00AB4F9B">
        <w:rPr>
          <w:rFonts w:ascii="Times New Roman" w:eastAsia="Times New Roman" w:hAnsi="Times New Roman" w:cs="Times New Roman"/>
          <w:sz w:val="28"/>
          <w:szCs w:val="28"/>
          <w:lang w:val="it-IT"/>
        </w:rPr>
        <w:t>heo quy định tại khoản 5</w:t>
      </w:r>
      <w:r w:rsidR="003E3DFF">
        <w:rPr>
          <w:rFonts w:ascii="Times New Roman" w:eastAsia="Times New Roman" w:hAnsi="Times New Roman" w:cs="Times New Roman"/>
          <w:sz w:val="28"/>
          <w:szCs w:val="28"/>
          <w:lang w:val="it-IT"/>
        </w:rPr>
        <w:t xml:space="preserve"> Điều 23</w:t>
      </w:r>
      <w:r w:rsidRPr="00982E72">
        <w:rPr>
          <w:rFonts w:ascii="Times New Roman" w:eastAsia="Times New Roman" w:hAnsi="Times New Roman" w:cs="Times New Roman"/>
          <w:sz w:val="28"/>
          <w:szCs w:val="28"/>
          <w:lang w:val="it-IT"/>
        </w:rPr>
        <w:t xml:space="preserve"> Thông tư này.</w:t>
      </w:r>
    </w:p>
    <w:p w14:paraId="4EBB6AA2" w14:textId="6D67A761" w:rsidR="00AE34E3" w:rsidRPr="00CC44DF" w:rsidRDefault="00AE34E3" w:rsidP="00FC6DD9">
      <w:pPr>
        <w:shd w:val="clear" w:color="auto" w:fill="FFFFFF"/>
        <w:tabs>
          <w:tab w:val="left" w:pos="567"/>
        </w:tabs>
        <w:ind w:firstLine="709"/>
        <w:jc w:val="both"/>
        <w:rPr>
          <w:lang w:val="it-IT"/>
        </w:rPr>
      </w:pPr>
      <w:r w:rsidRPr="00543A34">
        <w:rPr>
          <w:rFonts w:ascii="Times New Roman" w:eastAsia="Times New Roman" w:hAnsi="Times New Roman" w:cs="Times New Roman"/>
          <w:b/>
          <w:sz w:val="28"/>
          <w:szCs w:val="28"/>
          <w:lang w:val="it-IT"/>
        </w:rPr>
        <w:tab/>
        <w:t>Điề</w:t>
      </w:r>
      <w:r w:rsidR="00B107B7">
        <w:rPr>
          <w:rFonts w:ascii="Times New Roman" w:eastAsia="Times New Roman" w:hAnsi="Times New Roman" w:cs="Times New Roman"/>
          <w:b/>
          <w:sz w:val="28"/>
          <w:szCs w:val="28"/>
          <w:lang w:val="it-IT"/>
        </w:rPr>
        <w:t>u 33</w:t>
      </w:r>
      <w:r w:rsidRPr="00543A34">
        <w:rPr>
          <w:rFonts w:ascii="Times New Roman" w:eastAsia="Times New Roman" w:hAnsi="Times New Roman" w:cs="Times New Roman"/>
          <w:b/>
          <w:sz w:val="28"/>
          <w:szCs w:val="28"/>
          <w:lang w:val="it-IT"/>
        </w:rPr>
        <w:t xml:space="preserve">. Thủ tục thay đổi, bổ sung giấy đăng ký lưu hành </w:t>
      </w:r>
      <w:r w:rsidR="0081683B" w:rsidRPr="00543A34">
        <w:rPr>
          <w:rFonts w:ascii="Times New Roman" w:eastAsia="Times New Roman" w:hAnsi="Times New Roman" w:cs="Times New Roman"/>
          <w:b/>
          <w:sz w:val="28"/>
          <w:szCs w:val="28"/>
          <w:lang w:val="it-IT"/>
        </w:rPr>
        <w:t>vị thuốc cổ truyền</w:t>
      </w:r>
      <w:r w:rsidR="00391A3C">
        <w:rPr>
          <w:rFonts w:ascii="Times New Roman" w:eastAsia="Times New Roman" w:hAnsi="Times New Roman" w:cs="Times New Roman"/>
          <w:b/>
          <w:sz w:val="28"/>
          <w:szCs w:val="28"/>
          <w:lang w:val="it-IT"/>
        </w:rPr>
        <w:t>, dược liệu</w:t>
      </w:r>
    </w:p>
    <w:p w14:paraId="612A6AC3" w14:textId="55C1F317" w:rsidR="007D4783" w:rsidRPr="00543A34" w:rsidRDefault="007D4783" w:rsidP="007D4783">
      <w:pPr>
        <w:shd w:val="clear" w:color="auto" w:fill="FFFFFF"/>
        <w:tabs>
          <w:tab w:val="left" w:pos="567"/>
        </w:tabs>
        <w:ind w:firstLine="709"/>
        <w:jc w:val="both"/>
        <w:rPr>
          <w:rFonts w:ascii="Times New Roman" w:eastAsia="Times New Roman" w:hAnsi="Times New Roman" w:cs="Times New Roman"/>
          <w:sz w:val="28"/>
          <w:szCs w:val="28"/>
          <w:lang w:val="it-IT"/>
        </w:rPr>
      </w:pPr>
      <w:r w:rsidRPr="00543A34">
        <w:rPr>
          <w:rFonts w:ascii="Times New Roman" w:eastAsia="Times New Roman" w:hAnsi="Times New Roman" w:cs="Times New Roman"/>
          <w:sz w:val="28"/>
          <w:szCs w:val="28"/>
          <w:lang w:val="it-IT"/>
        </w:rPr>
        <w:t>1. Cơ sở đề nghị thay đổi, bổ sung giấy đăng ký lưu hành vị thuốc cổ truyền</w:t>
      </w:r>
      <w:r w:rsidR="00391A3C">
        <w:rPr>
          <w:rFonts w:ascii="Times New Roman" w:eastAsia="Times New Roman" w:hAnsi="Times New Roman" w:cs="Times New Roman"/>
          <w:sz w:val="28"/>
          <w:szCs w:val="28"/>
          <w:lang w:val="it-IT"/>
        </w:rPr>
        <w:t>, dược liệu</w:t>
      </w:r>
      <w:r w:rsidRPr="00543A34">
        <w:rPr>
          <w:rFonts w:ascii="Times New Roman" w:eastAsia="Times New Roman" w:hAnsi="Times New Roman" w:cs="Times New Roman"/>
          <w:sz w:val="28"/>
          <w:szCs w:val="28"/>
          <w:lang w:val="it-IT"/>
        </w:rPr>
        <w:t xml:space="preserve"> nộp 01 bộ hồ sơ đề nghị thay đổi, bổ sung giấy đăng ký lưu hành </w:t>
      </w:r>
      <w:r w:rsidR="00542CCF" w:rsidRPr="00543A34">
        <w:rPr>
          <w:rFonts w:ascii="Times New Roman" w:eastAsia="Times New Roman" w:hAnsi="Times New Roman" w:cs="Times New Roman"/>
          <w:sz w:val="28"/>
          <w:szCs w:val="28"/>
          <w:lang w:val="it-IT"/>
        </w:rPr>
        <w:t xml:space="preserve">vị </w:t>
      </w:r>
      <w:r w:rsidRPr="00543A34">
        <w:rPr>
          <w:rFonts w:ascii="Times New Roman" w:eastAsia="Times New Roman" w:hAnsi="Times New Roman" w:cs="Times New Roman"/>
          <w:sz w:val="28"/>
          <w:szCs w:val="28"/>
          <w:lang w:val="it-IT"/>
        </w:rPr>
        <w:t>thuốc cổ truyền</w:t>
      </w:r>
      <w:r w:rsidR="00391A3C">
        <w:rPr>
          <w:rFonts w:ascii="Times New Roman" w:eastAsia="Times New Roman" w:hAnsi="Times New Roman" w:cs="Times New Roman"/>
          <w:sz w:val="28"/>
          <w:szCs w:val="28"/>
          <w:lang w:val="it-IT"/>
        </w:rPr>
        <w:t>, dược liệu</w:t>
      </w:r>
      <w:r w:rsidRPr="00543A34">
        <w:rPr>
          <w:rFonts w:ascii="Times New Roman" w:eastAsia="Times New Roman" w:hAnsi="Times New Roman" w:cs="Times New Roman"/>
          <w:sz w:val="28"/>
          <w:szCs w:val="28"/>
          <w:lang w:val="it-IT"/>
        </w:rPr>
        <w:t xml:space="preserve"> theo quy định tại các Điều </w:t>
      </w:r>
      <w:r w:rsidR="002A5EDF">
        <w:rPr>
          <w:rFonts w:ascii="Times New Roman" w:eastAsia="Times New Roman" w:hAnsi="Times New Roman" w:cs="Times New Roman"/>
          <w:sz w:val="28"/>
          <w:szCs w:val="28"/>
          <w:lang w:val="it-IT"/>
        </w:rPr>
        <w:t>30</w:t>
      </w:r>
      <w:r w:rsidRPr="00543A34">
        <w:rPr>
          <w:rFonts w:ascii="Times New Roman" w:eastAsia="Times New Roman" w:hAnsi="Times New Roman" w:cs="Times New Roman"/>
          <w:sz w:val="28"/>
          <w:szCs w:val="28"/>
          <w:lang w:val="it-IT"/>
        </w:rPr>
        <w:t xml:space="preserve"> Thông tư này đến </w:t>
      </w:r>
      <w:r w:rsidR="00391A3C">
        <w:rPr>
          <w:rFonts w:ascii="Times New Roman" w:eastAsia="Times New Roman" w:hAnsi="Times New Roman" w:cs="Times New Roman"/>
          <w:sz w:val="28"/>
          <w:szCs w:val="28"/>
          <w:lang w:val="it-IT"/>
        </w:rPr>
        <w:t>Sở Y tế</w:t>
      </w:r>
      <w:r w:rsidRPr="00543A34">
        <w:rPr>
          <w:rFonts w:ascii="Times New Roman" w:eastAsia="Times New Roman" w:hAnsi="Times New Roman" w:cs="Times New Roman"/>
          <w:sz w:val="28"/>
          <w:szCs w:val="28"/>
          <w:lang w:val="it-IT"/>
        </w:rPr>
        <w:t xml:space="preserve"> theo hình thức nộp trực tiếp, qua bưu điện hoặc nộp trực tuyến trên hệ thống dịch vụ công trực tuyến của </w:t>
      </w:r>
      <w:r w:rsidR="00391A3C">
        <w:rPr>
          <w:rFonts w:ascii="Times New Roman" w:eastAsia="Times New Roman" w:hAnsi="Times New Roman" w:cs="Times New Roman"/>
          <w:sz w:val="28"/>
          <w:szCs w:val="28"/>
          <w:lang w:val="it-IT"/>
        </w:rPr>
        <w:t>Sở Y tế.</w:t>
      </w:r>
      <w:r w:rsidRPr="00543A34">
        <w:rPr>
          <w:rFonts w:ascii="Times New Roman" w:eastAsia="Times New Roman" w:hAnsi="Times New Roman" w:cs="Times New Roman"/>
          <w:sz w:val="28"/>
          <w:szCs w:val="28"/>
          <w:lang w:val="it-IT"/>
        </w:rPr>
        <w:t xml:space="preserve"> </w:t>
      </w:r>
    </w:p>
    <w:p w14:paraId="1CA957CD" w14:textId="1FC6DBEB" w:rsidR="007D4783" w:rsidRPr="00543A34" w:rsidRDefault="007D4783" w:rsidP="007D4783">
      <w:pPr>
        <w:shd w:val="clear" w:color="auto" w:fill="FFFFFF"/>
        <w:tabs>
          <w:tab w:val="left" w:pos="567"/>
        </w:tabs>
        <w:ind w:firstLine="709"/>
        <w:jc w:val="both"/>
        <w:rPr>
          <w:rFonts w:ascii="Times New Roman" w:eastAsia="Times New Roman" w:hAnsi="Times New Roman" w:cs="Times New Roman"/>
          <w:sz w:val="28"/>
          <w:szCs w:val="28"/>
          <w:lang w:val="it-IT"/>
        </w:rPr>
      </w:pPr>
      <w:r w:rsidRPr="00543A34">
        <w:rPr>
          <w:rFonts w:ascii="Times New Roman" w:eastAsia="Times New Roman" w:hAnsi="Times New Roman" w:cs="Times New Roman"/>
          <w:sz w:val="28"/>
          <w:szCs w:val="28"/>
          <w:lang w:val="it-IT"/>
        </w:rPr>
        <w:t>2. Khi nhận được hồ sơ đăng ký đủ thành phần, đạt yêu cầu về hình thức</w:t>
      </w:r>
      <w:r w:rsidRPr="00543A34">
        <w:rPr>
          <w:rFonts w:ascii="Times New Roman" w:eastAsia="Times New Roman" w:hAnsi="Times New Roman" w:cs="Times New Roman"/>
          <w:spacing w:val="-4"/>
          <w:sz w:val="28"/>
          <w:szCs w:val="28"/>
          <w:lang w:val="it-IT"/>
        </w:rPr>
        <w:t xml:space="preserve">, </w:t>
      </w:r>
      <w:r w:rsidR="00391A3C">
        <w:rPr>
          <w:rFonts w:ascii="Times New Roman" w:eastAsia="Times New Roman" w:hAnsi="Times New Roman" w:cs="Times New Roman"/>
          <w:sz w:val="28"/>
          <w:szCs w:val="28"/>
          <w:lang w:val="it-IT"/>
        </w:rPr>
        <w:t>Sở Y tế</w:t>
      </w:r>
      <w:r w:rsidRPr="00543A34">
        <w:rPr>
          <w:rFonts w:ascii="Times New Roman" w:eastAsia="Times New Roman" w:hAnsi="Times New Roman" w:cs="Times New Roman"/>
          <w:sz w:val="28"/>
          <w:szCs w:val="28"/>
          <w:lang w:val="it-IT"/>
        </w:rPr>
        <w:t xml:space="preserve"> cấp cho cơ sở đăng ký Phiếu tiếp nhận hồ sơ theo Mẫu số 02 ban hành kèm theo Thông tư này. </w:t>
      </w:r>
      <w:r w:rsidRPr="00743E26">
        <w:rPr>
          <w:rFonts w:ascii="Times New Roman" w:eastAsia="Times New Roman" w:hAnsi="Times New Roman" w:cs="Times New Roman"/>
          <w:sz w:val="28"/>
          <w:szCs w:val="28"/>
          <w:lang w:val="it-IT"/>
        </w:rPr>
        <w:t>Trường hợp không đủ</w:t>
      </w:r>
      <w:r w:rsidR="00743E26" w:rsidRPr="00743E26">
        <w:rPr>
          <w:rFonts w:ascii="Times New Roman" w:eastAsia="Times New Roman" w:hAnsi="Times New Roman" w:cs="Times New Roman"/>
          <w:sz w:val="28"/>
          <w:szCs w:val="28"/>
          <w:lang w:val="it-IT"/>
        </w:rPr>
        <w:t xml:space="preserve"> thành phần</w:t>
      </w:r>
      <w:r w:rsidRPr="00743E26">
        <w:rPr>
          <w:rFonts w:ascii="Times New Roman" w:eastAsia="Times New Roman" w:hAnsi="Times New Roman" w:cs="Times New Roman"/>
          <w:sz w:val="28"/>
          <w:szCs w:val="28"/>
          <w:lang w:val="it-IT"/>
        </w:rPr>
        <w:t xml:space="preserve"> hồ sơ theo quy định, </w:t>
      </w:r>
      <w:r w:rsidR="00391A3C" w:rsidRPr="00743E26">
        <w:rPr>
          <w:rFonts w:ascii="Times New Roman" w:eastAsia="Times New Roman" w:hAnsi="Times New Roman" w:cs="Times New Roman"/>
          <w:sz w:val="28"/>
          <w:szCs w:val="28"/>
          <w:lang w:val="it-IT"/>
        </w:rPr>
        <w:t xml:space="preserve">Sở Y tế </w:t>
      </w:r>
      <w:r w:rsidRPr="00743E26">
        <w:rPr>
          <w:rFonts w:ascii="Times New Roman" w:eastAsia="Times New Roman" w:hAnsi="Times New Roman" w:cs="Times New Roman"/>
          <w:sz w:val="28"/>
          <w:szCs w:val="28"/>
          <w:lang w:val="it-IT"/>
        </w:rPr>
        <w:t xml:space="preserve">có văn bản hoặc đề nghị (trường hợp nộp trực tiếp) cơ sở đăng ký bổ sung đủ </w:t>
      </w:r>
      <w:r w:rsidR="00743E26">
        <w:rPr>
          <w:rFonts w:ascii="Times New Roman" w:eastAsia="Times New Roman" w:hAnsi="Times New Roman" w:cs="Times New Roman"/>
          <w:sz w:val="28"/>
          <w:szCs w:val="28"/>
          <w:lang w:val="it-IT"/>
        </w:rPr>
        <w:t xml:space="preserve">thành phần </w:t>
      </w:r>
      <w:r w:rsidRPr="00743E26">
        <w:rPr>
          <w:rFonts w:ascii="Times New Roman" w:eastAsia="Times New Roman" w:hAnsi="Times New Roman" w:cs="Times New Roman"/>
          <w:sz w:val="28"/>
          <w:szCs w:val="28"/>
          <w:lang w:val="it-IT"/>
        </w:rPr>
        <w:t>hồ sơ theo quy định.</w:t>
      </w:r>
    </w:p>
    <w:p w14:paraId="2356D1A8" w14:textId="6A7A46CC" w:rsidR="00AE34E3" w:rsidRPr="00CC44DF" w:rsidRDefault="00AE34E3" w:rsidP="00FC6DD9">
      <w:pPr>
        <w:tabs>
          <w:tab w:val="left" w:pos="567"/>
        </w:tabs>
        <w:autoSpaceDE w:val="0"/>
        <w:autoSpaceDN w:val="0"/>
        <w:adjustRightInd w:val="0"/>
        <w:ind w:firstLine="709"/>
        <w:jc w:val="both"/>
        <w:rPr>
          <w:rFonts w:ascii="Times New Roman" w:eastAsia="Times New Roman" w:hAnsi="Times New Roman" w:cs="Times New Roman"/>
          <w:sz w:val="28"/>
          <w:szCs w:val="28"/>
          <w:lang w:val="vi-VN"/>
        </w:rPr>
      </w:pPr>
      <w:r w:rsidRPr="00543A34">
        <w:rPr>
          <w:rFonts w:ascii="Times New Roman" w:eastAsia="Times New Roman" w:hAnsi="Times New Roman" w:cs="Times New Roman"/>
          <w:sz w:val="28"/>
          <w:szCs w:val="28"/>
          <w:lang w:val="it-IT"/>
        </w:rPr>
        <w:t>3.</w:t>
      </w:r>
      <w:r w:rsidR="00B60024" w:rsidRPr="00543A34">
        <w:rPr>
          <w:rFonts w:ascii="Times New Roman" w:eastAsia="Times New Roman" w:hAnsi="Times New Roman" w:cs="Times New Roman"/>
          <w:sz w:val="28"/>
          <w:szCs w:val="28"/>
          <w:lang w:val="vi-VN"/>
        </w:rPr>
        <w:t xml:space="preserve"> </w:t>
      </w:r>
      <w:r w:rsidRPr="00543A34">
        <w:rPr>
          <w:rFonts w:ascii="Times New Roman" w:eastAsia="Times New Roman" w:hAnsi="Times New Roman" w:cs="Times New Roman"/>
          <w:sz w:val="28"/>
          <w:szCs w:val="28"/>
          <w:lang w:val="vi-VN"/>
        </w:rPr>
        <w:t xml:space="preserve">Đối với hồ sơ đăng ký lưu hành </w:t>
      </w:r>
      <w:r w:rsidR="00CF4CB9" w:rsidRPr="00543A34">
        <w:rPr>
          <w:rFonts w:ascii="Times New Roman" w:eastAsia="Times New Roman" w:hAnsi="Times New Roman" w:cs="Times New Roman"/>
          <w:sz w:val="28"/>
          <w:szCs w:val="28"/>
          <w:lang w:val="it-IT"/>
        </w:rPr>
        <w:t>vị thuốc cổ truyền</w:t>
      </w:r>
      <w:r w:rsidR="00391A3C">
        <w:rPr>
          <w:rFonts w:ascii="Times New Roman" w:eastAsia="Times New Roman" w:hAnsi="Times New Roman" w:cs="Times New Roman"/>
          <w:sz w:val="28"/>
          <w:szCs w:val="28"/>
          <w:lang w:val="it-IT"/>
        </w:rPr>
        <w:t>, dược liệu</w:t>
      </w:r>
      <w:r w:rsidR="00CF4CB9" w:rsidRPr="00543A34">
        <w:rPr>
          <w:rFonts w:ascii="Times New Roman" w:eastAsia="Times New Roman" w:hAnsi="Times New Roman" w:cs="Times New Roman"/>
          <w:sz w:val="28"/>
          <w:szCs w:val="28"/>
          <w:lang w:val="vi-VN"/>
        </w:rPr>
        <w:t xml:space="preserve"> có thay đổi nhỏ theo</w:t>
      </w:r>
      <w:r w:rsidR="00CF4CB9" w:rsidRPr="00CC44DF">
        <w:rPr>
          <w:rFonts w:ascii="Times New Roman" w:eastAsia="Times New Roman" w:hAnsi="Times New Roman" w:cs="Times New Roman"/>
          <w:sz w:val="28"/>
          <w:szCs w:val="28"/>
          <w:lang w:val="it-IT"/>
        </w:rPr>
        <w:t xml:space="preserve"> </w:t>
      </w:r>
      <w:r w:rsidRPr="00543A34">
        <w:rPr>
          <w:rFonts w:ascii="Times New Roman" w:eastAsia="Times New Roman" w:hAnsi="Times New Roman" w:cs="Times New Roman"/>
          <w:sz w:val="28"/>
          <w:szCs w:val="28"/>
          <w:lang w:val="vi-VN"/>
        </w:rPr>
        <w:t xml:space="preserve">quy định tại Mục II.2 Phụ lục II ban hành kèm theo Thông tư này, </w:t>
      </w:r>
      <w:r w:rsidRPr="00543A34">
        <w:rPr>
          <w:rFonts w:ascii="Times New Roman" w:eastAsia="Times New Roman" w:hAnsi="Times New Roman" w:cs="Times New Roman"/>
          <w:sz w:val="28"/>
          <w:szCs w:val="28"/>
          <w:lang w:val="vi-VN"/>
        </w:rPr>
        <w:lastRenderedPageBreak/>
        <w:t>cơ sở được thực hiện các nội dung thay đổi, bổ sung ngay sau ngày cơ quan tiếp nhận hồ sơ cấp cho cơ sở đăng ký Phiếu tiếp nhận.</w:t>
      </w:r>
      <w:r w:rsidR="00986EFF" w:rsidRPr="00CC44DF">
        <w:rPr>
          <w:rFonts w:ascii="Times New Roman" w:eastAsia="Times New Roman" w:hAnsi="Times New Roman" w:cs="Times New Roman"/>
          <w:sz w:val="28"/>
          <w:szCs w:val="28"/>
          <w:lang w:val="it-IT"/>
        </w:rPr>
        <w:t xml:space="preserve"> </w:t>
      </w:r>
      <w:r w:rsidR="00986EFF" w:rsidRPr="00543A34">
        <w:rPr>
          <w:rFonts w:ascii="Times New Roman" w:eastAsia="Times New Roman" w:hAnsi="Times New Roman" w:cs="Times New Roman"/>
          <w:sz w:val="28"/>
          <w:szCs w:val="28"/>
          <w:lang w:val="vi-VN"/>
        </w:rPr>
        <w:t xml:space="preserve">Trong thời hạn </w:t>
      </w:r>
      <w:r w:rsidR="00986EFF" w:rsidRPr="00CC44DF">
        <w:rPr>
          <w:rFonts w:ascii="Times New Roman" w:eastAsia="Times New Roman" w:hAnsi="Times New Roman" w:cs="Times New Roman"/>
          <w:sz w:val="28"/>
          <w:szCs w:val="28"/>
          <w:lang w:val="it-IT"/>
        </w:rPr>
        <w:t>20</w:t>
      </w:r>
      <w:r w:rsidR="00986EFF" w:rsidRPr="00543A34">
        <w:rPr>
          <w:rFonts w:ascii="Times New Roman" w:eastAsia="Times New Roman" w:hAnsi="Times New Roman" w:cs="Times New Roman"/>
          <w:sz w:val="28"/>
          <w:szCs w:val="28"/>
          <w:lang w:val="vi-VN"/>
        </w:rPr>
        <w:t xml:space="preserve"> ngày kể từ ngày tiếp nhận đủ hồ sơ, </w:t>
      </w:r>
      <w:r w:rsidR="00643885" w:rsidRPr="00CC44DF">
        <w:rPr>
          <w:rFonts w:ascii="Times New Roman" w:eastAsia="Times New Roman" w:hAnsi="Times New Roman" w:cs="Times New Roman"/>
          <w:sz w:val="28"/>
          <w:szCs w:val="28"/>
          <w:lang w:val="it-IT"/>
        </w:rPr>
        <w:t>Sở Y tế</w:t>
      </w:r>
      <w:r w:rsidR="00986EFF" w:rsidRPr="00543A34">
        <w:rPr>
          <w:rFonts w:ascii="Times New Roman" w:eastAsia="Times New Roman" w:hAnsi="Times New Roman" w:cs="Times New Roman"/>
          <w:sz w:val="28"/>
          <w:szCs w:val="28"/>
          <w:lang w:val="vi-VN"/>
        </w:rPr>
        <w:t xml:space="preserve"> thực hiện phân loại và công b</w:t>
      </w:r>
      <w:r w:rsidR="00986EFF" w:rsidRPr="00CC44DF">
        <w:rPr>
          <w:rFonts w:ascii="Times New Roman" w:eastAsia="Times New Roman" w:hAnsi="Times New Roman" w:cs="Times New Roman"/>
          <w:sz w:val="28"/>
          <w:szCs w:val="28"/>
          <w:lang w:val="it-IT"/>
        </w:rPr>
        <w:t>ố </w:t>
      </w:r>
      <w:r w:rsidR="00986EFF" w:rsidRPr="00543A34">
        <w:rPr>
          <w:rFonts w:ascii="Times New Roman" w:eastAsia="Times New Roman" w:hAnsi="Times New Roman" w:cs="Times New Roman"/>
          <w:sz w:val="28"/>
          <w:szCs w:val="28"/>
          <w:lang w:val="vi-VN"/>
        </w:rPr>
        <w:t>nội dung thay đ</w:t>
      </w:r>
      <w:r w:rsidR="00986EFF" w:rsidRPr="00CC44DF">
        <w:rPr>
          <w:rFonts w:ascii="Times New Roman" w:eastAsia="Times New Roman" w:hAnsi="Times New Roman" w:cs="Times New Roman"/>
          <w:sz w:val="28"/>
          <w:szCs w:val="28"/>
          <w:lang w:val="it-IT"/>
        </w:rPr>
        <w:t>ổ</w:t>
      </w:r>
      <w:r w:rsidR="00986EFF" w:rsidRPr="00543A34">
        <w:rPr>
          <w:rFonts w:ascii="Times New Roman" w:eastAsia="Times New Roman" w:hAnsi="Times New Roman" w:cs="Times New Roman"/>
          <w:sz w:val="28"/>
          <w:szCs w:val="28"/>
          <w:lang w:val="vi-VN"/>
        </w:rPr>
        <w:t xml:space="preserve">i nhỏ chỉ yêu cầu thông báo trên Trang thông tin điện tử của </w:t>
      </w:r>
      <w:r w:rsidR="00643885" w:rsidRPr="00CC44DF">
        <w:rPr>
          <w:rFonts w:ascii="Times New Roman" w:eastAsia="Times New Roman" w:hAnsi="Times New Roman" w:cs="Times New Roman"/>
          <w:sz w:val="28"/>
          <w:szCs w:val="28"/>
          <w:lang w:val="it-IT"/>
        </w:rPr>
        <w:t>Sở Y tế</w:t>
      </w:r>
      <w:r w:rsidR="00986EFF" w:rsidRPr="00543A34">
        <w:rPr>
          <w:rFonts w:ascii="Times New Roman" w:eastAsia="Times New Roman" w:hAnsi="Times New Roman" w:cs="Times New Roman"/>
          <w:sz w:val="28"/>
          <w:szCs w:val="28"/>
          <w:lang w:val="vi-VN"/>
        </w:rPr>
        <w:t xml:space="preserve">. Trường hợp nội dung thay đổi, bổ sung không phù hợp với phân loại thay đổi nhỏ chỉ yêu cầu thông báo, </w:t>
      </w:r>
      <w:r w:rsidR="00643885" w:rsidRPr="00CC44DF">
        <w:rPr>
          <w:rFonts w:ascii="Times New Roman" w:eastAsia="Times New Roman" w:hAnsi="Times New Roman" w:cs="Times New Roman"/>
          <w:sz w:val="28"/>
          <w:szCs w:val="28"/>
          <w:lang w:val="vi-VN"/>
        </w:rPr>
        <w:t>Sở Y tế</w:t>
      </w:r>
      <w:r w:rsidR="00986EFF" w:rsidRPr="00543A34">
        <w:rPr>
          <w:rFonts w:ascii="Times New Roman" w:eastAsia="Times New Roman" w:hAnsi="Times New Roman" w:cs="Times New Roman"/>
          <w:sz w:val="28"/>
          <w:szCs w:val="28"/>
          <w:lang w:val="vi-VN"/>
        </w:rPr>
        <w:t xml:space="preserve"> có văn bản thông báo.</w:t>
      </w:r>
    </w:p>
    <w:p w14:paraId="5D5ABB63" w14:textId="06E3E14E" w:rsidR="009A776A" w:rsidRPr="00CC44DF" w:rsidRDefault="009A776A" w:rsidP="009A776A">
      <w:pPr>
        <w:tabs>
          <w:tab w:val="left" w:pos="567"/>
        </w:tabs>
        <w:autoSpaceDE w:val="0"/>
        <w:autoSpaceDN w:val="0"/>
        <w:adjustRightInd w:val="0"/>
        <w:ind w:firstLine="709"/>
        <w:jc w:val="both"/>
        <w:rPr>
          <w:rFonts w:ascii="Times New Roman" w:eastAsia="Times New Roman" w:hAnsi="Times New Roman" w:cs="Times New Roman"/>
          <w:sz w:val="28"/>
          <w:szCs w:val="28"/>
          <w:shd w:val="clear" w:color="auto" w:fill="FFFFFF"/>
          <w:lang w:val="vi-VN"/>
        </w:rPr>
      </w:pPr>
      <w:r w:rsidRPr="00CC44DF">
        <w:rPr>
          <w:rFonts w:ascii="Times New Roman" w:eastAsia="Times New Roman" w:hAnsi="Times New Roman" w:cs="Times New Roman"/>
          <w:sz w:val="28"/>
          <w:szCs w:val="28"/>
          <w:shd w:val="clear" w:color="auto" w:fill="FFFFFF"/>
          <w:lang w:val="vi-VN"/>
        </w:rPr>
        <w:t xml:space="preserve">4. </w:t>
      </w:r>
      <w:r w:rsidR="002E5922" w:rsidRPr="00543A34">
        <w:rPr>
          <w:rFonts w:ascii="Times New Roman" w:eastAsia="Times New Roman" w:hAnsi="Times New Roman" w:cs="Times New Roman"/>
          <w:sz w:val="28"/>
          <w:szCs w:val="28"/>
          <w:lang w:val="it-IT"/>
        </w:rPr>
        <w:t xml:space="preserve">Đối với các trường hợp thay đổi bổ sung </w:t>
      </w:r>
      <w:r w:rsidR="002E5922" w:rsidRPr="00CC44DF">
        <w:rPr>
          <w:rFonts w:ascii="Times New Roman" w:eastAsia="Times New Roman" w:hAnsi="Times New Roman" w:cs="Times New Roman"/>
          <w:sz w:val="28"/>
          <w:szCs w:val="28"/>
          <w:shd w:val="clear" w:color="auto" w:fill="FFFFFF"/>
          <w:lang w:val="vi-VN"/>
        </w:rPr>
        <w:t>không thuộc trường hợp tại khoản 3 Điều này, t</w:t>
      </w:r>
      <w:r w:rsidRPr="00CC44DF">
        <w:rPr>
          <w:rFonts w:ascii="Times New Roman" w:eastAsia="Times New Roman" w:hAnsi="Times New Roman" w:cs="Times New Roman"/>
          <w:sz w:val="28"/>
          <w:szCs w:val="28"/>
          <w:shd w:val="clear" w:color="auto" w:fill="FFFFFF"/>
          <w:lang w:val="vi-VN"/>
        </w:rPr>
        <w:t xml:space="preserve">rong thời hạn 03 tháng kể từ ngày nhận đủ hồ sơ, cơ quan tiếp nhận hồ sơ có văn bản đồng ý hoặc không đồng ý với nội dung thay đổi, bổ sung giấy đăng ký lưu hành </w:t>
      </w:r>
      <w:r w:rsidRPr="00543A34">
        <w:rPr>
          <w:rFonts w:ascii="Times New Roman" w:eastAsia="Times New Roman" w:hAnsi="Times New Roman" w:cs="Times New Roman"/>
          <w:sz w:val="28"/>
          <w:szCs w:val="28"/>
          <w:lang w:val="it-IT"/>
        </w:rPr>
        <w:t>vị thuốc cổ truyền</w:t>
      </w:r>
      <w:r w:rsidRPr="00CC44DF">
        <w:rPr>
          <w:rFonts w:ascii="Times New Roman" w:eastAsia="Times New Roman" w:hAnsi="Times New Roman" w:cs="Times New Roman"/>
          <w:sz w:val="28"/>
          <w:szCs w:val="28"/>
          <w:shd w:val="clear" w:color="auto" w:fill="FFFFFF"/>
          <w:lang w:val="vi-VN"/>
        </w:rPr>
        <w:t>,</w:t>
      </w:r>
      <w:r w:rsidR="00643885" w:rsidRPr="00CC44DF">
        <w:rPr>
          <w:rFonts w:ascii="Times New Roman" w:eastAsia="Times New Roman" w:hAnsi="Times New Roman" w:cs="Times New Roman"/>
          <w:sz w:val="28"/>
          <w:szCs w:val="28"/>
          <w:shd w:val="clear" w:color="auto" w:fill="FFFFFF"/>
          <w:lang w:val="vi-VN"/>
        </w:rPr>
        <w:t xml:space="preserve"> dược liệu</w:t>
      </w:r>
      <w:r w:rsidRPr="00CC44DF">
        <w:rPr>
          <w:rFonts w:ascii="Times New Roman" w:eastAsia="Times New Roman" w:hAnsi="Times New Roman" w:cs="Times New Roman"/>
          <w:sz w:val="28"/>
          <w:szCs w:val="28"/>
          <w:shd w:val="clear" w:color="auto" w:fill="FFFFFF"/>
          <w:lang w:val="vi-VN"/>
        </w:rPr>
        <w:t xml:space="preserve"> cụ thể như sau:</w:t>
      </w:r>
    </w:p>
    <w:p w14:paraId="7CD39B81" w14:textId="25EE2087" w:rsidR="009A776A" w:rsidRPr="00543A34" w:rsidRDefault="009A776A" w:rsidP="009A776A">
      <w:pPr>
        <w:tabs>
          <w:tab w:val="left" w:pos="567"/>
        </w:tabs>
        <w:autoSpaceDE w:val="0"/>
        <w:autoSpaceDN w:val="0"/>
        <w:adjustRightInd w:val="0"/>
        <w:ind w:firstLine="709"/>
        <w:jc w:val="both"/>
        <w:rPr>
          <w:rFonts w:ascii="Times New Roman" w:eastAsia="Times New Roman" w:hAnsi="Times New Roman" w:cs="Times New Roman"/>
          <w:sz w:val="28"/>
          <w:szCs w:val="28"/>
          <w:lang w:val="vi-VN"/>
        </w:rPr>
      </w:pPr>
      <w:r w:rsidRPr="00543A34">
        <w:rPr>
          <w:rFonts w:ascii="Times New Roman" w:eastAsia="Times New Roman" w:hAnsi="Times New Roman" w:cs="Times New Roman"/>
          <w:sz w:val="28"/>
          <w:szCs w:val="28"/>
          <w:lang w:val="vi-VN"/>
        </w:rPr>
        <w:t xml:space="preserve">a) Trong vòng </w:t>
      </w:r>
      <w:r w:rsidRPr="00CC44DF">
        <w:rPr>
          <w:rFonts w:ascii="Times New Roman" w:eastAsia="Times New Roman" w:hAnsi="Times New Roman" w:cs="Times New Roman"/>
          <w:sz w:val="28"/>
          <w:szCs w:val="28"/>
          <w:lang w:val="vi-VN"/>
        </w:rPr>
        <w:t>10</w:t>
      </w:r>
      <w:r w:rsidRPr="00543A34">
        <w:rPr>
          <w:rFonts w:ascii="Times New Roman" w:eastAsia="Times New Roman" w:hAnsi="Times New Roman" w:cs="Times New Roman"/>
          <w:sz w:val="28"/>
          <w:szCs w:val="28"/>
          <w:lang w:val="vi-VN"/>
        </w:rPr>
        <w:t xml:space="preserve"> ngày kể từ ngày nhận đủ hồ sơ, </w:t>
      </w:r>
      <w:r w:rsidR="00643885" w:rsidRPr="00CC44DF">
        <w:rPr>
          <w:rFonts w:ascii="Times New Roman" w:eastAsia="Times New Roman" w:hAnsi="Times New Roman" w:cs="Times New Roman"/>
          <w:sz w:val="28"/>
          <w:szCs w:val="28"/>
          <w:lang w:val="vi-VN"/>
        </w:rPr>
        <w:t>Sở Y tế</w:t>
      </w:r>
      <w:r w:rsidRPr="00CC44DF">
        <w:rPr>
          <w:rFonts w:ascii="Times New Roman" w:eastAsia="Times New Roman" w:hAnsi="Times New Roman" w:cs="Times New Roman"/>
          <w:sz w:val="28"/>
          <w:szCs w:val="28"/>
          <w:lang w:val="vi-VN"/>
        </w:rPr>
        <w:t xml:space="preserve"> tiến hành rà soát, phân loại và gửi hồ sơ đến </w:t>
      </w:r>
      <w:r w:rsidRPr="00543A34">
        <w:rPr>
          <w:rFonts w:ascii="Times New Roman" w:eastAsia="Times New Roman" w:hAnsi="Times New Roman" w:cs="Times New Roman"/>
          <w:sz w:val="28"/>
          <w:szCs w:val="28"/>
          <w:lang w:val="vi-VN"/>
        </w:rPr>
        <w:t xml:space="preserve">các chuyên gia thẩm định hoặc các đơn vị do </w:t>
      </w:r>
      <w:r w:rsidR="00643885" w:rsidRPr="00CC44DF">
        <w:rPr>
          <w:rFonts w:ascii="Times New Roman" w:eastAsia="Times New Roman" w:hAnsi="Times New Roman" w:cs="Times New Roman"/>
          <w:sz w:val="28"/>
          <w:szCs w:val="28"/>
          <w:lang w:val="vi-VN"/>
        </w:rPr>
        <w:t>Giám đốc Sở Y tế</w:t>
      </w:r>
      <w:r w:rsidRPr="00543A34">
        <w:rPr>
          <w:rFonts w:ascii="Times New Roman" w:eastAsia="Times New Roman" w:hAnsi="Times New Roman" w:cs="Times New Roman"/>
          <w:sz w:val="28"/>
          <w:szCs w:val="28"/>
          <w:lang w:val="vi-VN"/>
        </w:rPr>
        <w:t xml:space="preserve"> quyết định (sau đây viết tắt là chuyên gia thẩm định) để tổ chức xem xét,</w:t>
      </w:r>
      <w:r w:rsidRPr="00CC44DF">
        <w:rPr>
          <w:rFonts w:ascii="Times New Roman" w:eastAsia="Times New Roman" w:hAnsi="Times New Roman" w:cs="Times New Roman"/>
          <w:sz w:val="28"/>
          <w:szCs w:val="28"/>
          <w:lang w:val="vi-VN"/>
        </w:rPr>
        <w:t xml:space="preserve"> </w:t>
      </w:r>
      <w:r w:rsidRPr="00543A34">
        <w:rPr>
          <w:rFonts w:ascii="Times New Roman" w:eastAsia="Times New Roman" w:hAnsi="Times New Roman" w:cs="Times New Roman"/>
          <w:sz w:val="28"/>
          <w:szCs w:val="28"/>
          <w:lang w:val="vi-VN"/>
        </w:rPr>
        <w:t xml:space="preserve">cho ý kiến trên cơ sở danh sách chuyên gia thẩm định được </w:t>
      </w:r>
      <w:r w:rsidR="00F15C71" w:rsidRPr="00CC44DF">
        <w:rPr>
          <w:rFonts w:ascii="Times New Roman" w:eastAsia="Times New Roman" w:hAnsi="Times New Roman" w:cs="Times New Roman"/>
          <w:sz w:val="28"/>
          <w:szCs w:val="28"/>
          <w:lang w:val="vi-VN"/>
        </w:rPr>
        <w:t>Sở Y tế</w:t>
      </w:r>
      <w:r w:rsidRPr="00543A34">
        <w:rPr>
          <w:rFonts w:ascii="Times New Roman" w:eastAsia="Times New Roman" w:hAnsi="Times New Roman" w:cs="Times New Roman"/>
          <w:sz w:val="28"/>
          <w:szCs w:val="28"/>
          <w:lang w:val="vi-VN"/>
        </w:rPr>
        <w:t xml:space="preserve"> hoặc các đơn vị thẩm định thành lập, phê duyệt;</w:t>
      </w:r>
    </w:p>
    <w:p w14:paraId="5D019C32" w14:textId="42E8923C" w:rsidR="009A776A" w:rsidRPr="00543A34" w:rsidRDefault="009A776A" w:rsidP="009A776A">
      <w:pPr>
        <w:pStyle w:val="BodyTextIndent"/>
        <w:shd w:val="clear" w:color="auto" w:fill="FFFFFF"/>
        <w:tabs>
          <w:tab w:val="left" w:pos="567"/>
        </w:tabs>
        <w:spacing w:after="0"/>
        <w:ind w:left="0" w:firstLine="709"/>
        <w:jc w:val="both"/>
        <w:rPr>
          <w:rFonts w:ascii="Times New Roman" w:hAnsi="Times New Roman"/>
          <w:lang w:val="it-IT"/>
        </w:rPr>
      </w:pPr>
      <w:r w:rsidRPr="00543A34">
        <w:rPr>
          <w:rFonts w:ascii="Times New Roman" w:hAnsi="Times New Roman"/>
          <w:lang w:val="it-IT"/>
        </w:rPr>
        <w:t>b) Trong thời hạn</w:t>
      </w:r>
      <w:r w:rsidR="002E5922" w:rsidRPr="00543A34">
        <w:rPr>
          <w:rFonts w:ascii="Times New Roman" w:hAnsi="Times New Roman"/>
          <w:lang w:val="it-IT"/>
        </w:rPr>
        <w:t xml:space="preserve"> 30</w:t>
      </w:r>
      <w:r w:rsidRPr="00543A34">
        <w:rPr>
          <w:rFonts w:ascii="Times New Roman" w:hAnsi="Times New Roman"/>
          <w:lang w:val="it-IT"/>
        </w:rPr>
        <w:t xml:space="preserve"> ngày kể từ ngày nhận được hồ sơ từ </w:t>
      </w:r>
      <w:r w:rsidR="001725F5">
        <w:rPr>
          <w:rFonts w:ascii="Times New Roman" w:hAnsi="Times New Roman"/>
          <w:lang w:val="it-IT"/>
        </w:rPr>
        <w:t>Sở Y tế</w:t>
      </w:r>
      <w:r w:rsidRPr="00543A34">
        <w:rPr>
          <w:rFonts w:ascii="Times New Roman" w:hAnsi="Times New Roman"/>
          <w:lang w:val="it-IT"/>
        </w:rPr>
        <w:t xml:space="preserve">, các chuyên gia thẩm định hoặc các đơn vị thẩm định phải hoàn thành biên bản thẩm định và gửi </w:t>
      </w:r>
      <w:r w:rsidR="001725F5">
        <w:rPr>
          <w:rFonts w:ascii="Times New Roman" w:hAnsi="Times New Roman"/>
          <w:lang w:val="it-IT"/>
        </w:rPr>
        <w:t>Sở Y tế</w:t>
      </w:r>
      <w:r w:rsidRPr="00543A34">
        <w:rPr>
          <w:rFonts w:ascii="Times New Roman" w:hAnsi="Times New Roman"/>
          <w:lang w:val="it-IT"/>
        </w:rPr>
        <w:t xml:space="preserve"> tổng hợp, kết luận biên bản thẩm định;</w:t>
      </w:r>
    </w:p>
    <w:p w14:paraId="21D21F94" w14:textId="5EFA1D4B" w:rsidR="009A776A" w:rsidRPr="00CC44DF" w:rsidRDefault="009A776A" w:rsidP="009A776A">
      <w:pPr>
        <w:pStyle w:val="BodyTextIndent"/>
        <w:shd w:val="clear" w:color="auto" w:fill="FFFFFF"/>
        <w:tabs>
          <w:tab w:val="left" w:pos="567"/>
        </w:tabs>
        <w:spacing w:after="0"/>
        <w:ind w:left="0" w:firstLine="709"/>
        <w:jc w:val="both"/>
        <w:rPr>
          <w:rFonts w:ascii="Times New Roman" w:hAnsi="Times New Roman"/>
          <w:lang w:val="it-IT"/>
        </w:rPr>
      </w:pPr>
      <w:r w:rsidRPr="00543A34">
        <w:rPr>
          <w:rFonts w:ascii="Times New Roman" w:hAnsi="Times New Roman"/>
          <w:lang w:val="it-IT"/>
        </w:rPr>
        <w:t>c) T</w:t>
      </w:r>
      <w:r w:rsidRPr="00543A34">
        <w:rPr>
          <w:rFonts w:ascii="Times New Roman" w:hAnsi="Times New Roman"/>
          <w:lang w:val="vi-VN"/>
        </w:rPr>
        <w:t xml:space="preserve">rong vòng </w:t>
      </w:r>
      <w:r w:rsidR="002E5922" w:rsidRPr="00543A34">
        <w:rPr>
          <w:rFonts w:ascii="Times New Roman" w:hAnsi="Times New Roman"/>
          <w:lang w:val="it-IT"/>
        </w:rPr>
        <w:t>10</w:t>
      </w:r>
      <w:r w:rsidRPr="00543A34">
        <w:rPr>
          <w:rFonts w:ascii="Times New Roman" w:hAnsi="Times New Roman"/>
          <w:lang w:val="vi-VN"/>
        </w:rPr>
        <w:t xml:space="preserve"> ngày kể từ ngày </w:t>
      </w:r>
      <w:r w:rsidRPr="00543A34">
        <w:rPr>
          <w:rFonts w:ascii="Times New Roman" w:hAnsi="Times New Roman"/>
          <w:lang w:val="it-IT"/>
        </w:rPr>
        <w:t>nhận được biên bản thẩm định</w:t>
      </w:r>
      <w:r w:rsidRPr="00543A34">
        <w:rPr>
          <w:rFonts w:ascii="Times New Roman" w:hAnsi="Times New Roman"/>
          <w:lang w:val="vi-VN"/>
        </w:rPr>
        <w:t xml:space="preserve">, </w:t>
      </w:r>
      <w:r w:rsidR="001725F5" w:rsidRPr="00CC44DF">
        <w:rPr>
          <w:rFonts w:ascii="Times New Roman" w:hAnsi="Times New Roman"/>
          <w:lang w:val="it-IT"/>
        </w:rPr>
        <w:t>Sở Y tế</w:t>
      </w:r>
      <w:r w:rsidRPr="00543A34">
        <w:rPr>
          <w:rFonts w:ascii="Times New Roman" w:hAnsi="Times New Roman"/>
          <w:lang w:val="vi-VN"/>
        </w:rPr>
        <w:t xml:space="preserve"> </w:t>
      </w:r>
      <w:r w:rsidRPr="00CC44DF">
        <w:rPr>
          <w:rFonts w:ascii="Times New Roman" w:hAnsi="Times New Roman"/>
          <w:lang w:val="it-IT"/>
        </w:rPr>
        <w:t xml:space="preserve">phê duyệt nội dung thay đổi, bổ sung giấy đăng ký lưu hành đối với hồ sơ đạt yêu cầu; </w:t>
      </w:r>
      <w:r w:rsidRPr="00543A34">
        <w:rPr>
          <w:rFonts w:ascii="Times New Roman" w:hAnsi="Times New Roman"/>
          <w:lang w:val="it-IT"/>
        </w:rPr>
        <w:t xml:space="preserve">có </w:t>
      </w:r>
      <w:r w:rsidRPr="00CC44DF">
        <w:rPr>
          <w:rFonts w:ascii="Times New Roman" w:hAnsi="Times New Roman"/>
          <w:lang w:val="it-IT"/>
        </w:rPr>
        <w:t>văn bản trả lời đối với hồ sơ thẩm định chưa đạt, không đạt và nêu rõ lý do.</w:t>
      </w:r>
    </w:p>
    <w:p w14:paraId="1E1CA0F7" w14:textId="381756B8" w:rsidR="00AE34E3" w:rsidRPr="00543A34" w:rsidRDefault="00AE34E3" w:rsidP="00FC6DD9">
      <w:pPr>
        <w:tabs>
          <w:tab w:val="left" w:pos="567"/>
        </w:tabs>
        <w:autoSpaceDE w:val="0"/>
        <w:autoSpaceDN w:val="0"/>
        <w:adjustRightInd w:val="0"/>
        <w:ind w:firstLine="709"/>
        <w:jc w:val="both"/>
        <w:rPr>
          <w:rFonts w:ascii="Times New Roman" w:eastAsia="Times New Roman" w:hAnsi="Times New Roman" w:cs="Times New Roman"/>
          <w:sz w:val="28"/>
          <w:szCs w:val="28"/>
          <w:lang w:val="vi-VN"/>
        </w:rPr>
      </w:pPr>
      <w:r w:rsidRPr="00543A34">
        <w:rPr>
          <w:rFonts w:ascii="Times New Roman" w:eastAsia="Times New Roman" w:hAnsi="Times New Roman" w:cs="Times New Roman"/>
          <w:sz w:val="28"/>
          <w:szCs w:val="28"/>
          <w:lang w:val="vi-VN"/>
        </w:rPr>
        <w:t>5.</w:t>
      </w:r>
      <w:r w:rsidR="00B60024" w:rsidRPr="00543A34">
        <w:rPr>
          <w:rFonts w:ascii="Times New Roman" w:eastAsia="Times New Roman" w:hAnsi="Times New Roman" w:cs="Times New Roman"/>
          <w:sz w:val="28"/>
          <w:szCs w:val="28"/>
          <w:lang w:val="vi-VN"/>
        </w:rPr>
        <w:t xml:space="preserve"> </w:t>
      </w:r>
      <w:r w:rsidRPr="00543A34">
        <w:rPr>
          <w:rFonts w:ascii="Times New Roman" w:eastAsia="Times New Roman" w:hAnsi="Times New Roman" w:cs="Times New Roman"/>
          <w:sz w:val="28"/>
          <w:szCs w:val="28"/>
          <w:lang w:val="vi-VN"/>
        </w:rPr>
        <w:t>Trường hợp hồ sơ chưa đạt y</w:t>
      </w:r>
      <w:r w:rsidR="002A5EDF">
        <w:rPr>
          <w:rFonts w:ascii="Times New Roman" w:eastAsia="Times New Roman" w:hAnsi="Times New Roman" w:cs="Times New Roman"/>
          <w:sz w:val="28"/>
          <w:szCs w:val="28"/>
          <w:lang w:val="vi-VN"/>
        </w:rPr>
        <w:t>êu cầu theo quy định tại Điều 30</w:t>
      </w:r>
      <w:r w:rsidRPr="00543A34">
        <w:rPr>
          <w:rFonts w:ascii="Times New Roman" w:eastAsia="Times New Roman" w:hAnsi="Times New Roman" w:cs="Times New Roman"/>
          <w:sz w:val="28"/>
          <w:szCs w:val="28"/>
          <w:lang w:val="vi-VN"/>
        </w:rPr>
        <w:t xml:space="preserve"> Thông tư này, trong thời hạn xem xét hồ sơ đăng ký thay đổi, bổ sung, cơ quan tiếp nhận phải kịp thời có văn bản hướng dẫn cụ thể cho cơ sở đăng ký sửa đổi, bổ sung hồ sơ cho đến khi hồ sơ đạt theo yêu cầu. Thời gian và số lần cơ sở đăng ký sửa đổi, bổ sung hồ sơ </w:t>
      </w:r>
      <w:r w:rsidR="002A5EDF">
        <w:rPr>
          <w:rFonts w:ascii="Times New Roman" w:eastAsia="Times New Roman" w:hAnsi="Times New Roman" w:cs="Times New Roman"/>
          <w:sz w:val="28"/>
          <w:szCs w:val="28"/>
          <w:lang w:val="vi-VN"/>
        </w:rPr>
        <w:t xml:space="preserve">theo quy định tại khoản 9 Điều </w:t>
      </w:r>
      <w:r w:rsidR="002A5EDF" w:rsidRPr="00CC44DF">
        <w:rPr>
          <w:rFonts w:ascii="Times New Roman" w:eastAsia="Times New Roman" w:hAnsi="Times New Roman" w:cs="Times New Roman"/>
          <w:sz w:val="28"/>
          <w:szCs w:val="28"/>
          <w:lang w:val="vi-VN"/>
        </w:rPr>
        <w:t>3</w:t>
      </w:r>
      <w:r w:rsidRPr="00543A34">
        <w:rPr>
          <w:rFonts w:ascii="Times New Roman" w:eastAsia="Times New Roman" w:hAnsi="Times New Roman" w:cs="Times New Roman"/>
          <w:sz w:val="28"/>
          <w:szCs w:val="28"/>
          <w:lang w:val="vi-VN"/>
        </w:rPr>
        <w:t xml:space="preserve"> Thông tư này.</w:t>
      </w:r>
    </w:p>
    <w:p w14:paraId="4B57F627" w14:textId="77777777" w:rsidR="00AE34E3" w:rsidRPr="00543A34" w:rsidRDefault="00AE34E3" w:rsidP="00FC6DD9">
      <w:pPr>
        <w:autoSpaceDE w:val="0"/>
        <w:autoSpaceDN w:val="0"/>
        <w:adjustRightInd w:val="0"/>
        <w:ind w:firstLine="709"/>
        <w:jc w:val="both"/>
        <w:rPr>
          <w:rFonts w:ascii="Times New Roman" w:eastAsia="Times New Roman" w:hAnsi="Times New Roman" w:cs="Times New Roman"/>
          <w:sz w:val="28"/>
          <w:szCs w:val="28"/>
          <w:lang w:val="vi-VN"/>
        </w:rPr>
      </w:pPr>
      <w:r w:rsidRPr="00543A34">
        <w:rPr>
          <w:rFonts w:ascii="Times New Roman" w:eastAsia="Times New Roman" w:hAnsi="Times New Roman" w:cs="Times New Roman"/>
          <w:sz w:val="28"/>
          <w:szCs w:val="28"/>
          <w:lang w:val="vi-VN"/>
        </w:rPr>
        <w:t>6. Trường hợp không cho phép thay đổi, bổ sung hồ sơ đăng ký lưu hành, cơ quan tiếp nhận hồ sơ phải trả lời bằng văn bản và nêu rõ lý do.</w:t>
      </w:r>
    </w:p>
    <w:p w14:paraId="088B0885" w14:textId="7496ABA4" w:rsidR="00AE34E3" w:rsidRPr="00CC44DF" w:rsidRDefault="00AE34E3" w:rsidP="00FC6DD9">
      <w:pPr>
        <w:autoSpaceDE w:val="0"/>
        <w:autoSpaceDN w:val="0"/>
        <w:adjustRightInd w:val="0"/>
        <w:ind w:firstLine="709"/>
        <w:jc w:val="both"/>
        <w:rPr>
          <w:rFonts w:ascii="Times New Roman" w:eastAsia="Times New Roman" w:hAnsi="Times New Roman" w:cs="Times New Roman"/>
          <w:sz w:val="28"/>
          <w:szCs w:val="28"/>
          <w:lang w:val="vi-VN"/>
        </w:rPr>
      </w:pPr>
      <w:r w:rsidRPr="00543A34">
        <w:rPr>
          <w:rFonts w:ascii="Times New Roman" w:eastAsia="Times New Roman" w:hAnsi="Times New Roman" w:cs="Times New Roman"/>
          <w:sz w:val="28"/>
          <w:szCs w:val="28"/>
          <w:lang w:val="vi-VN"/>
        </w:rPr>
        <w:t>7.</w:t>
      </w:r>
      <w:r w:rsidR="00A5676E" w:rsidRPr="00543A34">
        <w:rPr>
          <w:rFonts w:ascii="Times New Roman" w:eastAsia="Times New Roman" w:hAnsi="Times New Roman" w:cs="Times New Roman"/>
          <w:sz w:val="28"/>
          <w:szCs w:val="28"/>
          <w:lang w:val="vi-VN"/>
        </w:rPr>
        <w:t xml:space="preserve"> </w:t>
      </w:r>
      <w:r w:rsidRPr="00543A34">
        <w:rPr>
          <w:rFonts w:ascii="Times New Roman" w:eastAsia="Times New Roman" w:hAnsi="Times New Roman" w:cs="Times New Roman"/>
          <w:sz w:val="28"/>
          <w:szCs w:val="28"/>
          <w:lang w:val="vi-VN"/>
        </w:rPr>
        <w:t xml:space="preserve">Thời hạn phải thực hiện đối với các nội dung thay đổi, bổ sung giấy đăng ký lưu hành </w:t>
      </w:r>
      <w:r w:rsidR="00397CBD" w:rsidRPr="00543A34">
        <w:rPr>
          <w:rFonts w:ascii="Times New Roman" w:eastAsia="Times New Roman" w:hAnsi="Times New Roman" w:cs="Times New Roman"/>
          <w:sz w:val="28"/>
          <w:szCs w:val="28"/>
          <w:lang w:val="it-IT"/>
        </w:rPr>
        <w:t>vị thuốc cổ truyền</w:t>
      </w:r>
      <w:r w:rsidR="00D52FB2">
        <w:rPr>
          <w:rFonts w:ascii="Times New Roman" w:eastAsia="Times New Roman" w:hAnsi="Times New Roman" w:cs="Times New Roman"/>
          <w:sz w:val="28"/>
          <w:szCs w:val="28"/>
          <w:lang w:val="it-IT"/>
        </w:rPr>
        <w:t>, dược liệu</w:t>
      </w:r>
      <w:r w:rsidRPr="00543A34">
        <w:rPr>
          <w:rFonts w:ascii="Times New Roman" w:eastAsia="Times New Roman" w:hAnsi="Times New Roman" w:cs="Times New Roman"/>
          <w:sz w:val="28"/>
          <w:szCs w:val="28"/>
          <w:lang w:val="vi-VN"/>
        </w:rPr>
        <w:t xml:space="preserve"> là không quá </w:t>
      </w:r>
      <w:r w:rsidR="00397CBD" w:rsidRPr="00543A34">
        <w:rPr>
          <w:rFonts w:ascii="Times New Roman" w:eastAsia="Times New Roman" w:hAnsi="Times New Roman" w:cs="Times New Roman"/>
          <w:sz w:val="28"/>
          <w:szCs w:val="28"/>
          <w:lang w:val="vi-VN"/>
        </w:rPr>
        <w:t xml:space="preserve">06 tháng kể từ ngày </w:t>
      </w:r>
      <w:r w:rsidR="00D52FB2" w:rsidRPr="00CC44DF">
        <w:rPr>
          <w:rFonts w:ascii="Times New Roman" w:eastAsia="Times New Roman" w:hAnsi="Times New Roman" w:cs="Times New Roman"/>
          <w:sz w:val="28"/>
          <w:szCs w:val="28"/>
          <w:lang w:val="vi-VN"/>
        </w:rPr>
        <w:t>Giám đốc Sở Y tế</w:t>
      </w:r>
      <w:r w:rsidRPr="00543A34">
        <w:rPr>
          <w:rFonts w:ascii="Times New Roman" w:eastAsia="Times New Roman" w:hAnsi="Times New Roman" w:cs="Times New Roman"/>
          <w:sz w:val="28"/>
          <w:szCs w:val="28"/>
          <w:lang w:val="vi-VN"/>
        </w:rPr>
        <w:t xml:space="preserve"> ký ban hành công văn phê duyệt đối với các trường hợp thay đổi, </w:t>
      </w:r>
      <w:r w:rsidRPr="005F66C6">
        <w:rPr>
          <w:rFonts w:ascii="Times New Roman" w:eastAsia="Times New Roman" w:hAnsi="Times New Roman" w:cs="Times New Roman"/>
          <w:sz w:val="28"/>
          <w:szCs w:val="28"/>
          <w:lang w:val="vi-VN"/>
        </w:rPr>
        <w:t xml:space="preserve">bổ sung, trừ trường hợp có yêu cầu khác </w:t>
      </w:r>
      <w:r w:rsidR="00397CBD">
        <w:rPr>
          <w:rFonts w:ascii="Times New Roman" w:eastAsia="Times New Roman" w:hAnsi="Times New Roman" w:cs="Times New Roman"/>
          <w:sz w:val="28"/>
          <w:szCs w:val="28"/>
          <w:lang w:val="vi-VN"/>
        </w:rPr>
        <w:t xml:space="preserve">của </w:t>
      </w:r>
      <w:r w:rsidR="007B393C" w:rsidRPr="00CC44DF">
        <w:rPr>
          <w:rFonts w:ascii="Times New Roman" w:eastAsia="Times New Roman" w:hAnsi="Times New Roman" w:cs="Times New Roman"/>
          <w:sz w:val="28"/>
          <w:szCs w:val="28"/>
          <w:lang w:val="vi-VN"/>
        </w:rPr>
        <w:t>Sở Y tế</w:t>
      </w:r>
      <w:r w:rsidRPr="005F66C6">
        <w:rPr>
          <w:rFonts w:ascii="Times New Roman" w:eastAsia="Times New Roman" w:hAnsi="Times New Roman" w:cs="Times New Roman"/>
          <w:sz w:val="28"/>
          <w:szCs w:val="28"/>
          <w:lang w:val="vi-VN"/>
        </w:rPr>
        <w:t>.</w:t>
      </w:r>
    </w:p>
    <w:p w14:paraId="3AFD6A85" w14:textId="5C90EEEF" w:rsidR="00757D39" w:rsidRPr="005F66C6" w:rsidRDefault="00757D39" w:rsidP="00757D39">
      <w:pPr>
        <w:autoSpaceDE w:val="0"/>
        <w:autoSpaceDN w:val="0"/>
        <w:adjustRightInd w:val="0"/>
        <w:ind w:firstLine="709"/>
        <w:jc w:val="both"/>
        <w:rPr>
          <w:rFonts w:ascii="Times New Roman" w:eastAsia="Times New Roman" w:hAnsi="Times New Roman" w:cs="Times New Roman"/>
          <w:sz w:val="28"/>
          <w:szCs w:val="28"/>
          <w:lang w:val="vi-VN"/>
        </w:rPr>
      </w:pPr>
      <w:r w:rsidRPr="005F66C6">
        <w:rPr>
          <w:rFonts w:ascii="Times New Roman" w:eastAsia="Times New Roman" w:hAnsi="Times New Roman" w:cs="Times New Roman"/>
          <w:sz w:val="28"/>
          <w:szCs w:val="28"/>
          <w:lang w:val="vi-VN"/>
        </w:rPr>
        <w:t>8. Một số trường hợp thay đổi, bổ sung</w:t>
      </w:r>
      <w:r w:rsidR="00C93DC8">
        <w:rPr>
          <w:rFonts w:ascii="Times New Roman" w:eastAsia="Times New Roman" w:hAnsi="Times New Roman" w:cs="Times New Roman"/>
          <w:sz w:val="28"/>
          <w:szCs w:val="28"/>
          <w:lang w:val="vi-VN"/>
        </w:rPr>
        <w:t>, cơ sở đăng ký, cơ sở sản xuất</w:t>
      </w:r>
      <w:r w:rsidRPr="005F66C6">
        <w:rPr>
          <w:rFonts w:ascii="Times New Roman" w:eastAsia="Times New Roman" w:hAnsi="Times New Roman" w:cs="Times New Roman"/>
          <w:sz w:val="28"/>
          <w:szCs w:val="28"/>
          <w:lang w:val="vi-VN"/>
        </w:rPr>
        <w:t xml:space="preserve"> </w:t>
      </w:r>
      <w:r w:rsidRPr="00CC44DF">
        <w:rPr>
          <w:rFonts w:ascii="Times New Roman" w:eastAsia="Times New Roman" w:hAnsi="Times New Roman" w:cs="Times New Roman"/>
          <w:sz w:val="28"/>
          <w:szCs w:val="28"/>
          <w:lang w:val="vi-VN"/>
        </w:rPr>
        <w:t xml:space="preserve">vị thuốc cổ truyền, </w:t>
      </w:r>
      <w:r w:rsidRPr="005F66C6">
        <w:rPr>
          <w:rFonts w:ascii="Times New Roman" w:eastAsia="Times New Roman" w:hAnsi="Times New Roman" w:cs="Times New Roman"/>
          <w:sz w:val="28"/>
          <w:szCs w:val="28"/>
          <w:lang w:val="vi-VN"/>
        </w:rPr>
        <w:t>dược liệu tự cập nhật trên nhãn và không yêu cầu phải nộp hồ sơ hoặ</w:t>
      </w:r>
      <w:r w:rsidR="00920988">
        <w:rPr>
          <w:rFonts w:ascii="Times New Roman" w:eastAsia="Times New Roman" w:hAnsi="Times New Roman" w:cs="Times New Roman"/>
          <w:sz w:val="28"/>
          <w:szCs w:val="28"/>
          <w:lang w:val="vi-VN"/>
        </w:rPr>
        <w:t xml:space="preserve">c thông báo cho </w:t>
      </w:r>
      <w:r w:rsidR="006D2650" w:rsidRPr="00CC44DF">
        <w:rPr>
          <w:rFonts w:ascii="Times New Roman" w:eastAsia="Times New Roman" w:hAnsi="Times New Roman" w:cs="Times New Roman"/>
          <w:sz w:val="28"/>
          <w:szCs w:val="28"/>
          <w:lang w:val="vi-VN"/>
        </w:rPr>
        <w:t>Sở Y tế</w:t>
      </w:r>
      <w:r w:rsidRPr="005F66C6">
        <w:rPr>
          <w:rFonts w:ascii="Times New Roman" w:eastAsia="Times New Roman" w:hAnsi="Times New Roman" w:cs="Times New Roman"/>
          <w:sz w:val="28"/>
          <w:szCs w:val="28"/>
          <w:lang w:val="vi-VN"/>
        </w:rPr>
        <w:t>, bao gồm các trường hợp sau đây:</w:t>
      </w:r>
    </w:p>
    <w:p w14:paraId="26EC36AD" w14:textId="7AAE0498" w:rsidR="00757D39" w:rsidRPr="00CC44DF" w:rsidRDefault="00757D39" w:rsidP="00050ED7">
      <w:pPr>
        <w:autoSpaceDE w:val="0"/>
        <w:autoSpaceDN w:val="0"/>
        <w:adjustRightInd w:val="0"/>
        <w:ind w:firstLine="709"/>
        <w:jc w:val="both"/>
        <w:rPr>
          <w:rFonts w:ascii="Times New Roman" w:eastAsia="Times New Roman" w:hAnsi="Times New Roman" w:cs="Times New Roman"/>
          <w:sz w:val="28"/>
          <w:szCs w:val="28"/>
          <w:lang w:val="vi-VN"/>
        </w:rPr>
      </w:pPr>
      <w:r w:rsidRPr="005F66C6">
        <w:rPr>
          <w:rFonts w:ascii="Times New Roman" w:eastAsia="Times New Roman" w:hAnsi="Times New Roman" w:cs="Times New Roman"/>
          <w:sz w:val="28"/>
          <w:szCs w:val="28"/>
          <w:lang w:val="vi-VN"/>
        </w:rPr>
        <w:t xml:space="preserve">a) Thực hiện việc ghi nhãn </w:t>
      </w:r>
      <w:r w:rsidR="00C93DC8" w:rsidRPr="00CC44DF">
        <w:rPr>
          <w:rFonts w:ascii="Times New Roman" w:eastAsia="Times New Roman" w:hAnsi="Times New Roman" w:cs="Times New Roman"/>
          <w:sz w:val="28"/>
          <w:szCs w:val="28"/>
          <w:lang w:val="vi-VN"/>
        </w:rPr>
        <w:t xml:space="preserve">vị thuốc cổ truyền, </w:t>
      </w:r>
      <w:r w:rsidRPr="005F66C6">
        <w:rPr>
          <w:rFonts w:ascii="Times New Roman" w:eastAsia="Times New Roman" w:hAnsi="Times New Roman" w:cs="Times New Roman"/>
          <w:sz w:val="28"/>
          <w:szCs w:val="28"/>
          <w:lang w:val="vi-VN"/>
        </w:rPr>
        <w:t>dược liệu theo quy định tại khoản 2 Điều 35 Thông tư số 01/2018/TT-BYT ngày 18 tháng 01 năm 2018 của Bộ Y tế quy định ghi nhãn thuốc, nguyên liệu làm thuốc và tờ hướng dẫn sử dụng thuốc</w:t>
      </w:r>
      <w:r w:rsidR="00050ED7" w:rsidRPr="00CC44DF">
        <w:rPr>
          <w:rFonts w:ascii="Times New Roman" w:eastAsia="Times New Roman" w:hAnsi="Times New Roman" w:cs="Times New Roman"/>
          <w:sz w:val="28"/>
          <w:szCs w:val="28"/>
          <w:lang w:val="vi-VN"/>
        </w:rPr>
        <w:t xml:space="preserve"> </w:t>
      </w:r>
      <w:r w:rsidR="00050ED7" w:rsidRPr="005D6DC4">
        <w:rPr>
          <w:rFonts w:ascii="Times New Roman" w:eastAsia="Times New Roman" w:hAnsi="Times New Roman" w:cs="Times New Roman"/>
          <w:sz w:val="28"/>
          <w:szCs w:val="28"/>
          <w:lang w:val="it-IT"/>
        </w:rPr>
        <w:t xml:space="preserve">và Thông tư số </w:t>
      </w:r>
      <w:r w:rsidR="00050ED7" w:rsidRPr="00CC44DF">
        <w:rPr>
          <w:rFonts w:ascii="Times New Roman" w:eastAsia="Times New Roman" w:hAnsi="Times New Roman" w:cs="Times New Roman"/>
          <w:sz w:val="28"/>
          <w:szCs w:val="28"/>
          <w:lang w:val="vi-VN"/>
        </w:rPr>
        <w:t>23/2023/TT-BYT ngày 30 ngày 11 tháng 2023 của Bộ trưởng Bộ Y tế quy định sửa đổi, bổ sung một số điều tại Thông tư số 01/2018/TT-BYT ngày 18 tháng 01 năm 2018  của Bộ trưởng Bộ Y tế quy định ghi nhãn thuốc, nguyên liệu làm thuốc và tờ hướng dẫn sử dụng thuốc</w:t>
      </w:r>
      <w:r w:rsidR="00050ED7" w:rsidRPr="005F66C6">
        <w:rPr>
          <w:rFonts w:ascii="Times New Roman" w:eastAsia="Times New Roman" w:hAnsi="Times New Roman" w:cs="Times New Roman"/>
          <w:sz w:val="28"/>
          <w:szCs w:val="28"/>
          <w:lang w:val="vi-VN"/>
        </w:rPr>
        <w:t>;</w:t>
      </w:r>
    </w:p>
    <w:p w14:paraId="4EFA53D4" w14:textId="7C95E1BA" w:rsidR="00757D39" w:rsidRPr="005F66C6" w:rsidRDefault="00757D39" w:rsidP="00757D39">
      <w:pPr>
        <w:autoSpaceDE w:val="0"/>
        <w:autoSpaceDN w:val="0"/>
        <w:adjustRightInd w:val="0"/>
        <w:ind w:firstLine="709"/>
        <w:jc w:val="both"/>
        <w:rPr>
          <w:rFonts w:ascii="Times New Roman" w:eastAsia="Times New Roman" w:hAnsi="Times New Roman" w:cs="Times New Roman"/>
          <w:sz w:val="28"/>
          <w:szCs w:val="28"/>
          <w:lang w:val="vi-VN"/>
        </w:rPr>
      </w:pPr>
      <w:r w:rsidRPr="005F66C6">
        <w:rPr>
          <w:rFonts w:ascii="Times New Roman" w:eastAsia="Times New Roman" w:hAnsi="Times New Roman" w:cs="Times New Roman"/>
          <w:sz w:val="28"/>
          <w:szCs w:val="28"/>
          <w:lang w:val="vi-VN"/>
        </w:rPr>
        <w:t xml:space="preserve">b) Thực hiện việc thay đổi, bổ sung nội dung nhãn </w:t>
      </w:r>
      <w:r w:rsidRPr="00147E2D">
        <w:rPr>
          <w:rFonts w:ascii="Times New Roman" w:eastAsia="Times New Roman" w:hAnsi="Times New Roman" w:cs="Times New Roman"/>
          <w:color w:val="FF0000"/>
          <w:sz w:val="28"/>
          <w:szCs w:val="28"/>
          <w:lang w:val="it-IT"/>
        </w:rPr>
        <w:t>vị thuốc cổ truyền</w:t>
      </w:r>
      <w:r w:rsidR="00851FED">
        <w:rPr>
          <w:rFonts w:ascii="Times New Roman" w:eastAsia="Times New Roman" w:hAnsi="Times New Roman" w:cs="Times New Roman"/>
          <w:color w:val="FF0000"/>
          <w:sz w:val="28"/>
          <w:szCs w:val="28"/>
          <w:lang w:val="it-IT"/>
        </w:rPr>
        <w:t>, dược liệu</w:t>
      </w:r>
      <w:r w:rsidRPr="005F66C6">
        <w:rPr>
          <w:rFonts w:ascii="Times New Roman" w:eastAsia="Times New Roman" w:hAnsi="Times New Roman" w:cs="Times New Roman"/>
          <w:sz w:val="28"/>
          <w:szCs w:val="28"/>
          <w:lang w:val="vi-VN"/>
        </w:rPr>
        <w:t xml:space="preserve"> theo đúng nội dung trong văn </w:t>
      </w:r>
      <w:r w:rsidR="00172C09">
        <w:rPr>
          <w:rFonts w:ascii="Times New Roman" w:eastAsia="Times New Roman" w:hAnsi="Times New Roman" w:cs="Times New Roman"/>
          <w:sz w:val="28"/>
          <w:szCs w:val="28"/>
          <w:lang w:val="vi-VN"/>
        </w:rPr>
        <w:t xml:space="preserve">bản yêu cầu của </w:t>
      </w:r>
      <w:r w:rsidR="00093257" w:rsidRPr="00CC44DF">
        <w:rPr>
          <w:rFonts w:ascii="Times New Roman" w:eastAsia="Times New Roman" w:hAnsi="Times New Roman" w:cs="Times New Roman"/>
          <w:sz w:val="28"/>
          <w:szCs w:val="28"/>
          <w:lang w:val="vi-VN"/>
        </w:rPr>
        <w:t>Sở Y tế</w:t>
      </w:r>
      <w:r w:rsidRPr="005F66C6">
        <w:rPr>
          <w:rFonts w:ascii="Times New Roman" w:eastAsia="Times New Roman" w:hAnsi="Times New Roman" w:cs="Times New Roman"/>
          <w:sz w:val="28"/>
          <w:szCs w:val="28"/>
          <w:lang w:val="vi-VN"/>
        </w:rPr>
        <w:t>;</w:t>
      </w:r>
    </w:p>
    <w:p w14:paraId="746EC2B4" w14:textId="77777777" w:rsidR="00757D39" w:rsidRPr="005F66C6" w:rsidRDefault="00757D39" w:rsidP="00757D39">
      <w:pPr>
        <w:autoSpaceDE w:val="0"/>
        <w:autoSpaceDN w:val="0"/>
        <w:adjustRightInd w:val="0"/>
        <w:ind w:firstLine="709"/>
        <w:jc w:val="both"/>
        <w:rPr>
          <w:rFonts w:ascii="Times New Roman" w:eastAsia="Times New Roman" w:hAnsi="Times New Roman" w:cs="Times New Roman"/>
          <w:sz w:val="28"/>
          <w:szCs w:val="28"/>
          <w:lang w:val="vi-VN"/>
        </w:rPr>
      </w:pPr>
      <w:r w:rsidRPr="005F66C6">
        <w:rPr>
          <w:rFonts w:ascii="Times New Roman" w:eastAsia="Times New Roman" w:hAnsi="Times New Roman" w:cs="Times New Roman"/>
          <w:sz w:val="28"/>
          <w:szCs w:val="28"/>
          <w:lang w:val="vi-VN"/>
        </w:rPr>
        <w:t>c) Các nội dung khác:</w:t>
      </w:r>
    </w:p>
    <w:p w14:paraId="583079A9" w14:textId="5374780C" w:rsidR="00757D39" w:rsidRPr="005F66C6" w:rsidRDefault="00757D39" w:rsidP="00757D39">
      <w:pPr>
        <w:autoSpaceDE w:val="0"/>
        <w:autoSpaceDN w:val="0"/>
        <w:adjustRightInd w:val="0"/>
        <w:ind w:firstLine="709"/>
        <w:jc w:val="both"/>
        <w:rPr>
          <w:rFonts w:ascii="Times New Roman" w:eastAsia="Times New Roman" w:hAnsi="Times New Roman" w:cs="Times New Roman"/>
          <w:sz w:val="28"/>
          <w:szCs w:val="28"/>
          <w:lang w:val="vi-VN"/>
        </w:rPr>
      </w:pPr>
      <w:r w:rsidRPr="005F66C6">
        <w:rPr>
          <w:rFonts w:ascii="Times New Roman" w:eastAsia="Times New Roman" w:hAnsi="Times New Roman" w:cs="Times New Roman"/>
          <w:sz w:val="28"/>
          <w:szCs w:val="28"/>
          <w:lang w:val="vi-VN"/>
        </w:rPr>
        <w:lastRenderedPageBreak/>
        <w:t xml:space="preserve">- Thay đổi thông tin cơ sở nhập khẩu </w:t>
      </w:r>
      <w:r w:rsidRPr="00147E2D">
        <w:rPr>
          <w:rFonts w:ascii="Times New Roman" w:eastAsia="Times New Roman" w:hAnsi="Times New Roman" w:cs="Times New Roman"/>
          <w:color w:val="FF0000"/>
          <w:sz w:val="28"/>
          <w:szCs w:val="28"/>
          <w:lang w:val="it-IT"/>
        </w:rPr>
        <w:t>vị thuốc cổ truyền</w:t>
      </w:r>
      <w:r w:rsidR="00913103">
        <w:rPr>
          <w:rFonts w:ascii="Times New Roman" w:eastAsia="Times New Roman" w:hAnsi="Times New Roman" w:cs="Times New Roman"/>
          <w:color w:val="FF0000"/>
          <w:sz w:val="28"/>
          <w:szCs w:val="28"/>
          <w:lang w:val="it-IT"/>
        </w:rPr>
        <w:t>, dược liệu</w:t>
      </w:r>
      <w:r w:rsidRPr="005F66C6">
        <w:rPr>
          <w:rFonts w:ascii="Times New Roman" w:eastAsia="Times New Roman" w:hAnsi="Times New Roman" w:cs="Times New Roman"/>
          <w:sz w:val="28"/>
          <w:szCs w:val="28"/>
          <w:lang w:val="vi-VN"/>
        </w:rPr>
        <w:t xml:space="preserve"> ghi trên nhãn;</w:t>
      </w:r>
    </w:p>
    <w:p w14:paraId="56B8356A" w14:textId="77777777" w:rsidR="00757D39" w:rsidRPr="005F66C6" w:rsidRDefault="00757D39" w:rsidP="00757D39">
      <w:pPr>
        <w:autoSpaceDE w:val="0"/>
        <w:autoSpaceDN w:val="0"/>
        <w:adjustRightInd w:val="0"/>
        <w:ind w:firstLine="709"/>
        <w:jc w:val="both"/>
        <w:rPr>
          <w:rFonts w:ascii="Times New Roman" w:eastAsia="Times New Roman" w:hAnsi="Times New Roman" w:cs="Times New Roman"/>
          <w:sz w:val="28"/>
          <w:szCs w:val="28"/>
          <w:lang w:val="vi-VN"/>
        </w:rPr>
      </w:pPr>
      <w:r w:rsidRPr="005F66C6">
        <w:rPr>
          <w:rFonts w:ascii="Times New Roman" w:eastAsia="Times New Roman" w:hAnsi="Times New Roman" w:cs="Times New Roman"/>
          <w:sz w:val="28"/>
          <w:szCs w:val="28"/>
          <w:lang w:val="vi-VN"/>
        </w:rPr>
        <w:t>- Sửa lỗi chính tả trên nhãn;</w:t>
      </w:r>
    </w:p>
    <w:p w14:paraId="73E6085C" w14:textId="6386170D" w:rsidR="00757D39" w:rsidRPr="007C1543" w:rsidRDefault="00757D39" w:rsidP="00757D39">
      <w:pPr>
        <w:autoSpaceDE w:val="0"/>
        <w:autoSpaceDN w:val="0"/>
        <w:adjustRightInd w:val="0"/>
        <w:ind w:firstLine="709"/>
        <w:jc w:val="both"/>
        <w:rPr>
          <w:rFonts w:ascii="Times New Roman" w:eastAsia="Times New Roman" w:hAnsi="Times New Roman" w:cs="Times New Roman"/>
          <w:sz w:val="28"/>
          <w:szCs w:val="28"/>
          <w:lang w:val="vi-VN"/>
        </w:rPr>
      </w:pPr>
      <w:r w:rsidRPr="005F66C6">
        <w:rPr>
          <w:rFonts w:ascii="Times New Roman" w:eastAsia="Times New Roman" w:hAnsi="Times New Roman" w:cs="Times New Roman"/>
          <w:sz w:val="28"/>
          <w:szCs w:val="28"/>
          <w:lang w:val="vi-VN"/>
        </w:rPr>
        <w:t>- Bổ sung thông tin về tiêu chuẩn chất lượng trên nhãn the</w:t>
      </w:r>
      <w:r w:rsidR="00CC4748">
        <w:rPr>
          <w:rFonts w:ascii="Times New Roman" w:eastAsia="Times New Roman" w:hAnsi="Times New Roman" w:cs="Times New Roman"/>
          <w:sz w:val="28"/>
          <w:szCs w:val="28"/>
          <w:lang w:val="vi-VN"/>
        </w:rPr>
        <w:t xml:space="preserve">o hồ sơ đã được </w:t>
      </w:r>
      <w:r w:rsidR="00093257" w:rsidRPr="00CC44DF">
        <w:rPr>
          <w:rFonts w:ascii="Times New Roman" w:eastAsia="Times New Roman" w:hAnsi="Times New Roman" w:cs="Times New Roman"/>
          <w:sz w:val="28"/>
          <w:szCs w:val="28"/>
          <w:lang w:val="vi-VN"/>
        </w:rPr>
        <w:t>Sở Y tế</w:t>
      </w:r>
      <w:r w:rsidRPr="005F66C6">
        <w:rPr>
          <w:rFonts w:ascii="Times New Roman" w:eastAsia="Times New Roman" w:hAnsi="Times New Roman" w:cs="Times New Roman"/>
          <w:sz w:val="28"/>
          <w:szCs w:val="28"/>
          <w:lang w:val="vi-VN"/>
        </w:rPr>
        <w:t xml:space="preserve"> phê duyệt;</w:t>
      </w:r>
    </w:p>
    <w:p w14:paraId="5ADB9DFE" w14:textId="0B28F8D4" w:rsidR="00757D39" w:rsidRPr="007C1543" w:rsidRDefault="00757D39" w:rsidP="00757D39">
      <w:pPr>
        <w:autoSpaceDE w:val="0"/>
        <w:autoSpaceDN w:val="0"/>
        <w:adjustRightInd w:val="0"/>
        <w:ind w:firstLine="709"/>
        <w:jc w:val="both"/>
        <w:rPr>
          <w:rFonts w:ascii="Times New Roman" w:eastAsia="Times New Roman" w:hAnsi="Times New Roman" w:cs="Times New Roman"/>
          <w:sz w:val="28"/>
          <w:szCs w:val="28"/>
          <w:lang w:val="vi-VN"/>
        </w:rPr>
      </w:pPr>
      <w:r w:rsidRPr="007C1543">
        <w:rPr>
          <w:rFonts w:ascii="Times New Roman" w:eastAsia="Times New Roman" w:hAnsi="Times New Roman" w:cs="Times New Roman"/>
          <w:sz w:val="28"/>
          <w:szCs w:val="28"/>
          <w:lang w:val="vi-VN"/>
        </w:rPr>
        <w:t xml:space="preserve">- Các nội dung không bắt buộc ghi trên nhãn, tờ hướng dẫn sử dụng theo quy định tại </w:t>
      </w:r>
      <w:r w:rsidR="004E35E9" w:rsidRPr="004E35E9">
        <w:rPr>
          <w:rFonts w:ascii="Times New Roman" w:eastAsia="Times New Roman" w:hAnsi="Times New Roman" w:cs="Times New Roman"/>
          <w:sz w:val="28"/>
          <w:szCs w:val="28"/>
          <w:lang w:val="vi-VN"/>
        </w:rPr>
        <w:t>Thông tư số 01/2018/TT-BYT ngày 18 tháng 01 năm 2018 của Bộ Y tế quy định ghi nhãn thuốc, nguyên liệu làm thuốc và tờ hướng dẫn sử dụng thuốc và Thông tư số 23/2023/TT-BYT ngày 30 ngày 11 tháng 2023 của Bộ trưởng Bộ Y tế quy định sửa đổi, bổ sung một số điều tại Thông tư số 01/2018/TT-BYT ngày 18 tháng 01 năm 2018  của Bộ trưởng Bộ Y tế quy định ghi nhãn thuốc, nguyên liệu làm thuốc và tờ hướng dẫn sử dụng thuốc</w:t>
      </w:r>
      <w:r w:rsidRPr="007C1543">
        <w:rPr>
          <w:rFonts w:ascii="Times New Roman" w:eastAsia="Times New Roman" w:hAnsi="Times New Roman" w:cs="Times New Roman"/>
          <w:sz w:val="28"/>
          <w:szCs w:val="28"/>
          <w:lang w:val="vi-VN"/>
        </w:rPr>
        <w:t>;</w:t>
      </w:r>
    </w:p>
    <w:p w14:paraId="4731DDE6" w14:textId="7215828E" w:rsidR="00757D39" w:rsidRPr="00CC44DF" w:rsidRDefault="00757D39" w:rsidP="00757D39">
      <w:pPr>
        <w:autoSpaceDE w:val="0"/>
        <w:autoSpaceDN w:val="0"/>
        <w:adjustRightInd w:val="0"/>
        <w:ind w:firstLine="709"/>
        <w:jc w:val="both"/>
        <w:rPr>
          <w:rFonts w:ascii="Times New Roman" w:eastAsia="Times New Roman" w:hAnsi="Times New Roman" w:cs="Times New Roman"/>
          <w:sz w:val="28"/>
          <w:szCs w:val="28"/>
          <w:lang w:val="vi-VN"/>
        </w:rPr>
      </w:pPr>
      <w:r w:rsidRPr="005F66C6">
        <w:rPr>
          <w:rFonts w:ascii="Times New Roman" w:eastAsia="Times New Roman" w:hAnsi="Times New Roman" w:cs="Times New Roman"/>
          <w:sz w:val="28"/>
          <w:szCs w:val="28"/>
          <w:lang w:val="vi-VN"/>
        </w:rPr>
        <w:t xml:space="preserve">- Các nội dung thay đổi, bổ sung theo đúng văn bản của </w:t>
      </w:r>
      <w:r w:rsidR="00093257" w:rsidRPr="00CC44DF">
        <w:rPr>
          <w:rFonts w:ascii="Times New Roman" w:eastAsia="Times New Roman" w:hAnsi="Times New Roman" w:cs="Times New Roman"/>
          <w:sz w:val="28"/>
          <w:szCs w:val="28"/>
          <w:lang w:val="vi-VN"/>
        </w:rPr>
        <w:t>Sở Y tế</w:t>
      </w:r>
      <w:r w:rsidRPr="005F66C6">
        <w:rPr>
          <w:rFonts w:ascii="Times New Roman" w:eastAsia="Times New Roman" w:hAnsi="Times New Roman" w:cs="Times New Roman"/>
          <w:sz w:val="28"/>
          <w:szCs w:val="28"/>
          <w:lang w:val="vi-VN"/>
        </w:rPr>
        <w:t xml:space="preserve"> về việc thông báo kết quả thẩm định hồ sơ đăng ký</w:t>
      </w:r>
      <w:r w:rsidR="0075095B" w:rsidRPr="00CC44DF">
        <w:rPr>
          <w:rFonts w:ascii="Times New Roman" w:eastAsia="Times New Roman" w:hAnsi="Times New Roman" w:cs="Times New Roman"/>
          <w:sz w:val="28"/>
          <w:szCs w:val="28"/>
          <w:lang w:val="vi-VN"/>
        </w:rPr>
        <w:t>.</w:t>
      </w:r>
    </w:p>
    <w:p w14:paraId="0EF84254" w14:textId="2D21CA4A" w:rsidR="00AE34E3" w:rsidRPr="005F66C6" w:rsidRDefault="000A5D64" w:rsidP="00FC6DD9">
      <w:pPr>
        <w:shd w:val="clear" w:color="auto" w:fill="FFFFFF"/>
        <w:tabs>
          <w:tab w:val="left" w:pos="567"/>
        </w:tabs>
        <w:ind w:firstLine="709"/>
        <w:jc w:val="both"/>
        <w:rPr>
          <w:rFonts w:ascii="Times New Roman" w:eastAsia="Times New Roman" w:hAnsi="Times New Roman" w:cs="Times New Roman"/>
          <w:sz w:val="28"/>
          <w:szCs w:val="28"/>
          <w:lang w:val="vi-VN"/>
        </w:rPr>
      </w:pPr>
      <w:r>
        <w:rPr>
          <w:rFonts w:ascii="Times New Roman" w:eastAsia="Times New Roman" w:hAnsi="Times New Roman" w:cs="Times New Roman"/>
          <w:b/>
          <w:sz w:val="28"/>
          <w:szCs w:val="28"/>
          <w:lang w:val="it-IT"/>
        </w:rPr>
        <w:t>Điều 34</w:t>
      </w:r>
      <w:r w:rsidR="00AE34E3" w:rsidRPr="005F66C6">
        <w:rPr>
          <w:rFonts w:ascii="Times New Roman" w:eastAsia="Times New Roman" w:hAnsi="Times New Roman" w:cs="Times New Roman"/>
          <w:b/>
          <w:sz w:val="28"/>
          <w:szCs w:val="28"/>
          <w:lang w:val="it-IT"/>
        </w:rPr>
        <w:t xml:space="preserve">. Các trường hợp ưu tiên xem xét rút ngắn thời gian cấp giấy đăng ký lưu hành </w:t>
      </w:r>
      <w:r w:rsidR="00542CCF">
        <w:rPr>
          <w:rFonts w:ascii="Times New Roman" w:eastAsia="Times New Roman" w:hAnsi="Times New Roman" w:cs="Times New Roman"/>
          <w:b/>
          <w:sz w:val="28"/>
          <w:szCs w:val="28"/>
          <w:lang w:val="it-IT"/>
        </w:rPr>
        <w:t>vị thuốc cổ truyền</w:t>
      </w:r>
      <w:r w:rsidR="005C26F2">
        <w:rPr>
          <w:rFonts w:ascii="Times New Roman" w:eastAsia="Times New Roman" w:hAnsi="Times New Roman" w:cs="Times New Roman"/>
          <w:b/>
          <w:sz w:val="28"/>
          <w:szCs w:val="28"/>
          <w:lang w:val="it-IT"/>
        </w:rPr>
        <w:t>, dược liệu</w:t>
      </w:r>
    </w:p>
    <w:p w14:paraId="65154663" w14:textId="6548B160" w:rsidR="00AE34E3" w:rsidRPr="005F66C6" w:rsidRDefault="00AE34E3" w:rsidP="00FC6DD9">
      <w:pPr>
        <w:shd w:val="clear" w:color="auto" w:fill="FFFFFF"/>
        <w:tabs>
          <w:tab w:val="left" w:pos="567"/>
        </w:tabs>
        <w:ind w:firstLine="709"/>
        <w:jc w:val="both"/>
        <w:rPr>
          <w:rFonts w:ascii="Times New Roman" w:eastAsia="Times New Roman" w:hAnsi="Times New Roman" w:cs="Times New Roman"/>
          <w:sz w:val="28"/>
          <w:szCs w:val="28"/>
          <w:lang w:val="vi-VN"/>
        </w:rPr>
      </w:pPr>
      <w:r w:rsidRPr="005F66C6">
        <w:rPr>
          <w:rFonts w:ascii="Times New Roman" w:eastAsia="Times New Roman" w:hAnsi="Times New Roman" w:cs="Times New Roman"/>
          <w:sz w:val="28"/>
          <w:szCs w:val="28"/>
          <w:lang w:val="vi-VN"/>
        </w:rPr>
        <w:t xml:space="preserve">1. </w:t>
      </w:r>
      <w:r w:rsidR="00D97122" w:rsidRPr="00CC44DF">
        <w:rPr>
          <w:rFonts w:ascii="Times New Roman" w:eastAsia="Times New Roman" w:hAnsi="Times New Roman" w:cs="Times New Roman"/>
          <w:sz w:val="28"/>
          <w:szCs w:val="28"/>
          <w:lang w:val="vi-VN"/>
        </w:rPr>
        <w:t>Vị thuốc cổ truyền, d</w:t>
      </w:r>
      <w:r w:rsidRPr="005F66C6">
        <w:rPr>
          <w:rFonts w:ascii="Times New Roman" w:eastAsia="Times New Roman" w:hAnsi="Times New Roman" w:cs="Times New Roman"/>
          <w:sz w:val="28"/>
          <w:szCs w:val="28"/>
          <w:lang w:val="vi-VN"/>
        </w:rPr>
        <w:t xml:space="preserve">ược liệu được ưu tiên xem xét cấp nhanh giấy đăng ký lưu hành </w:t>
      </w:r>
      <w:r w:rsidR="00D97122" w:rsidRPr="00CC44DF">
        <w:rPr>
          <w:rFonts w:ascii="Times New Roman" w:eastAsia="Times New Roman" w:hAnsi="Times New Roman" w:cs="Times New Roman"/>
          <w:sz w:val="28"/>
          <w:szCs w:val="28"/>
          <w:lang w:val="vi-VN"/>
        </w:rPr>
        <w:t xml:space="preserve">vị thuốc cổ truyền, </w:t>
      </w:r>
      <w:r w:rsidRPr="005F66C6">
        <w:rPr>
          <w:rFonts w:ascii="Times New Roman" w:eastAsia="Times New Roman" w:hAnsi="Times New Roman" w:cs="Times New Roman"/>
          <w:sz w:val="28"/>
          <w:szCs w:val="28"/>
          <w:lang w:val="vi-VN"/>
        </w:rPr>
        <w:t>dược liệu trư</w:t>
      </w:r>
      <w:r w:rsidR="00543A34">
        <w:rPr>
          <w:rFonts w:ascii="Times New Roman" w:eastAsia="Times New Roman" w:hAnsi="Times New Roman" w:cs="Times New Roman"/>
          <w:sz w:val="28"/>
          <w:szCs w:val="28"/>
          <w:lang w:val="vi-VN"/>
        </w:rPr>
        <w:t xml:space="preserve">ớc thời hạn quy định tại Điều </w:t>
      </w:r>
      <w:r w:rsidR="00717234" w:rsidRPr="00CC44DF">
        <w:rPr>
          <w:rFonts w:ascii="Times New Roman" w:eastAsia="Times New Roman" w:hAnsi="Times New Roman" w:cs="Times New Roman"/>
          <w:sz w:val="28"/>
          <w:szCs w:val="28"/>
          <w:lang w:val="vi-VN"/>
        </w:rPr>
        <w:t>31</w:t>
      </w:r>
      <w:r w:rsidRPr="005F66C6">
        <w:rPr>
          <w:rFonts w:ascii="Times New Roman" w:eastAsia="Times New Roman" w:hAnsi="Times New Roman" w:cs="Times New Roman"/>
          <w:sz w:val="28"/>
          <w:szCs w:val="28"/>
          <w:lang w:val="vi-VN"/>
        </w:rPr>
        <w:t xml:space="preserve"> Thông tư này trên cơ sở đề nghị của cơ sở đăng ký </w:t>
      </w:r>
      <w:r w:rsidR="00D97122" w:rsidRPr="00CC44DF">
        <w:rPr>
          <w:rFonts w:ascii="Times New Roman" w:eastAsia="Times New Roman" w:hAnsi="Times New Roman" w:cs="Times New Roman"/>
          <w:sz w:val="28"/>
          <w:szCs w:val="28"/>
          <w:lang w:val="vi-VN"/>
        </w:rPr>
        <w:t xml:space="preserve">vị thuốc cổ truyền, </w:t>
      </w:r>
      <w:r w:rsidRPr="005F66C6">
        <w:rPr>
          <w:rFonts w:ascii="Times New Roman" w:eastAsia="Times New Roman" w:hAnsi="Times New Roman" w:cs="Times New Roman"/>
          <w:sz w:val="28"/>
          <w:szCs w:val="28"/>
          <w:lang w:val="vi-VN"/>
        </w:rPr>
        <w:t>dược liệu nêu trong Đơn đăng ký quy định theo Mẫu số 03C Phụ lục I ban hành kèm theo Thông tư này đối với các trường hợp sau đây:</w:t>
      </w:r>
    </w:p>
    <w:p w14:paraId="7C3A34CE" w14:textId="1580EF26" w:rsidR="00AE34E3" w:rsidRPr="005F66C6" w:rsidRDefault="00AE34E3" w:rsidP="00FC6DD9">
      <w:pPr>
        <w:shd w:val="clear" w:color="auto" w:fill="FFFFFF"/>
        <w:tabs>
          <w:tab w:val="left" w:pos="567"/>
        </w:tabs>
        <w:ind w:firstLine="709"/>
        <w:jc w:val="both"/>
        <w:rPr>
          <w:rFonts w:ascii="Times New Roman" w:eastAsia="Times New Roman" w:hAnsi="Times New Roman" w:cs="Times New Roman"/>
          <w:sz w:val="28"/>
          <w:szCs w:val="28"/>
          <w:lang w:val="vi-VN"/>
        </w:rPr>
      </w:pPr>
      <w:r w:rsidRPr="005F66C6">
        <w:rPr>
          <w:rFonts w:ascii="Times New Roman" w:eastAsia="Times New Roman" w:hAnsi="Times New Roman" w:cs="Times New Roman"/>
          <w:sz w:val="28"/>
          <w:szCs w:val="28"/>
          <w:lang w:val="vi-VN"/>
        </w:rPr>
        <w:t xml:space="preserve">a) </w:t>
      </w:r>
      <w:r w:rsidR="00D97122" w:rsidRPr="00CC44DF">
        <w:rPr>
          <w:rFonts w:ascii="Times New Roman" w:eastAsia="Times New Roman" w:hAnsi="Times New Roman" w:cs="Times New Roman"/>
          <w:sz w:val="28"/>
          <w:szCs w:val="28"/>
          <w:lang w:val="vi-VN"/>
        </w:rPr>
        <w:t>Vị thuốc cổ truyền d</w:t>
      </w:r>
      <w:r w:rsidRPr="005F66C6">
        <w:rPr>
          <w:rFonts w:ascii="Times New Roman" w:eastAsia="Times New Roman" w:hAnsi="Times New Roman" w:cs="Times New Roman"/>
          <w:sz w:val="28"/>
          <w:szCs w:val="28"/>
          <w:lang w:val="vi-VN"/>
        </w:rPr>
        <w:t xml:space="preserve">ược liệu được nuôi trồng, khai thác trong nước theo tiêu chuẩn Thực </w:t>
      </w:r>
      <w:bookmarkStart w:id="2" w:name="_GoBack"/>
      <w:bookmarkEnd w:id="2"/>
      <w:r w:rsidRPr="005F66C6">
        <w:rPr>
          <w:rFonts w:ascii="Times New Roman" w:eastAsia="Times New Roman" w:hAnsi="Times New Roman" w:cs="Times New Roman"/>
          <w:sz w:val="28"/>
          <w:szCs w:val="28"/>
          <w:lang w:val="vi-VN"/>
        </w:rPr>
        <w:t>hành tốt nuôi trồng, thu hái, khai thác dược liệu theo nguyên tắc, tiêu chuẩn GACP;</w:t>
      </w:r>
    </w:p>
    <w:p w14:paraId="6008B1CE" w14:textId="2A299C9D" w:rsidR="00AE34E3" w:rsidRPr="009A0D2F" w:rsidRDefault="00AE34E3" w:rsidP="00FC6DD9">
      <w:pPr>
        <w:shd w:val="clear" w:color="auto" w:fill="FFFFFF"/>
        <w:tabs>
          <w:tab w:val="left" w:pos="567"/>
        </w:tabs>
        <w:ind w:firstLine="709"/>
        <w:jc w:val="both"/>
        <w:rPr>
          <w:rFonts w:ascii="Times New Roman" w:eastAsia="Times New Roman" w:hAnsi="Times New Roman" w:cs="Times New Roman"/>
          <w:sz w:val="28"/>
          <w:szCs w:val="28"/>
          <w:lang w:val="vi-VN"/>
        </w:rPr>
      </w:pPr>
      <w:r w:rsidRPr="009A0D2F">
        <w:rPr>
          <w:rFonts w:ascii="Times New Roman" w:eastAsia="Times New Roman" w:hAnsi="Times New Roman" w:cs="Times New Roman"/>
          <w:sz w:val="28"/>
          <w:szCs w:val="28"/>
          <w:lang w:val="vi-VN"/>
        </w:rPr>
        <w:t xml:space="preserve">b) </w:t>
      </w:r>
      <w:r w:rsidR="00D97122" w:rsidRPr="009A0D2F">
        <w:rPr>
          <w:rFonts w:ascii="Times New Roman" w:eastAsia="Times New Roman" w:hAnsi="Times New Roman" w:cs="Times New Roman"/>
          <w:sz w:val="28"/>
          <w:szCs w:val="28"/>
          <w:lang w:val="vi-VN"/>
        </w:rPr>
        <w:t>Vị thuốc cổ truyền, d</w:t>
      </w:r>
      <w:r w:rsidRPr="009A0D2F">
        <w:rPr>
          <w:rFonts w:ascii="Times New Roman" w:eastAsia="Times New Roman" w:hAnsi="Times New Roman" w:cs="Times New Roman"/>
          <w:sz w:val="28"/>
          <w:szCs w:val="28"/>
          <w:lang w:val="vi-VN"/>
        </w:rPr>
        <w:t>ược liệu mới được di thực về Việt Nam nuôi trồng dựa trên các nghiên cứu khoa học công nghệ chứng minh năng suất, chấ</w:t>
      </w:r>
      <w:r w:rsidR="00D97122" w:rsidRPr="009A0D2F">
        <w:rPr>
          <w:rFonts w:ascii="Times New Roman" w:eastAsia="Times New Roman" w:hAnsi="Times New Roman" w:cs="Times New Roman"/>
          <w:sz w:val="28"/>
          <w:szCs w:val="28"/>
          <w:lang w:val="vi-VN"/>
        </w:rPr>
        <w:t xml:space="preserve">t lượng trong </w:t>
      </w:r>
      <w:r w:rsidR="00361844" w:rsidRPr="009A0D2F">
        <w:rPr>
          <w:rFonts w:ascii="Times New Roman" w:eastAsia="Times New Roman" w:hAnsi="Times New Roman" w:cs="Times New Roman"/>
          <w:sz w:val="28"/>
          <w:szCs w:val="28"/>
          <w:lang w:val="vi-VN"/>
        </w:rPr>
        <w:t>thời hạn không quá 24</w:t>
      </w:r>
      <w:r w:rsidRPr="009A0D2F">
        <w:rPr>
          <w:rFonts w:ascii="Times New Roman" w:eastAsia="Times New Roman" w:hAnsi="Times New Roman" w:cs="Times New Roman"/>
          <w:sz w:val="28"/>
          <w:szCs w:val="28"/>
          <w:lang w:val="vi-VN"/>
        </w:rPr>
        <w:t xml:space="preserve"> tháng kể từ ngày có kết quả ngh</w:t>
      </w:r>
      <w:r w:rsidR="00197ADC" w:rsidRPr="009A0D2F">
        <w:rPr>
          <w:rFonts w:ascii="Times New Roman" w:eastAsia="Times New Roman" w:hAnsi="Times New Roman" w:cs="Times New Roman"/>
          <w:sz w:val="28"/>
          <w:szCs w:val="28"/>
          <w:lang w:val="vi-VN"/>
        </w:rPr>
        <w:t>iệm thu của nghiên cứu khoa học</w:t>
      </w:r>
      <w:r w:rsidR="009A0D2F" w:rsidRPr="009A0D2F">
        <w:rPr>
          <w:rFonts w:ascii="Times New Roman" w:eastAsia="Times New Roman" w:hAnsi="Times New Roman" w:cs="Times New Roman"/>
          <w:sz w:val="28"/>
          <w:szCs w:val="28"/>
          <w:lang w:val="vi-VN"/>
        </w:rPr>
        <w:t>.</w:t>
      </w:r>
    </w:p>
    <w:p w14:paraId="489A0620" w14:textId="2B184BA5" w:rsidR="00AE34E3" w:rsidRPr="005F66C6" w:rsidRDefault="00AE34E3" w:rsidP="00FC6DD9">
      <w:pPr>
        <w:tabs>
          <w:tab w:val="left" w:pos="567"/>
        </w:tabs>
        <w:autoSpaceDE w:val="0"/>
        <w:autoSpaceDN w:val="0"/>
        <w:adjustRightInd w:val="0"/>
        <w:ind w:firstLine="709"/>
        <w:jc w:val="both"/>
        <w:rPr>
          <w:rFonts w:ascii="Times New Roman" w:eastAsia="Times New Roman" w:hAnsi="Times New Roman" w:cs="Times New Roman"/>
          <w:sz w:val="28"/>
          <w:szCs w:val="28"/>
          <w:lang w:val="vi-VN"/>
        </w:rPr>
      </w:pPr>
      <w:r w:rsidRPr="005F66C6">
        <w:rPr>
          <w:rFonts w:ascii="Times New Roman" w:eastAsia="Times New Roman" w:hAnsi="Times New Roman" w:cs="Times New Roman"/>
          <w:sz w:val="28"/>
          <w:szCs w:val="28"/>
          <w:lang w:val="vi-VN"/>
        </w:rPr>
        <w:t>c)</w:t>
      </w:r>
      <w:r w:rsidR="00B64748" w:rsidRPr="005F66C6">
        <w:rPr>
          <w:rFonts w:ascii="Times New Roman" w:eastAsia="Times New Roman" w:hAnsi="Times New Roman" w:cs="Times New Roman"/>
          <w:sz w:val="28"/>
          <w:szCs w:val="28"/>
          <w:lang w:val="vi-VN"/>
        </w:rPr>
        <w:t xml:space="preserve"> </w:t>
      </w:r>
      <w:r w:rsidR="00D97122" w:rsidRPr="00CC44DF">
        <w:rPr>
          <w:rFonts w:ascii="Times New Roman" w:eastAsia="Times New Roman" w:hAnsi="Times New Roman" w:cs="Times New Roman"/>
          <w:sz w:val="28"/>
          <w:szCs w:val="28"/>
          <w:lang w:val="vi-VN"/>
        </w:rPr>
        <w:t>Vị thuốc cổ truyền, d</w:t>
      </w:r>
      <w:r w:rsidRPr="005F66C6">
        <w:rPr>
          <w:rFonts w:ascii="Times New Roman" w:eastAsia="Times New Roman" w:hAnsi="Times New Roman" w:cs="Times New Roman"/>
          <w:sz w:val="28"/>
          <w:szCs w:val="28"/>
          <w:lang w:val="vi-VN"/>
        </w:rPr>
        <w:t>ược liệu dùng để sản xuất thuốc đáp ứng nhu cầu cấp bách cho quốc phòng, an ninh, phòng, chống dịch bệnh, khắc phục hậu quả thiên tai, thảm hoạ, nhu cầu điều trị đặc biệt.</w:t>
      </w:r>
    </w:p>
    <w:p w14:paraId="57E9CEBE" w14:textId="5E1AB170" w:rsidR="00AE34E3" w:rsidRPr="005F66C6" w:rsidRDefault="00AE34E3" w:rsidP="00FC6DD9">
      <w:pPr>
        <w:tabs>
          <w:tab w:val="left" w:pos="567"/>
        </w:tabs>
        <w:autoSpaceDE w:val="0"/>
        <w:autoSpaceDN w:val="0"/>
        <w:adjustRightInd w:val="0"/>
        <w:ind w:firstLine="709"/>
        <w:jc w:val="both"/>
        <w:rPr>
          <w:rFonts w:ascii="Times New Roman" w:eastAsia="Times New Roman" w:hAnsi="Times New Roman" w:cs="Times New Roman"/>
          <w:b/>
          <w:bCs/>
          <w:sz w:val="28"/>
          <w:szCs w:val="28"/>
          <w:lang w:val="vi-VN"/>
        </w:rPr>
      </w:pPr>
      <w:r w:rsidRPr="005F66C6">
        <w:rPr>
          <w:rFonts w:ascii="Times New Roman" w:eastAsia="Times New Roman" w:hAnsi="Times New Roman" w:cs="Times New Roman"/>
          <w:sz w:val="28"/>
          <w:szCs w:val="28"/>
          <w:lang w:val="vi-VN"/>
        </w:rPr>
        <w:t>2.</w:t>
      </w:r>
      <w:r w:rsidR="00B64748" w:rsidRPr="005F66C6">
        <w:rPr>
          <w:rFonts w:ascii="Times New Roman" w:eastAsia="Times New Roman" w:hAnsi="Times New Roman" w:cs="Times New Roman"/>
          <w:sz w:val="28"/>
          <w:szCs w:val="28"/>
          <w:lang w:val="vi-VN"/>
        </w:rPr>
        <w:t xml:space="preserve"> </w:t>
      </w:r>
      <w:r w:rsidRPr="005F66C6">
        <w:rPr>
          <w:rFonts w:ascii="Times New Roman" w:eastAsia="Times New Roman" w:hAnsi="Times New Roman" w:cs="Times New Roman"/>
          <w:sz w:val="28"/>
          <w:szCs w:val="28"/>
          <w:lang w:val="vi-VN"/>
        </w:rPr>
        <w:t xml:space="preserve">Hồ sơ, thủ tục đối với các </w:t>
      </w:r>
      <w:r w:rsidR="00D97122" w:rsidRPr="00CC44DF">
        <w:rPr>
          <w:rFonts w:ascii="Times New Roman" w:eastAsia="Times New Roman" w:hAnsi="Times New Roman" w:cs="Times New Roman"/>
          <w:sz w:val="28"/>
          <w:szCs w:val="28"/>
          <w:lang w:val="vi-VN"/>
        </w:rPr>
        <w:t xml:space="preserve">vị thuốc cổ truyền, </w:t>
      </w:r>
      <w:r w:rsidRPr="005F66C6">
        <w:rPr>
          <w:rFonts w:ascii="Times New Roman" w:eastAsia="Times New Roman" w:hAnsi="Times New Roman" w:cs="Times New Roman"/>
          <w:sz w:val="28"/>
          <w:szCs w:val="28"/>
          <w:lang w:val="vi-VN"/>
        </w:rPr>
        <w:t>dược liệu thuộc trường hợp ưu tiên rút ngắn thời gian:</w:t>
      </w:r>
    </w:p>
    <w:p w14:paraId="3FAD360D" w14:textId="2AEF9BDE" w:rsidR="00AE34E3" w:rsidRPr="005F66C6" w:rsidRDefault="00AE34E3" w:rsidP="00FC6DD9">
      <w:pPr>
        <w:tabs>
          <w:tab w:val="left" w:pos="567"/>
        </w:tabs>
        <w:autoSpaceDE w:val="0"/>
        <w:autoSpaceDN w:val="0"/>
        <w:adjustRightInd w:val="0"/>
        <w:ind w:firstLine="709"/>
        <w:jc w:val="both"/>
        <w:rPr>
          <w:rFonts w:ascii="Times New Roman" w:eastAsia="Times New Roman" w:hAnsi="Times New Roman" w:cs="Times New Roman"/>
          <w:sz w:val="28"/>
          <w:szCs w:val="28"/>
          <w:lang w:val="vi-VN"/>
        </w:rPr>
      </w:pPr>
      <w:r w:rsidRPr="005F66C6">
        <w:rPr>
          <w:rFonts w:ascii="Times New Roman" w:eastAsia="Times New Roman" w:hAnsi="Times New Roman" w:cs="Times New Roman"/>
          <w:sz w:val="28"/>
          <w:szCs w:val="28"/>
          <w:lang w:val="vi-VN"/>
        </w:rPr>
        <w:t>a) Trong thời hạn 04 tháng kể từ ngày nhận đủ hồ sơ, cơ quan tiếp nhận thực hiện các thủ tục theo qu</w:t>
      </w:r>
      <w:r w:rsidR="00543A34">
        <w:rPr>
          <w:rFonts w:ascii="Times New Roman" w:eastAsia="Times New Roman" w:hAnsi="Times New Roman" w:cs="Times New Roman"/>
          <w:sz w:val="28"/>
          <w:szCs w:val="28"/>
          <w:lang w:val="vi-VN"/>
        </w:rPr>
        <w:t>y định tại Điều</w:t>
      </w:r>
      <w:r w:rsidR="009A0D2F">
        <w:rPr>
          <w:rFonts w:ascii="Times New Roman" w:eastAsia="Times New Roman" w:hAnsi="Times New Roman" w:cs="Times New Roman"/>
          <w:sz w:val="28"/>
          <w:szCs w:val="28"/>
          <w:lang w:val="vi-VN"/>
        </w:rPr>
        <w:t xml:space="preserve"> </w:t>
      </w:r>
      <w:r w:rsidR="009A0D2F" w:rsidRPr="00CC44DF">
        <w:rPr>
          <w:rFonts w:ascii="Times New Roman" w:eastAsia="Times New Roman" w:hAnsi="Times New Roman" w:cs="Times New Roman"/>
          <w:sz w:val="28"/>
          <w:szCs w:val="28"/>
          <w:lang w:val="vi-VN"/>
        </w:rPr>
        <w:t>31</w:t>
      </w:r>
      <w:r w:rsidRPr="005F66C6">
        <w:rPr>
          <w:rFonts w:ascii="Times New Roman" w:eastAsia="Times New Roman" w:hAnsi="Times New Roman" w:cs="Times New Roman"/>
          <w:sz w:val="28"/>
          <w:szCs w:val="28"/>
          <w:lang w:val="vi-VN"/>
        </w:rPr>
        <w:t xml:space="preserve"> Thông tư này đối với các </w:t>
      </w:r>
      <w:r w:rsidR="00FA1DE6" w:rsidRPr="00CC44DF">
        <w:rPr>
          <w:rFonts w:ascii="Times New Roman" w:eastAsia="Times New Roman" w:hAnsi="Times New Roman" w:cs="Times New Roman"/>
          <w:sz w:val="28"/>
          <w:szCs w:val="28"/>
          <w:lang w:val="vi-VN"/>
        </w:rPr>
        <w:t xml:space="preserve">vị thuốc cổ truyền, </w:t>
      </w:r>
      <w:r w:rsidRPr="005F66C6">
        <w:rPr>
          <w:rFonts w:ascii="Times New Roman" w:eastAsia="Times New Roman" w:hAnsi="Times New Roman" w:cs="Times New Roman"/>
          <w:sz w:val="28"/>
          <w:szCs w:val="28"/>
          <w:lang w:val="vi-VN"/>
        </w:rPr>
        <w:t>dược liệu được ưu tiên xem xét rút ngắn thời gian</w:t>
      </w:r>
      <w:r w:rsidR="00FA1DE6">
        <w:rPr>
          <w:rFonts w:ascii="Times New Roman" w:eastAsia="Times New Roman" w:hAnsi="Times New Roman" w:cs="Times New Roman"/>
          <w:sz w:val="28"/>
          <w:szCs w:val="28"/>
          <w:lang w:val="vi-VN"/>
        </w:rPr>
        <w:t xml:space="preserve"> cấp giấy đăng ký</w:t>
      </w:r>
      <w:r w:rsidR="00FA1DE6" w:rsidRPr="00CC44DF">
        <w:rPr>
          <w:rFonts w:ascii="Times New Roman" w:eastAsia="Times New Roman" w:hAnsi="Times New Roman" w:cs="Times New Roman"/>
          <w:sz w:val="28"/>
          <w:szCs w:val="28"/>
          <w:lang w:val="vi-VN"/>
        </w:rPr>
        <w:t xml:space="preserve"> </w:t>
      </w:r>
      <w:r w:rsidRPr="005F66C6">
        <w:rPr>
          <w:rFonts w:ascii="Times New Roman" w:eastAsia="Times New Roman" w:hAnsi="Times New Roman" w:cs="Times New Roman"/>
          <w:sz w:val="28"/>
          <w:szCs w:val="28"/>
          <w:lang w:val="vi-VN"/>
        </w:rPr>
        <w:t>lưu hành quy định tại điểm a và điểm b khoản 1 Điều này.</w:t>
      </w:r>
    </w:p>
    <w:p w14:paraId="72FF6131" w14:textId="453B50CA" w:rsidR="00AE34E3" w:rsidRPr="005F66C6" w:rsidRDefault="00AE34E3" w:rsidP="00FC6DD9">
      <w:pPr>
        <w:tabs>
          <w:tab w:val="left" w:pos="567"/>
        </w:tabs>
        <w:autoSpaceDE w:val="0"/>
        <w:autoSpaceDN w:val="0"/>
        <w:adjustRightInd w:val="0"/>
        <w:ind w:firstLine="709"/>
        <w:jc w:val="both"/>
        <w:rPr>
          <w:rFonts w:ascii="Times New Roman" w:eastAsia="Times New Roman" w:hAnsi="Times New Roman" w:cs="Times New Roman"/>
          <w:sz w:val="28"/>
          <w:szCs w:val="28"/>
          <w:lang w:val="vi-VN"/>
        </w:rPr>
      </w:pPr>
      <w:r w:rsidRPr="005F66C6">
        <w:rPr>
          <w:rFonts w:ascii="Times New Roman" w:eastAsia="Times New Roman" w:hAnsi="Times New Roman" w:cs="Times New Roman"/>
          <w:sz w:val="28"/>
          <w:szCs w:val="28"/>
          <w:lang w:val="vi-VN"/>
        </w:rPr>
        <w:t>b) Trong thời hạn 01 tháng kể từ ngày nhận đủ hồ sơ, cơ quan tiếp nhận thực hiện các thủ tục theo qu</w:t>
      </w:r>
      <w:r w:rsidR="009A0D2F">
        <w:rPr>
          <w:rFonts w:ascii="Times New Roman" w:eastAsia="Times New Roman" w:hAnsi="Times New Roman" w:cs="Times New Roman"/>
          <w:sz w:val="28"/>
          <w:szCs w:val="28"/>
          <w:lang w:val="vi-VN"/>
        </w:rPr>
        <w:t>y định tại Điều 31</w:t>
      </w:r>
      <w:r w:rsidRPr="005F66C6">
        <w:rPr>
          <w:rFonts w:ascii="Times New Roman" w:eastAsia="Times New Roman" w:hAnsi="Times New Roman" w:cs="Times New Roman"/>
          <w:sz w:val="28"/>
          <w:szCs w:val="28"/>
          <w:lang w:val="vi-VN"/>
        </w:rPr>
        <w:t xml:space="preserve"> Thông tư này đối với các </w:t>
      </w:r>
      <w:r w:rsidR="00FA1DE6" w:rsidRPr="00CC44DF">
        <w:rPr>
          <w:rFonts w:ascii="Times New Roman" w:eastAsia="Times New Roman" w:hAnsi="Times New Roman" w:cs="Times New Roman"/>
          <w:sz w:val="28"/>
          <w:szCs w:val="28"/>
          <w:lang w:val="vi-VN"/>
        </w:rPr>
        <w:t xml:space="preserve">vị thuốc cổ truyền, </w:t>
      </w:r>
      <w:r w:rsidRPr="005F66C6">
        <w:rPr>
          <w:rFonts w:ascii="Times New Roman" w:eastAsia="Times New Roman" w:hAnsi="Times New Roman" w:cs="Times New Roman"/>
          <w:sz w:val="28"/>
          <w:szCs w:val="28"/>
          <w:lang w:val="vi-VN"/>
        </w:rPr>
        <w:t>dược liệu được ưu tiên xem xét rút ngắn thời gian cấp giấy đăng ký lưu hành quy định tại điểm c khoản 1 Điều này.</w:t>
      </w:r>
    </w:p>
    <w:p w14:paraId="4A409826" w14:textId="77777777" w:rsidR="00AE34E3" w:rsidRPr="00040AB3" w:rsidRDefault="00AE34E3" w:rsidP="00FC6DD9">
      <w:pPr>
        <w:jc w:val="center"/>
        <w:rPr>
          <w:rFonts w:ascii="Times New Roman" w:eastAsia="Times New Roman" w:hAnsi="Times New Roman" w:cs="Times New Roman"/>
          <w:b/>
          <w:sz w:val="28"/>
          <w:szCs w:val="28"/>
          <w:lang w:val="vi-VN"/>
        </w:rPr>
      </w:pPr>
      <w:r w:rsidRPr="00040AB3">
        <w:rPr>
          <w:rFonts w:ascii="Times New Roman" w:eastAsia="Times New Roman" w:hAnsi="Times New Roman" w:cs="Times New Roman"/>
          <w:b/>
          <w:sz w:val="28"/>
          <w:szCs w:val="28"/>
          <w:lang w:val="vi-VN"/>
        </w:rPr>
        <w:t>Chương V</w:t>
      </w:r>
    </w:p>
    <w:p w14:paraId="2B19D3AE" w14:textId="34089AB1" w:rsidR="00AE34E3" w:rsidRPr="00CC44DF" w:rsidRDefault="00AE34E3" w:rsidP="00FC6DD9">
      <w:pPr>
        <w:jc w:val="center"/>
        <w:rPr>
          <w:rFonts w:ascii="Times New Roman" w:eastAsia="Times New Roman" w:hAnsi="Times New Roman" w:cs="Times New Roman"/>
          <w:b/>
          <w:sz w:val="28"/>
          <w:szCs w:val="28"/>
          <w:lang w:val="vi-VN"/>
        </w:rPr>
      </w:pPr>
      <w:r w:rsidRPr="00040AB3">
        <w:rPr>
          <w:rFonts w:ascii="Times New Roman" w:eastAsia="Times New Roman" w:hAnsi="Times New Roman" w:cs="Times New Roman"/>
          <w:b/>
          <w:sz w:val="28"/>
          <w:szCs w:val="28"/>
          <w:lang w:val="vi-VN"/>
        </w:rPr>
        <w:t>THU HỒI GIẤY ĐĂNG KÝ LƯU HÀNH                                                        THUỐC CỔ TRUYỀN</w:t>
      </w:r>
      <w:r w:rsidR="005B4EE6" w:rsidRPr="00CC44DF">
        <w:rPr>
          <w:rFonts w:ascii="Times New Roman" w:eastAsia="Times New Roman" w:hAnsi="Times New Roman" w:cs="Times New Roman"/>
          <w:b/>
          <w:sz w:val="28"/>
          <w:szCs w:val="28"/>
          <w:lang w:val="vi-VN"/>
        </w:rPr>
        <w:t>, VỊ THUỐC CỔ TRUYỀN, DƯỢC LIỆU</w:t>
      </w:r>
    </w:p>
    <w:p w14:paraId="6E979CA4" w14:textId="032928B0" w:rsidR="00C3337C" w:rsidRPr="00CC44DF" w:rsidRDefault="000A5D64" w:rsidP="00C3337C">
      <w:pPr>
        <w:tabs>
          <w:tab w:val="left" w:pos="993"/>
        </w:tabs>
        <w:ind w:firstLine="720"/>
        <w:jc w:val="both"/>
        <w:rPr>
          <w:rFonts w:ascii="Times New Roman" w:eastAsia="Times New Roman" w:hAnsi="Times New Roman" w:cs="Times New Roman"/>
          <w:b/>
          <w:spacing w:val="-4"/>
          <w:sz w:val="28"/>
          <w:szCs w:val="28"/>
          <w:lang w:val="vi-VN"/>
        </w:rPr>
      </w:pPr>
      <w:r w:rsidRPr="00CC44DF">
        <w:rPr>
          <w:rFonts w:ascii="Times New Roman" w:eastAsia="Times New Roman" w:hAnsi="Times New Roman" w:cs="Times New Roman"/>
          <w:b/>
          <w:spacing w:val="-4"/>
          <w:sz w:val="28"/>
          <w:szCs w:val="28"/>
          <w:lang w:val="vi-VN"/>
        </w:rPr>
        <w:t>Điều 35</w:t>
      </w:r>
      <w:r w:rsidR="00C3337C" w:rsidRPr="00CC44DF">
        <w:rPr>
          <w:rFonts w:ascii="Times New Roman" w:eastAsia="Times New Roman" w:hAnsi="Times New Roman" w:cs="Times New Roman"/>
          <w:b/>
          <w:spacing w:val="-4"/>
          <w:sz w:val="28"/>
          <w:szCs w:val="28"/>
          <w:lang w:val="vi-VN"/>
        </w:rPr>
        <w:t xml:space="preserve">. Thẩm quyền, thủ tục thu hồi giấy đăng ký lưu hành </w:t>
      </w:r>
      <w:r w:rsidR="00C3337C" w:rsidRPr="00040AB3">
        <w:rPr>
          <w:rFonts w:ascii="Times New Roman" w:eastAsia="Times New Roman" w:hAnsi="Times New Roman" w:cs="Times New Roman"/>
          <w:b/>
          <w:sz w:val="28"/>
          <w:szCs w:val="28"/>
          <w:lang w:val="vi-VN"/>
        </w:rPr>
        <w:t>thuốc cổ truyền</w:t>
      </w:r>
      <w:r w:rsidR="00C3337C" w:rsidRPr="00CC44DF">
        <w:rPr>
          <w:rFonts w:ascii="Times New Roman" w:eastAsia="Times New Roman" w:hAnsi="Times New Roman" w:cs="Times New Roman"/>
          <w:b/>
          <w:sz w:val="28"/>
          <w:szCs w:val="28"/>
          <w:lang w:val="vi-VN"/>
        </w:rPr>
        <w:t>, vị thuốc cổ truyền, dược liệu</w:t>
      </w:r>
    </w:p>
    <w:p w14:paraId="49612315" w14:textId="0CE803A7" w:rsidR="00C3337C" w:rsidRPr="00CC44DF" w:rsidRDefault="00C3337C" w:rsidP="00C3337C">
      <w:pPr>
        <w:tabs>
          <w:tab w:val="left" w:pos="993"/>
        </w:tabs>
        <w:ind w:firstLine="720"/>
        <w:jc w:val="both"/>
        <w:rPr>
          <w:rFonts w:ascii="Times New Roman" w:eastAsia="Times New Roman" w:hAnsi="Times New Roman" w:cs="Times New Roman"/>
          <w:spacing w:val="-4"/>
          <w:sz w:val="28"/>
          <w:szCs w:val="28"/>
          <w:lang w:val="vi-VN"/>
        </w:rPr>
      </w:pPr>
      <w:r w:rsidRPr="00CC44DF">
        <w:rPr>
          <w:rFonts w:ascii="Times New Roman" w:eastAsia="Times New Roman" w:hAnsi="Times New Roman" w:cs="Times New Roman"/>
          <w:spacing w:val="-4"/>
          <w:sz w:val="28"/>
          <w:szCs w:val="28"/>
          <w:lang w:val="vi-VN"/>
        </w:rPr>
        <w:lastRenderedPageBreak/>
        <w:t xml:space="preserve">1. Thẩm quyền thu hồi và trách nhiệm thông báo thu hồi giấy đăng ký lưu hành </w:t>
      </w:r>
      <w:r w:rsidRPr="00040AB3">
        <w:rPr>
          <w:rFonts w:ascii="Times New Roman" w:eastAsia="Times New Roman" w:hAnsi="Times New Roman" w:cs="Times New Roman"/>
          <w:spacing w:val="-4"/>
          <w:sz w:val="28"/>
          <w:szCs w:val="28"/>
          <w:lang w:val="vi-VN"/>
        </w:rPr>
        <w:t>thuốc cổ truyền</w:t>
      </w:r>
      <w:r w:rsidRPr="00CC44DF">
        <w:rPr>
          <w:rFonts w:ascii="Times New Roman" w:eastAsia="Times New Roman" w:hAnsi="Times New Roman" w:cs="Times New Roman"/>
          <w:spacing w:val="-4"/>
          <w:sz w:val="28"/>
          <w:szCs w:val="28"/>
          <w:lang w:val="vi-VN"/>
        </w:rPr>
        <w:t>, vị thuốc cổ truyền, dược liệu:</w:t>
      </w:r>
    </w:p>
    <w:p w14:paraId="2E8BBEDC" w14:textId="6A63B83D" w:rsidR="00C3337C" w:rsidRPr="00CC44DF" w:rsidRDefault="00C3337C" w:rsidP="00C3337C">
      <w:pPr>
        <w:tabs>
          <w:tab w:val="left" w:pos="993"/>
        </w:tabs>
        <w:ind w:firstLine="720"/>
        <w:jc w:val="both"/>
        <w:rPr>
          <w:rFonts w:ascii="Times New Roman" w:eastAsia="Times New Roman" w:hAnsi="Times New Roman" w:cs="Times New Roman"/>
          <w:spacing w:val="-4"/>
          <w:sz w:val="28"/>
          <w:szCs w:val="28"/>
          <w:lang w:val="vi-VN"/>
        </w:rPr>
      </w:pPr>
      <w:r w:rsidRPr="00CC44DF">
        <w:rPr>
          <w:rFonts w:ascii="Times New Roman" w:eastAsia="Times New Roman" w:hAnsi="Times New Roman" w:cs="Times New Roman"/>
          <w:spacing w:val="-4"/>
          <w:sz w:val="28"/>
          <w:szCs w:val="28"/>
          <w:lang w:val="vi-VN"/>
        </w:rPr>
        <w:t xml:space="preserve">a) Cục Quản lý Y, Dược cổ truyền thu hồi giấy đăng ký lưu hành </w:t>
      </w:r>
      <w:r w:rsidR="001A1F05" w:rsidRPr="00CC44DF">
        <w:rPr>
          <w:rFonts w:ascii="Times New Roman" w:eastAsia="Times New Roman" w:hAnsi="Times New Roman" w:cs="Times New Roman"/>
          <w:spacing w:val="-4"/>
          <w:sz w:val="28"/>
          <w:szCs w:val="28"/>
          <w:lang w:val="vi-VN"/>
        </w:rPr>
        <w:t>thuốc cổ truyền</w:t>
      </w:r>
      <w:r w:rsidRPr="00CC44DF">
        <w:rPr>
          <w:rFonts w:ascii="Times New Roman" w:eastAsia="Times New Roman" w:hAnsi="Times New Roman" w:cs="Times New Roman"/>
          <w:spacing w:val="-4"/>
          <w:sz w:val="28"/>
          <w:szCs w:val="28"/>
          <w:lang w:val="vi-VN"/>
        </w:rPr>
        <w:t xml:space="preserve"> thuộc các trường hợp quy định tại khoản 1 Điều 58 Luật Dược;</w:t>
      </w:r>
    </w:p>
    <w:p w14:paraId="4225DCC8" w14:textId="417BD955" w:rsidR="00C3337C" w:rsidRPr="00CC44DF" w:rsidRDefault="00C3337C" w:rsidP="00C3337C">
      <w:pPr>
        <w:tabs>
          <w:tab w:val="left" w:pos="993"/>
        </w:tabs>
        <w:ind w:firstLine="720"/>
        <w:jc w:val="both"/>
        <w:rPr>
          <w:rFonts w:ascii="Times New Roman" w:eastAsia="Times New Roman" w:hAnsi="Times New Roman" w:cs="Times New Roman"/>
          <w:spacing w:val="-4"/>
          <w:sz w:val="28"/>
          <w:szCs w:val="28"/>
          <w:lang w:val="vi-VN"/>
        </w:rPr>
      </w:pPr>
      <w:r w:rsidRPr="00CC44DF">
        <w:rPr>
          <w:rFonts w:ascii="Times New Roman" w:eastAsia="Times New Roman" w:hAnsi="Times New Roman" w:cs="Times New Roman"/>
          <w:spacing w:val="-4"/>
          <w:sz w:val="28"/>
          <w:szCs w:val="28"/>
          <w:lang w:val="vi-VN"/>
        </w:rPr>
        <w:t xml:space="preserve">b) Sở Y tế, Y tế các ngành thông báo quyết định của Cục Quản lý </w:t>
      </w:r>
      <w:r w:rsidR="001A1F05" w:rsidRPr="00CC44DF">
        <w:rPr>
          <w:rFonts w:ascii="Times New Roman" w:eastAsia="Times New Roman" w:hAnsi="Times New Roman" w:cs="Times New Roman"/>
          <w:spacing w:val="-4"/>
          <w:sz w:val="28"/>
          <w:szCs w:val="28"/>
          <w:lang w:val="vi-VN"/>
        </w:rPr>
        <w:t xml:space="preserve">Y, </w:t>
      </w:r>
      <w:r w:rsidRPr="00CC44DF">
        <w:rPr>
          <w:rFonts w:ascii="Times New Roman" w:eastAsia="Times New Roman" w:hAnsi="Times New Roman" w:cs="Times New Roman"/>
          <w:spacing w:val="-4"/>
          <w:sz w:val="28"/>
          <w:szCs w:val="28"/>
          <w:lang w:val="vi-VN"/>
        </w:rPr>
        <w:t>Dược</w:t>
      </w:r>
      <w:r w:rsidR="001A1F05" w:rsidRPr="00CC44DF">
        <w:rPr>
          <w:rFonts w:ascii="Times New Roman" w:eastAsia="Times New Roman" w:hAnsi="Times New Roman" w:cs="Times New Roman"/>
          <w:spacing w:val="-4"/>
          <w:sz w:val="28"/>
          <w:szCs w:val="28"/>
          <w:lang w:val="vi-VN"/>
        </w:rPr>
        <w:t xml:space="preserve"> cổ truyền</w:t>
      </w:r>
      <w:r w:rsidRPr="00CC44DF">
        <w:rPr>
          <w:rFonts w:ascii="Times New Roman" w:eastAsia="Times New Roman" w:hAnsi="Times New Roman" w:cs="Times New Roman"/>
          <w:spacing w:val="-4"/>
          <w:sz w:val="28"/>
          <w:szCs w:val="28"/>
          <w:lang w:val="vi-VN"/>
        </w:rPr>
        <w:t xml:space="preserve"> về việc thu hồi giấy đăng ký lưu hành </w:t>
      </w:r>
      <w:r w:rsidR="001A1F05" w:rsidRPr="00CC44DF">
        <w:rPr>
          <w:rFonts w:ascii="Times New Roman" w:eastAsia="Times New Roman" w:hAnsi="Times New Roman" w:cs="Times New Roman"/>
          <w:spacing w:val="-4"/>
          <w:sz w:val="28"/>
          <w:szCs w:val="28"/>
          <w:lang w:val="vi-VN"/>
        </w:rPr>
        <w:t>vị thuốc cổ truyền, dược liệu</w:t>
      </w:r>
      <w:r w:rsidR="00F25EDD" w:rsidRPr="00CC44DF">
        <w:rPr>
          <w:rFonts w:ascii="Times New Roman" w:eastAsia="Times New Roman" w:hAnsi="Times New Roman" w:cs="Times New Roman"/>
          <w:spacing w:val="-4"/>
          <w:sz w:val="28"/>
          <w:szCs w:val="28"/>
          <w:lang w:val="vi-VN"/>
        </w:rPr>
        <w:t xml:space="preserve"> thuộc địa bàn quản lý;</w:t>
      </w:r>
    </w:p>
    <w:p w14:paraId="046F35A7" w14:textId="6D15B237" w:rsidR="001A1F05" w:rsidRPr="00CC44DF" w:rsidRDefault="001A1F05" w:rsidP="00C3337C">
      <w:pPr>
        <w:tabs>
          <w:tab w:val="left" w:pos="993"/>
        </w:tabs>
        <w:ind w:firstLine="720"/>
        <w:jc w:val="both"/>
        <w:rPr>
          <w:rFonts w:ascii="Times New Roman" w:eastAsia="Times New Roman" w:hAnsi="Times New Roman" w:cs="Times New Roman"/>
          <w:spacing w:val="-4"/>
          <w:sz w:val="28"/>
          <w:szCs w:val="28"/>
          <w:lang w:val="vi-VN"/>
        </w:rPr>
      </w:pPr>
      <w:r w:rsidRPr="00CC44DF">
        <w:rPr>
          <w:rFonts w:ascii="Times New Roman" w:eastAsia="Times New Roman" w:hAnsi="Times New Roman" w:cs="Times New Roman"/>
          <w:spacing w:val="-4"/>
          <w:sz w:val="28"/>
          <w:szCs w:val="28"/>
          <w:lang w:val="vi-VN"/>
        </w:rPr>
        <w:t>c) Sở Y tế thu hồi giấy đăng ký lưu hành thuốc cổ truyền thuộc các trường hợp quy định tại khoản 1 Điều 58 Luật Dược;</w:t>
      </w:r>
    </w:p>
    <w:p w14:paraId="4193BCD9" w14:textId="2D9F5A48" w:rsidR="00C3337C" w:rsidRPr="00CC44DF" w:rsidRDefault="00C3337C" w:rsidP="00C3337C">
      <w:pPr>
        <w:tabs>
          <w:tab w:val="left" w:pos="993"/>
        </w:tabs>
        <w:ind w:firstLine="720"/>
        <w:jc w:val="both"/>
        <w:rPr>
          <w:rFonts w:ascii="Times New Roman" w:eastAsia="Times New Roman" w:hAnsi="Times New Roman" w:cs="Times New Roman"/>
          <w:spacing w:val="-4"/>
          <w:sz w:val="28"/>
          <w:szCs w:val="28"/>
          <w:lang w:val="vi-VN"/>
        </w:rPr>
      </w:pPr>
      <w:r w:rsidRPr="00CC44DF">
        <w:rPr>
          <w:rFonts w:ascii="Times New Roman" w:eastAsia="Times New Roman" w:hAnsi="Times New Roman" w:cs="Times New Roman"/>
          <w:spacing w:val="-4"/>
          <w:sz w:val="28"/>
          <w:szCs w:val="28"/>
          <w:lang w:val="vi-VN"/>
        </w:rPr>
        <w:t>2. Thủ tục thu hồi giấy đăng ký lưu h</w:t>
      </w:r>
      <w:r w:rsidR="001A1F05" w:rsidRPr="00CC44DF">
        <w:rPr>
          <w:rFonts w:ascii="Times New Roman" w:eastAsia="Times New Roman" w:hAnsi="Times New Roman" w:cs="Times New Roman"/>
          <w:spacing w:val="-4"/>
          <w:sz w:val="28"/>
          <w:szCs w:val="28"/>
          <w:lang w:val="vi-VN"/>
        </w:rPr>
        <w:t>ành thuốc cổ truyền</w:t>
      </w:r>
      <w:r w:rsidRPr="00CC44DF">
        <w:rPr>
          <w:rFonts w:ascii="Times New Roman" w:eastAsia="Times New Roman" w:hAnsi="Times New Roman" w:cs="Times New Roman"/>
          <w:spacing w:val="-4"/>
          <w:sz w:val="28"/>
          <w:szCs w:val="28"/>
          <w:lang w:val="vi-VN"/>
        </w:rPr>
        <w:t xml:space="preserve"> quy định tại điểm a, b khoản 1 Điều 58 Luật Dược:</w:t>
      </w:r>
    </w:p>
    <w:p w14:paraId="5BC0A2A7" w14:textId="102984BB" w:rsidR="00C3337C" w:rsidRPr="00CC44DF" w:rsidRDefault="00C3337C" w:rsidP="00C3337C">
      <w:pPr>
        <w:tabs>
          <w:tab w:val="left" w:pos="993"/>
        </w:tabs>
        <w:ind w:firstLine="720"/>
        <w:jc w:val="both"/>
        <w:rPr>
          <w:rFonts w:ascii="Times New Roman" w:eastAsia="Times New Roman" w:hAnsi="Times New Roman" w:cs="Times New Roman"/>
          <w:spacing w:val="-4"/>
          <w:sz w:val="28"/>
          <w:szCs w:val="28"/>
          <w:lang w:val="vi-VN"/>
        </w:rPr>
      </w:pPr>
      <w:r w:rsidRPr="00CC44DF">
        <w:rPr>
          <w:rFonts w:ascii="Times New Roman" w:eastAsia="Times New Roman" w:hAnsi="Times New Roman" w:cs="Times New Roman"/>
          <w:spacing w:val="-4"/>
          <w:sz w:val="28"/>
          <w:szCs w:val="28"/>
          <w:lang w:val="vi-VN"/>
        </w:rPr>
        <w:t xml:space="preserve">Trong thời hạn tối đa 30 ngày kể từ ngày có quyết định thu hồi thuốc của cơ quan quản lý có thẩm quyền, Cục Quản lý </w:t>
      </w:r>
      <w:r w:rsidR="001A1F05" w:rsidRPr="00CC44DF">
        <w:rPr>
          <w:rFonts w:ascii="Times New Roman" w:eastAsia="Times New Roman" w:hAnsi="Times New Roman" w:cs="Times New Roman"/>
          <w:spacing w:val="-4"/>
          <w:sz w:val="28"/>
          <w:szCs w:val="28"/>
          <w:lang w:val="vi-VN"/>
        </w:rPr>
        <w:t xml:space="preserve">Y, </w:t>
      </w:r>
      <w:r w:rsidRPr="00CC44DF">
        <w:rPr>
          <w:rFonts w:ascii="Times New Roman" w:eastAsia="Times New Roman" w:hAnsi="Times New Roman" w:cs="Times New Roman"/>
          <w:spacing w:val="-4"/>
          <w:sz w:val="28"/>
          <w:szCs w:val="28"/>
          <w:lang w:val="vi-VN"/>
        </w:rPr>
        <w:t>Dược</w:t>
      </w:r>
      <w:r w:rsidR="001A1F05" w:rsidRPr="00CC44DF">
        <w:rPr>
          <w:rFonts w:ascii="Times New Roman" w:eastAsia="Times New Roman" w:hAnsi="Times New Roman" w:cs="Times New Roman"/>
          <w:spacing w:val="-4"/>
          <w:sz w:val="28"/>
          <w:szCs w:val="28"/>
          <w:lang w:val="vi-VN"/>
        </w:rPr>
        <w:t xml:space="preserve"> cổ truyền</w:t>
      </w:r>
      <w:r w:rsidRPr="00CC44DF">
        <w:rPr>
          <w:rFonts w:ascii="Times New Roman" w:eastAsia="Times New Roman" w:hAnsi="Times New Roman" w:cs="Times New Roman"/>
          <w:spacing w:val="-4"/>
          <w:sz w:val="28"/>
          <w:szCs w:val="28"/>
          <w:lang w:val="vi-VN"/>
        </w:rPr>
        <w:t xml:space="preserve"> ra quyết định thu hồi giấy đăng ký lưu hành thuốc, nguyên liệu làm thuốc.</w:t>
      </w:r>
    </w:p>
    <w:p w14:paraId="082CC7FF" w14:textId="2BCEB1F2" w:rsidR="00C3337C" w:rsidRPr="00CC44DF" w:rsidRDefault="00C3337C" w:rsidP="00C3337C">
      <w:pPr>
        <w:tabs>
          <w:tab w:val="left" w:pos="993"/>
        </w:tabs>
        <w:ind w:firstLine="720"/>
        <w:jc w:val="both"/>
        <w:rPr>
          <w:rFonts w:ascii="Times New Roman" w:eastAsia="Times New Roman" w:hAnsi="Times New Roman" w:cs="Times New Roman"/>
          <w:spacing w:val="-4"/>
          <w:sz w:val="28"/>
          <w:szCs w:val="28"/>
          <w:lang w:val="vi-VN"/>
        </w:rPr>
      </w:pPr>
      <w:r w:rsidRPr="00CC44DF">
        <w:rPr>
          <w:rFonts w:ascii="Times New Roman" w:eastAsia="Times New Roman" w:hAnsi="Times New Roman" w:cs="Times New Roman"/>
          <w:spacing w:val="-4"/>
          <w:sz w:val="28"/>
          <w:szCs w:val="28"/>
          <w:lang w:val="vi-VN"/>
        </w:rPr>
        <w:t xml:space="preserve">3. Thủ tục thu hồi giấy đăng ký lưu hành </w:t>
      </w:r>
      <w:r w:rsidR="0094742E" w:rsidRPr="00040AB3">
        <w:rPr>
          <w:rFonts w:ascii="Times New Roman" w:eastAsia="Times New Roman" w:hAnsi="Times New Roman" w:cs="Times New Roman"/>
          <w:spacing w:val="-4"/>
          <w:sz w:val="28"/>
          <w:szCs w:val="28"/>
          <w:lang w:val="vi-VN"/>
        </w:rPr>
        <w:t>thuốc cổ truyền</w:t>
      </w:r>
      <w:r w:rsidR="0094742E" w:rsidRPr="00CC44DF">
        <w:rPr>
          <w:rFonts w:ascii="Times New Roman" w:eastAsia="Times New Roman" w:hAnsi="Times New Roman" w:cs="Times New Roman"/>
          <w:spacing w:val="-4"/>
          <w:sz w:val="28"/>
          <w:szCs w:val="28"/>
          <w:lang w:val="vi-VN"/>
        </w:rPr>
        <w:t>, vị thuốc cổ truyền, dược liệu</w:t>
      </w:r>
      <w:r w:rsidRPr="00CC44DF">
        <w:rPr>
          <w:rFonts w:ascii="Times New Roman" w:eastAsia="Times New Roman" w:hAnsi="Times New Roman" w:cs="Times New Roman"/>
          <w:spacing w:val="-4"/>
          <w:sz w:val="28"/>
          <w:szCs w:val="28"/>
          <w:lang w:val="vi-VN"/>
        </w:rPr>
        <w:t xml:space="preserve"> quy định tại điểm d, đ khoản 1 Điều 58 Luật Dược</w:t>
      </w:r>
      <w:r w:rsidR="001A1F05" w:rsidRPr="00CC44DF">
        <w:rPr>
          <w:rFonts w:ascii="Times New Roman" w:eastAsia="Times New Roman" w:hAnsi="Times New Roman" w:cs="Times New Roman"/>
          <w:spacing w:val="-4"/>
          <w:sz w:val="28"/>
          <w:szCs w:val="28"/>
          <w:lang w:val="vi-VN"/>
        </w:rPr>
        <w:t>:</w:t>
      </w:r>
    </w:p>
    <w:p w14:paraId="3901479F" w14:textId="7EC013CF" w:rsidR="00C3337C" w:rsidRPr="00CC44DF" w:rsidRDefault="001A1F05" w:rsidP="00C3337C">
      <w:pPr>
        <w:tabs>
          <w:tab w:val="left" w:pos="993"/>
        </w:tabs>
        <w:ind w:firstLine="720"/>
        <w:jc w:val="both"/>
        <w:rPr>
          <w:rFonts w:ascii="Times New Roman" w:eastAsia="Times New Roman" w:hAnsi="Times New Roman" w:cs="Times New Roman"/>
          <w:spacing w:val="-4"/>
          <w:sz w:val="28"/>
          <w:szCs w:val="28"/>
          <w:lang w:val="vi-VN"/>
        </w:rPr>
      </w:pPr>
      <w:r w:rsidRPr="00CC44DF">
        <w:rPr>
          <w:rFonts w:ascii="Times New Roman" w:eastAsia="Times New Roman" w:hAnsi="Times New Roman" w:cs="Times New Roman"/>
          <w:spacing w:val="-4"/>
          <w:sz w:val="28"/>
          <w:szCs w:val="28"/>
          <w:lang w:val="vi-VN"/>
        </w:rPr>
        <w:t xml:space="preserve">a) </w:t>
      </w:r>
      <w:r w:rsidR="00C3337C" w:rsidRPr="00CC44DF">
        <w:rPr>
          <w:rFonts w:ascii="Times New Roman" w:eastAsia="Times New Roman" w:hAnsi="Times New Roman" w:cs="Times New Roman"/>
          <w:spacing w:val="-4"/>
          <w:sz w:val="28"/>
          <w:szCs w:val="28"/>
          <w:lang w:val="vi-VN"/>
        </w:rPr>
        <w:t xml:space="preserve">Trong thời hạn tối đa 30 ngày kể từ ngày có kết luận bằng văn bản của cơ quan quản lý có thẩm quyền về việc hồ sơ của thuốc đã được cấp giấy đăng ký lưu hành là hồ sơ giả mạo hoặc </w:t>
      </w:r>
      <w:r w:rsidRPr="00CC44DF">
        <w:rPr>
          <w:rFonts w:ascii="Times New Roman" w:eastAsia="Times New Roman" w:hAnsi="Times New Roman" w:cs="Times New Roman"/>
          <w:spacing w:val="-4"/>
          <w:sz w:val="28"/>
          <w:szCs w:val="28"/>
          <w:lang w:val="vi-VN"/>
        </w:rPr>
        <w:t>thuốc cổ truyền</w:t>
      </w:r>
      <w:r w:rsidR="00C3337C" w:rsidRPr="00CC44DF">
        <w:rPr>
          <w:rFonts w:ascii="Times New Roman" w:eastAsia="Times New Roman" w:hAnsi="Times New Roman" w:cs="Times New Roman"/>
          <w:spacing w:val="-4"/>
          <w:sz w:val="28"/>
          <w:szCs w:val="28"/>
          <w:lang w:val="vi-VN"/>
        </w:rPr>
        <w:t xml:space="preserve"> được sản xuất không đúng địa chỉ theo hồ sơ đăng ký, Cục Quản lý </w:t>
      </w:r>
      <w:r w:rsidRPr="00CC44DF">
        <w:rPr>
          <w:rFonts w:ascii="Times New Roman" w:eastAsia="Times New Roman" w:hAnsi="Times New Roman" w:cs="Times New Roman"/>
          <w:spacing w:val="-4"/>
          <w:sz w:val="28"/>
          <w:szCs w:val="28"/>
          <w:lang w:val="vi-VN"/>
        </w:rPr>
        <w:t xml:space="preserve">Y, </w:t>
      </w:r>
      <w:r w:rsidR="00C3337C" w:rsidRPr="00CC44DF">
        <w:rPr>
          <w:rFonts w:ascii="Times New Roman" w:eastAsia="Times New Roman" w:hAnsi="Times New Roman" w:cs="Times New Roman"/>
          <w:spacing w:val="-4"/>
          <w:sz w:val="28"/>
          <w:szCs w:val="28"/>
          <w:lang w:val="vi-VN"/>
        </w:rPr>
        <w:t>Dược</w:t>
      </w:r>
      <w:r w:rsidRPr="00CC44DF">
        <w:rPr>
          <w:rFonts w:ascii="Times New Roman" w:eastAsia="Times New Roman" w:hAnsi="Times New Roman" w:cs="Times New Roman"/>
          <w:spacing w:val="-4"/>
          <w:sz w:val="28"/>
          <w:szCs w:val="28"/>
          <w:lang w:val="vi-VN"/>
        </w:rPr>
        <w:t xml:space="preserve"> cổ truyền</w:t>
      </w:r>
      <w:r w:rsidR="00C3337C" w:rsidRPr="00CC44DF">
        <w:rPr>
          <w:rFonts w:ascii="Times New Roman" w:eastAsia="Times New Roman" w:hAnsi="Times New Roman" w:cs="Times New Roman"/>
          <w:spacing w:val="-4"/>
          <w:sz w:val="28"/>
          <w:szCs w:val="28"/>
          <w:lang w:val="vi-VN"/>
        </w:rPr>
        <w:t xml:space="preserve"> ra quyết định thu hồi giấy đăng ký lưu hành </w:t>
      </w:r>
      <w:r w:rsidRPr="00CC44DF">
        <w:rPr>
          <w:rFonts w:ascii="Times New Roman" w:eastAsia="Times New Roman" w:hAnsi="Times New Roman" w:cs="Times New Roman"/>
          <w:spacing w:val="-4"/>
          <w:sz w:val="28"/>
          <w:szCs w:val="28"/>
          <w:lang w:val="vi-VN"/>
        </w:rPr>
        <w:t>thuốc cổ truyền</w:t>
      </w:r>
      <w:r w:rsidR="00F25EDD" w:rsidRPr="00CC44DF">
        <w:rPr>
          <w:rFonts w:ascii="Times New Roman" w:eastAsia="Times New Roman" w:hAnsi="Times New Roman" w:cs="Times New Roman"/>
          <w:spacing w:val="-4"/>
          <w:sz w:val="28"/>
          <w:szCs w:val="28"/>
          <w:lang w:val="vi-VN"/>
        </w:rPr>
        <w:t>;</w:t>
      </w:r>
    </w:p>
    <w:p w14:paraId="270FE0A9" w14:textId="0692F4B2" w:rsidR="001A1F05" w:rsidRPr="00CC44DF" w:rsidRDefault="001A1F05" w:rsidP="00C3337C">
      <w:pPr>
        <w:tabs>
          <w:tab w:val="left" w:pos="993"/>
        </w:tabs>
        <w:ind w:firstLine="720"/>
        <w:jc w:val="both"/>
        <w:rPr>
          <w:rFonts w:ascii="Times New Roman" w:eastAsia="Times New Roman" w:hAnsi="Times New Roman" w:cs="Times New Roman"/>
          <w:spacing w:val="-4"/>
          <w:sz w:val="28"/>
          <w:szCs w:val="28"/>
          <w:lang w:val="vi-VN"/>
        </w:rPr>
      </w:pPr>
      <w:r w:rsidRPr="00CC44DF">
        <w:rPr>
          <w:rFonts w:ascii="Times New Roman" w:eastAsia="Times New Roman" w:hAnsi="Times New Roman" w:cs="Times New Roman"/>
          <w:spacing w:val="-4"/>
          <w:sz w:val="28"/>
          <w:szCs w:val="28"/>
          <w:lang w:val="vi-VN"/>
        </w:rPr>
        <w:t xml:space="preserve">b) Trong thời hạn tối đa 30 ngày kể từ ngày có kết luận bằng văn bản của cơ quan quản lý có thẩm quyền về việc hồ sơ của vị thuốc cổ truyền, dược liệu đã được cấp giấy đăng ký lưu hành là hồ sơ giả mạo hoặc vị thuốc cổ truyền, dược liệu được sản xuất không đúng địa chỉ theo hồ sơ đăng ký, </w:t>
      </w:r>
      <w:r w:rsidR="0094742E" w:rsidRPr="00CC44DF">
        <w:rPr>
          <w:rFonts w:ascii="Times New Roman" w:eastAsia="Times New Roman" w:hAnsi="Times New Roman" w:cs="Times New Roman"/>
          <w:spacing w:val="-4"/>
          <w:sz w:val="28"/>
          <w:szCs w:val="28"/>
          <w:lang w:val="vi-VN"/>
        </w:rPr>
        <w:t>Sở Y tế</w:t>
      </w:r>
      <w:r w:rsidRPr="00CC44DF">
        <w:rPr>
          <w:rFonts w:ascii="Times New Roman" w:eastAsia="Times New Roman" w:hAnsi="Times New Roman" w:cs="Times New Roman"/>
          <w:spacing w:val="-4"/>
          <w:sz w:val="28"/>
          <w:szCs w:val="28"/>
          <w:lang w:val="vi-VN"/>
        </w:rPr>
        <w:t xml:space="preserve"> ra quyết định thu hồi giấy đăng ký lưu hành </w:t>
      </w:r>
      <w:r w:rsidR="0094742E" w:rsidRPr="00CC44DF">
        <w:rPr>
          <w:rFonts w:ascii="Times New Roman" w:eastAsia="Times New Roman" w:hAnsi="Times New Roman" w:cs="Times New Roman"/>
          <w:spacing w:val="-4"/>
          <w:sz w:val="28"/>
          <w:szCs w:val="28"/>
          <w:lang w:val="vi-VN"/>
        </w:rPr>
        <w:t>vị thuốc cổ truyền, dược liệu</w:t>
      </w:r>
      <w:r w:rsidRPr="00CC44DF">
        <w:rPr>
          <w:rFonts w:ascii="Times New Roman" w:eastAsia="Times New Roman" w:hAnsi="Times New Roman" w:cs="Times New Roman"/>
          <w:spacing w:val="-4"/>
          <w:sz w:val="28"/>
          <w:szCs w:val="28"/>
          <w:lang w:val="vi-VN"/>
        </w:rPr>
        <w:t>.</w:t>
      </w:r>
    </w:p>
    <w:p w14:paraId="01256B45" w14:textId="513CF731" w:rsidR="00C3337C" w:rsidRPr="00CC44DF" w:rsidRDefault="00C3337C" w:rsidP="00C3337C">
      <w:pPr>
        <w:tabs>
          <w:tab w:val="left" w:pos="993"/>
        </w:tabs>
        <w:ind w:firstLine="720"/>
        <w:jc w:val="both"/>
        <w:rPr>
          <w:rFonts w:ascii="Times New Roman" w:eastAsia="Times New Roman" w:hAnsi="Times New Roman" w:cs="Times New Roman"/>
          <w:spacing w:val="-4"/>
          <w:sz w:val="28"/>
          <w:szCs w:val="28"/>
          <w:lang w:val="vi-VN"/>
        </w:rPr>
      </w:pPr>
      <w:r w:rsidRPr="00CC44DF">
        <w:rPr>
          <w:rFonts w:ascii="Times New Roman" w:eastAsia="Times New Roman" w:hAnsi="Times New Roman" w:cs="Times New Roman"/>
          <w:spacing w:val="-4"/>
          <w:sz w:val="28"/>
          <w:szCs w:val="28"/>
          <w:lang w:val="vi-VN"/>
        </w:rPr>
        <w:t xml:space="preserve">4. Thủ tục thu hồi giấy đăng ký lưu hành </w:t>
      </w:r>
      <w:r w:rsidR="0094742E" w:rsidRPr="00040AB3">
        <w:rPr>
          <w:rFonts w:ascii="Times New Roman" w:eastAsia="Times New Roman" w:hAnsi="Times New Roman" w:cs="Times New Roman"/>
          <w:spacing w:val="-4"/>
          <w:sz w:val="28"/>
          <w:szCs w:val="28"/>
          <w:lang w:val="vi-VN"/>
        </w:rPr>
        <w:t>thuốc cổ truyền</w:t>
      </w:r>
      <w:r w:rsidR="0094742E" w:rsidRPr="00CC44DF">
        <w:rPr>
          <w:rFonts w:ascii="Times New Roman" w:eastAsia="Times New Roman" w:hAnsi="Times New Roman" w:cs="Times New Roman"/>
          <w:spacing w:val="-4"/>
          <w:sz w:val="28"/>
          <w:szCs w:val="28"/>
          <w:lang w:val="vi-VN"/>
        </w:rPr>
        <w:t>, vị thuốc cổ truyền, dược liệu</w:t>
      </w:r>
      <w:r w:rsidRPr="00CC44DF">
        <w:rPr>
          <w:rFonts w:ascii="Times New Roman" w:eastAsia="Times New Roman" w:hAnsi="Times New Roman" w:cs="Times New Roman"/>
          <w:spacing w:val="-4"/>
          <w:sz w:val="28"/>
          <w:szCs w:val="28"/>
          <w:lang w:val="vi-VN"/>
        </w:rPr>
        <w:t xml:space="preserve"> quy định tại điểm c và e khoản 1 Điều 58 Luật Dược</w:t>
      </w:r>
    </w:p>
    <w:p w14:paraId="1390D4A4" w14:textId="5F27AC7B" w:rsidR="00C3337C" w:rsidRPr="00CC44DF" w:rsidRDefault="0094742E" w:rsidP="00C3337C">
      <w:pPr>
        <w:tabs>
          <w:tab w:val="left" w:pos="993"/>
        </w:tabs>
        <w:ind w:firstLine="720"/>
        <w:jc w:val="both"/>
        <w:rPr>
          <w:rFonts w:ascii="Times New Roman" w:eastAsia="Times New Roman" w:hAnsi="Times New Roman" w:cs="Times New Roman"/>
          <w:spacing w:val="-4"/>
          <w:sz w:val="28"/>
          <w:szCs w:val="28"/>
          <w:lang w:val="vi-VN"/>
        </w:rPr>
      </w:pPr>
      <w:r w:rsidRPr="00CC44DF">
        <w:rPr>
          <w:rFonts w:ascii="Times New Roman" w:eastAsia="Times New Roman" w:hAnsi="Times New Roman" w:cs="Times New Roman"/>
          <w:spacing w:val="-4"/>
          <w:sz w:val="28"/>
          <w:szCs w:val="28"/>
          <w:lang w:val="vi-VN"/>
        </w:rPr>
        <w:t xml:space="preserve">a) </w:t>
      </w:r>
      <w:r w:rsidR="00C3337C" w:rsidRPr="00CC44DF">
        <w:rPr>
          <w:rFonts w:ascii="Times New Roman" w:eastAsia="Times New Roman" w:hAnsi="Times New Roman" w:cs="Times New Roman"/>
          <w:spacing w:val="-4"/>
          <w:sz w:val="28"/>
          <w:szCs w:val="28"/>
          <w:lang w:val="vi-VN"/>
        </w:rPr>
        <w:t xml:space="preserve">Trong thời hạn tối đa 10 ngày kể từ ngày cơ quan quản lý có thẩm quyền của Việt Nam hoặc kể từ </w:t>
      </w:r>
      <w:r w:rsidRPr="00CC44DF">
        <w:rPr>
          <w:rFonts w:ascii="Times New Roman" w:eastAsia="Times New Roman" w:hAnsi="Times New Roman" w:cs="Times New Roman"/>
          <w:spacing w:val="-4"/>
          <w:sz w:val="28"/>
          <w:szCs w:val="28"/>
          <w:lang w:val="vi-VN"/>
        </w:rPr>
        <w:t>ngày nhận được thông báo của Tổ chức Y tế Thế giới</w:t>
      </w:r>
      <w:r w:rsidR="00C3337C" w:rsidRPr="00CC44DF">
        <w:rPr>
          <w:rFonts w:ascii="Times New Roman" w:eastAsia="Times New Roman" w:hAnsi="Times New Roman" w:cs="Times New Roman"/>
          <w:spacing w:val="-4"/>
          <w:sz w:val="28"/>
          <w:szCs w:val="28"/>
          <w:lang w:val="vi-VN"/>
        </w:rPr>
        <w:t xml:space="preserve"> hoặc của nước xuất xứ khuyến cáo thuốc</w:t>
      </w:r>
      <w:r w:rsidRPr="00CC44DF">
        <w:rPr>
          <w:rFonts w:ascii="Times New Roman" w:eastAsia="Times New Roman" w:hAnsi="Times New Roman" w:cs="Times New Roman"/>
          <w:spacing w:val="-4"/>
          <w:sz w:val="28"/>
          <w:szCs w:val="28"/>
          <w:lang w:val="vi-VN"/>
        </w:rPr>
        <w:t xml:space="preserve"> cổ truyền</w:t>
      </w:r>
      <w:r w:rsidR="00C3337C" w:rsidRPr="00CC44DF">
        <w:rPr>
          <w:rFonts w:ascii="Times New Roman" w:eastAsia="Times New Roman" w:hAnsi="Times New Roman" w:cs="Times New Roman"/>
          <w:spacing w:val="-4"/>
          <w:sz w:val="28"/>
          <w:szCs w:val="28"/>
          <w:lang w:val="vi-VN"/>
        </w:rPr>
        <w:t xml:space="preserve"> không an toàn, hiệu quả cho người sử dụng hoặc cơ quan có thẩm quyền của nước ngoài thu hồi giấy chứng</w:t>
      </w:r>
      <w:r w:rsidR="006F59DA" w:rsidRPr="00CC44DF">
        <w:rPr>
          <w:rFonts w:ascii="Times New Roman" w:eastAsia="Times New Roman" w:hAnsi="Times New Roman" w:cs="Times New Roman"/>
          <w:spacing w:val="-4"/>
          <w:sz w:val="28"/>
          <w:szCs w:val="28"/>
          <w:lang w:val="vi-VN"/>
        </w:rPr>
        <w:t xml:space="preserve"> nhận sản phẩm, Cục Quản lý Y, Dược cổ truyền</w:t>
      </w:r>
      <w:r w:rsidR="00C3337C" w:rsidRPr="00CC44DF">
        <w:rPr>
          <w:rFonts w:ascii="Times New Roman" w:eastAsia="Times New Roman" w:hAnsi="Times New Roman" w:cs="Times New Roman"/>
          <w:spacing w:val="-4"/>
          <w:sz w:val="28"/>
          <w:szCs w:val="28"/>
          <w:lang w:val="vi-VN"/>
        </w:rPr>
        <w:t xml:space="preserve"> ra quyết định thu hồi giấy đăng ký lưu hành </w:t>
      </w:r>
      <w:r w:rsidRPr="00CC44DF">
        <w:rPr>
          <w:rFonts w:ascii="Times New Roman" w:eastAsia="Times New Roman" w:hAnsi="Times New Roman" w:cs="Times New Roman"/>
          <w:spacing w:val="-4"/>
          <w:sz w:val="28"/>
          <w:szCs w:val="28"/>
          <w:lang w:val="vi-VN"/>
        </w:rPr>
        <w:t>thuốc cổ truyền</w:t>
      </w:r>
      <w:r w:rsidR="008101AC" w:rsidRPr="00CC44DF">
        <w:rPr>
          <w:rFonts w:ascii="Times New Roman" w:eastAsia="Times New Roman" w:hAnsi="Times New Roman" w:cs="Times New Roman"/>
          <w:spacing w:val="-4"/>
          <w:sz w:val="28"/>
          <w:szCs w:val="28"/>
          <w:lang w:val="vi-VN"/>
        </w:rPr>
        <w:t>;</w:t>
      </w:r>
    </w:p>
    <w:p w14:paraId="7C0E652F" w14:textId="6E0B1D74" w:rsidR="0094742E" w:rsidRPr="00CC44DF" w:rsidRDefault="0094742E" w:rsidP="0094742E">
      <w:pPr>
        <w:tabs>
          <w:tab w:val="left" w:pos="993"/>
        </w:tabs>
        <w:ind w:firstLine="720"/>
        <w:jc w:val="both"/>
        <w:rPr>
          <w:rFonts w:ascii="Times New Roman" w:eastAsia="Times New Roman" w:hAnsi="Times New Roman" w:cs="Times New Roman"/>
          <w:spacing w:val="-4"/>
          <w:sz w:val="28"/>
          <w:szCs w:val="28"/>
          <w:lang w:val="vi-VN"/>
        </w:rPr>
      </w:pPr>
      <w:r w:rsidRPr="00CC44DF">
        <w:rPr>
          <w:rFonts w:ascii="Times New Roman" w:eastAsia="Times New Roman" w:hAnsi="Times New Roman" w:cs="Times New Roman"/>
          <w:spacing w:val="-4"/>
          <w:sz w:val="28"/>
          <w:szCs w:val="28"/>
          <w:lang w:val="vi-VN"/>
        </w:rPr>
        <w:t xml:space="preserve">b) Trong thời hạn tối đa 10 ngày kể từ ngày cơ quan quản lý có thẩm quyền của Việt Nam hoặc kể từ ngày nhận được thông báo của Tổ chức Y tế Thế giới hoặc của nước xuất xứ khuyến cáo </w:t>
      </w:r>
      <w:r w:rsidR="00045AB0" w:rsidRPr="00CC44DF">
        <w:rPr>
          <w:rFonts w:ascii="Times New Roman" w:eastAsia="Times New Roman" w:hAnsi="Times New Roman" w:cs="Times New Roman"/>
          <w:spacing w:val="-4"/>
          <w:sz w:val="28"/>
          <w:szCs w:val="28"/>
          <w:lang w:val="vi-VN"/>
        </w:rPr>
        <w:t xml:space="preserve">vị </w:t>
      </w:r>
      <w:r w:rsidRPr="00CC44DF">
        <w:rPr>
          <w:rFonts w:ascii="Times New Roman" w:eastAsia="Times New Roman" w:hAnsi="Times New Roman" w:cs="Times New Roman"/>
          <w:spacing w:val="-4"/>
          <w:sz w:val="28"/>
          <w:szCs w:val="28"/>
          <w:lang w:val="vi-VN"/>
        </w:rPr>
        <w:t>thuốc cổ truyền</w:t>
      </w:r>
      <w:r w:rsidR="00045AB0" w:rsidRPr="00CC44DF">
        <w:rPr>
          <w:rFonts w:ascii="Times New Roman" w:eastAsia="Times New Roman" w:hAnsi="Times New Roman" w:cs="Times New Roman"/>
          <w:spacing w:val="-4"/>
          <w:sz w:val="28"/>
          <w:szCs w:val="28"/>
          <w:lang w:val="vi-VN"/>
        </w:rPr>
        <w:t>, dược liệu</w:t>
      </w:r>
      <w:r w:rsidRPr="00CC44DF">
        <w:rPr>
          <w:rFonts w:ascii="Times New Roman" w:eastAsia="Times New Roman" w:hAnsi="Times New Roman" w:cs="Times New Roman"/>
          <w:spacing w:val="-4"/>
          <w:sz w:val="28"/>
          <w:szCs w:val="28"/>
          <w:lang w:val="vi-VN"/>
        </w:rPr>
        <w:t xml:space="preserve"> không an toàn, hiệu quả cho người sử dụng hoặc cơ quan có thẩm quyền của nước ngoài thu hồi giấy chứng nhận sản phẩm, Cục Quản lý </w:t>
      </w:r>
      <w:r w:rsidR="006F59DA" w:rsidRPr="00CC44DF">
        <w:rPr>
          <w:rFonts w:ascii="Times New Roman" w:eastAsia="Times New Roman" w:hAnsi="Times New Roman" w:cs="Times New Roman"/>
          <w:spacing w:val="-4"/>
          <w:sz w:val="28"/>
          <w:szCs w:val="28"/>
          <w:lang w:val="vi-VN"/>
        </w:rPr>
        <w:t xml:space="preserve">Y, </w:t>
      </w:r>
      <w:r w:rsidRPr="00CC44DF">
        <w:rPr>
          <w:rFonts w:ascii="Times New Roman" w:eastAsia="Times New Roman" w:hAnsi="Times New Roman" w:cs="Times New Roman"/>
          <w:spacing w:val="-4"/>
          <w:sz w:val="28"/>
          <w:szCs w:val="28"/>
          <w:lang w:val="vi-VN"/>
        </w:rPr>
        <w:t>Dược</w:t>
      </w:r>
      <w:r w:rsidR="006F59DA" w:rsidRPr="00CC44DF">
        <w:rPr>
          <w:rFonts w:ascii="Times New Roman" w:eastAsia="Times New Roman" w:hAnsi="Times New Roman" w:cs="Times New Roman"/>
          <w:spacing w:val="-4"/>
          <w:sz w:val="28"/>
          <w:szCs w:val="28"/>
          <w:lang w:val="vi-VN"/>
        </w:rPr>
        <w:t xml:space="preserve"> cổ truyền</w:t>
      </w:r>
      <w:r w:rsidRPr="00CC44DF">
        <w:rPr>
          <w:rFonts w:ascii="Times New Roman" w:eastAsia="Times New Roman" w:hAnsi="Times New Roman" w:cs="Times New Roman"/>
          <w:spacing w:val="-4"/>
          <w:sz w:val="28"/>
          <w:szCs w:val="28"/>
          <w:lang w:val="vi-VN"/>
        </w:rPr>
        <w:t xml:space="preserve"> ra quyết định thu hồi giấy đăng ký lưu hành </w:t>
      </w:r>
      <w:r w:rsidR="00045AB0" w:rsidRPr="00CC44DF">
        <w:rPr>
          <w:rFonts w:ascii="Times New Roman" w:eastAsia="Times New Roman" w:hAnsi="Times New Roman" w:cs="Times New Roman"/>
          <w:spacing w:val="-4"/>
          <w:sz w:val="28"/>
          <w:szCs w:val="28"/>
          <w:lang w:val="vi-VN"/>
        </w:rPr>
        <w:t xml:space="preserve">vị </w:t>
      </w:r>
      <w:r w:rsidRPr="00CC44DF">
        <w:rPr>
          <w:rFonts w:ascii="Times New Roman" w:eastAsia="Times New Roman" w:hAnsi="Times New Roman" w:cs="Times New Roman"/>
          <w:spacing w:val="-4"/>
          <w:sz w:val="28"/>
          <w:szCs w:val="28"/>
          <w:lang w:val="vi-VN"/>
        </w:rPr>
        <w:t>thuốc cổ truyền</w:t>
      </w:r>
      <w:r w:rsidR="00045AB0" w:rsidRPr="00CC44DF">
        <w:rPr>
          <w:rFonts w:ascii="Times New Roman" w:eastAsia="Times New Roman" w:hAnsi="Times New Roman" w:cs="Times New Roman"/>
          <w:spacing w:val="-4"/>
          <w:sz w:val="28"/>
          <w:szCs w:val="28"/>
          <w:lang w:val="vi-VN"/>
        </w:rPr>
        <w:t>, dược liệu</w:t>
      </w:r>
      <w:r w:rsidRPr="00CC44DF">
        <w:rPr>
          <w:rFonts w:ascii="Times New Roman" w:eastAsia="Times New Roman" w:hAnsi="Times New Roman" w:cs="Times New Roman"/>
          <w:spacing w:val="-4"/>
          <w:sz w:val="28"/>
          <w:szCs w:val="28"/>
          <w:lang w:val="vi-VN"/>
        </w:rPr>
        <w:t>.</w:t>
      </w:r>
    </w:p>
    <w:p w14:paraId="363A4F40" w14:textId="56A9AC0E" w:rsidR="00C3337C" w:rsidRPr="00CC44DF" w:rsidRDefault="00C3337C" w:rsidP="00C3337C">
      <w:pPr>
        <w:tabs>
          <w:tab w:val="left" w:pos="993"/>
        </w:tabs>
        <w:ind w:firstLine="720"/>
        <w:jc w:val="both"/>
        <w:rPr>
          <w:rFonts w:ascii="Times New Roman" w:eastAsia="Times New Roman" w:hAnsi="Times New Roman" w:cs="Times New Roman"/>
          <w:spacing w:val="-4"/>
          <w:sz w:val="28"/>
          <w:szCs w:val="28"/>
          <w:lang w:val="vi-VN"/>
        </w:rPr>
      </w:pPr>
      <w:r w:rsidRPr="00CC44DF">
        <w:rPr>
          <w:rFonts w:ascii="Times New Roman" w:eastAsia="Times New Roman" w:hAnsi="Times New Roman" w:cs="Times New Roman"/>
          <w:spacing w:val="-4"/>
          <w:sz w:val="28"/>
          <w:szCs w:val="28"/>
          <w:lang w:val="vi-VN"/>
        </w:rPr>
        <w:t xml:space="preserve">5. Thủ tục thu hồi giấy đăng ký lưu hành </w:t>
      </w:r>
      <w:r w:rsidR="008101AC" w:rsidRPr="00040AB3">
        <w:rPr>
          <w:rFonts w:ascii="Times New Roman" w:eastAsia="Times New Roman" w:hAnsi="Times New Roman" w:cs="Times New Roman"/>
          <w:spacing w:val="-4"/>
          <w:sz w:val="28"/>
          <w:szCs w:val="28"/>
          <w:lang w:val="vi-VN"/>
        </w:rPr>
        <w:t>thuốc cổ truyền</w:t>
      </w:r>
      <w:r w:rsidR="008101AC" w:rsidRPr="00CC44DF">
        <w:rPr>
          <w:rFonts w:ascii="Times New Roman" w:eastAsia="Times New Roman" w:hAnsi="Times New Roman" w:cs="Times New Roman"/>
          <w:spacing w:val="-4"/>
          <w:sz w:val="28"/>
          <w:szCs w:val="28"/>
          <w:lang w:val="vi-VN"/>
        </w:rPr>
        <w:t>, vị thuốc cổ truyền, dược liệu</w:t>
      </w:r>
      <w:r w:rsidRPr="00CC44DF">
        <w:rPr>
          <w:rFonts w:ascii="Times New Roman" w:eastAsia="Times New Roman" w:hAnsi="Times New Roman" w:cs="Times New Roman"/>
          <w:spacing w:val="-4"/>
          <w:sz w:val="28"/>
          <w:szCs w:val="28"/>
          <w:lang w:val="vi-VN"/>
        </w:rPr>
        <w:t xml:space="preserve"> quy định tại điểm g khoản 1 Điều 58 Luật Dược:</w:t>
      </w:r>
    </w:p>
    <w:p w14:paraId="20ED9737" w14:textId="3E56B84C" w:rsidR="00C3337C" w:rsidRPr="00CC44DF" w:rsidRDefault="00A431AF" w:rsidP="00C3337C">
      <w:pPr>
        <w:tabs>
          <w:tab w:val="left" w:pos="993"/>
        </w:tabs>
        <w:ind w:firstLine="720"/>
        <w:jc w:val="both"/>
        <w:rPr>
          <w:rFonts w:ascii="Times New Roman" w:eastAsia="Times New Roman" w:hAnsi="Times New Roman" w:cs="Times New Roman"/>
          <w:spacing w:val="-4"/>
          <w:sz w:val="28"/>
          <w:szCs w:val="28"/>
          <w:lang w:val="vi-VN"/>
        </w:rPr>
      </w:pPr>
      <w:r w:rsidRPr="00CC44DF">
        <w:rPr>
          <w:rFonts w:ascii="Times New Roman" w:eastAsia="Times New Roman" w:hAnsi="Times New Roman" w:cs="Times New Roman"/>
          <w:spacing w:val="-4"/>
          <w:sz w:val="28"/>
          <w:szCs w:val="28"/>
          <w:lang w:val="vi-VN"/>
        </w:rPr>
        <w:t>a</w:t>
      </w:r>
      <w:r w:rsidR="00C3337C" w:rsidRPr="00CC44DF">
        <w:rPr>
          <w:rFonts w:ascii="Times New Roman" w:eastAsia="Times New Roman" w:hAnsi="Times New Roman" w:cs="Times New Roman"/>
          <w:spacing w:val="-4"/>
          <w:sz w:val="28"/>
          <w:szCs w:val="28"/>
          <w:lang w:val="vi-VN"/>
        </w:rPr>
        <w:t>) Trong thời hạn tối đa 20 ngày kể từ ngày nhận được đơn đề nghị thu hồi</w:t>
      </w:r>
      <w:r w:rsidR="008101AC" w:rsidRPr="00CC44DF">
        <w:rPr>
          <w:rFonts w:ascii="Times New Roman" w:eastAsia="Times New Roman" w:hAnsi="Times New Roman" w:cs="Times New Roman"/>
          <w:spacing w:val="-4"/>
          <w:sz w:val="28"/>
          <w:szCs w:val="28"/>
          <w:lang w:val="vi-VN"/>
        </w:rPr>
        <w:t xml:space="preserve"> thuốc cổ truyền</w:t>
      </w:r>
      <w:r w:rsidR="00C3337C" w:rsidRPr="00CC44DF">
        <w:rPr>
          <w:rFonts w:ascii="Times New Roman" w:eastAsia="Times New Roman" w:hAnsi="Times New Roman" w:cs="Times New Roman"/>
          <w:spacing w:val="-4"/>
          <w:sz w:val="28"/>
          <w:szCs w:val="28"/>
          <w:lang w:val="vi-VN"/>
        </w:rPr>
        <w:t xml:space="preserve">, Cục Quản lý </w:t>
      </w:r>
      <w:r w:rsidR="008101AC" w:rsidRPr="00CC44DF">
        <w:rPr>
          <w:rFonts w:ascii="Times New Roman" w:eastAsia="Times New Roman" w:hAnsi="Times New Roman" w:cs="Times New Roman"/>
          <w:spacing w:val="-4"/>
          <w:sz w:val="28"/>
          <w:szCs w:val="28"/>
          <w:lang w:val="vi-VN"/>
        </w:rPr>
        <w:t xml:space="preserve">Y, </w:t>
      </w:r>
      <w:r w:rsidR="00C3337C" w:rsidRPr="00CC44DF">
        <w:rPr>
          <w:rFonts w:ascii="Times New Roman" w:eastAsia="Times New Roman" w:hAnsi="Times New Roman" w:cs="Times New Roman"/>
          <w:spacing w:val="-4"/>
          <w:sz w:val="28"/>
          <w:szCs w:val="28"/>
          <w:lang w:val="vi-VN"/>
        </w:rPr>
        <w:t>Dược</w:t>
      </w:r>
      <w:r w:rsidR="008101AC" w:rsidRPr="00CC44DF">
        <w:rPr>
          <w:rFonts w:ascii="Times New Roman" w:eastAsia="Times New Roman" w:hAnsi="Times New Roman" w:cs="Times New Roman"/>
          <w:spacing w:val="-4"/>
          <w:sz w:val="28"/>
          <w:szCs w:val="28"/>
          <w:lang w:val="vi-VN"/>
        </w:rPr>
        <w:t xml:space="preserve"> cổ truyền</w:t>
      </w:r>
      <w:r w:rsidR="00C3337C" w:rsidRPr="00CC44DF">
        <w:rPr>
          <w:rFonts w:ascii="Times New Roman" w:eastAsia="Times New Roman" w:hAnsi="Times New Roman" w:cs="Times New Roman"/>
          <w:spacing w:val="-4"/>
          <w:sz w:val="28"/>
          <w:szCs w:val="28"/>
          <w:lang w:val="vi-VN"/>
        </w:rPr>
        <w:t xml:space="preserve"> ra quyết định thu hồi giấy đăng ký lưu hành thuốc</w:t>
      </w:r>
      <w:r w:rsidR="008101AC" w:rsidRPr="00CC44DF">
        <w:rPr>
          <w:rFonts w:ascii="Times New Roman" w:eastAsia="Times New Roman" w:hAnsi="Times New Roman" w:cs="Times New Roman"/>
          <w:spacing w:val="-4"/>
          <w:sz w:val="28"/>
          <w:szCs w:val="28"/>
          <w:lang w:val="vi-VN"/>
        </w:rPr>
        <w:t xml:space="preserve"> cổ truyền;</w:t>
      </w:r>
    </w:p>
    <w:p w14:paraId="0F27E92B" w14:textId="4C392AD4" w:rsidR="008101AC" w:rsidRPr="00CC44DF" w:rsidRDefault="00A431AF" w:rsidP="008101AC">
      <w:pPr>
        <w:tabs>
          <w:tab w:val="left" w:pos="993"/>
        </w:tabs>
        <w:ind w:firstLine="720"/>
        <w:jc w:val="both"/>
        <w:rPr>
          <w:rFonts w:ascii="Times New Roman" w:eastAsia="Times New Roman" w:hAnsi="Times New Roman" w:cs="Times New Roman"/>
          <w:spacing w:val="-4"/>
          <w:sz w:val="28"/>
          <w:szCs w:val="28"/>
          <w:lang w:val="vi-VN"/>
        </w:rPr>
      </w:pPr>
      <w:r w:rsidRPr="00CC44DF">
        <w:rPr>
          <w:rFonts w:ascii="Times New Roman" w:eastAsia="Times New Roman" w:hAnsi="Times New Roman" w:cs="Times New Roman"/>
          <w:spacing w:val="-4"/>
          <w:sz w:val="28"/>
          <w:szCs w:val="28"/>
          <w:lang w:val="vi-VN"/>
        </w:rPr>
        <w:lastRenderedPageBreak/>
        <w:t>b</w:t>
      </w:r>
      <w:r w:rsidR="008101AC" w:rsidRPr="00CC44DF">
        <w:rPr>
          <w:rFonts w:ascii="Times New Roman" w:eastAsia="Times New Roman" w:hAnsi="Times New Roman" w:cs="Times New Roman"/>
          <w:spacing w:val="-4"/>
          <w:sz w:val="28"/>
          <w:szCs w:val="28"/>
          <w:lang w:val="vi-VN"/>
        </w:rPr>
        <w:t>) Trong thời hạn tối đa 20 ngày kể từ ngày nhận được đơn đề nghị thu hồi, Sở Y tế ra quyết định thu hồi giấy đăng ký lưu hành vị thuốc cổ truyền, dược liệu.</w:t>
      </w:r>
    </w:p>
    <w:p w14:paraId="60CE8FD3" w14:textId="30D55EE9" w:rsidR="00AE34E3" w:rsidRPr="00040AB3" w:rsidRDefault="003C7816" w:rsidP="00FC6DD9">
      <w:pPr>
        <w:tabs>
          <w:tab w:val="left" w:pos="993"/>
        </w:tabs>
        <w:ind w:firstLine="720"/>
        <w:jc w:val="both"/>
        <w:rPr>
          <w:rFonts w:ascii="Times New Roman" w:eastAsia="Times New Roman" w:hAnsi="Times New Roman" w:cs="Times New Roman"/>
          <w:b/>
          <w:sz w:val="28"/>
          <w:szCs w:val="28"/>
          <w:lang w:val="vi-VN"/>
        </w:rPr>
      </w:pPr>
      <w:r w:rsidRPr="00040AB3">
        <w:rPr>
          <w:rFonts w:ascii="Times New Roman" w:eastAsia="Times New Roman" w:hAnsi="Times New Roman" w:cs="Times New Roman"/>
          <w:b/>
          <w:sz w:val="28"/>
          <w:szCs w:val="28"/>
          <w:lang w:val="vi-VN"/>
        </w:rPr>
        <w:t>Điều 3</w:t>
      </w:r>
      <w:r w:rsidR="000A5D64" w:rsidRPr="00CC44DF">
        <w:rPr>
          <w:rFonts w:ascii="Times New Roman" w:eastAsia="Times New Roman" w:hAnsi="Times New Roman" w:cs="Times New Roman"/>
          <w:b/>
          <w:sz w:val="28"/>
          <w:szCs w:val="28"/>
          <w:lang w:val="vi-VN"/>
        </w:rPr>
        <w:t>6</w:t>
      </w:r>
      <w:r w:rsidR="00AE34E3" w:rsidRPr="00040AB3">
        <w:rPr>
          <w:rFonts w:ascii="Times New Roman" w:eastAsia="Times New Roman" w:hAnsi="Times New Roman" w:cs="Times New Roman"/>
          <w:b/>
          <w:sz w:val="28"/>
          <w:szCs w:val="28"/>
          <w:lang w:val="vi-VN"/>
        </w:rPr>
        <w:t xml:space="preserve">. Quy định về việc ngừng nhận hồ sơ cấp, gia hạn giấy đăng ký lưu hành </w:t>
      </w:r>
      <w:r w:rsidR="005B4EE6" w:rsidRPr="00CC44DF">
        <w:rPr>
          <w:rFonts w:ascii="Times New Roman" w:eastAsia="Times New Roman" w:hAnsi="Times New Roman" w:cs="Times New Roman"/>
          <w:b/>
          <w:sz w:val="28"/>
          <w:szCs w:val="28"/>
          <w:lang w:val="vi-VN"/>
        </w:rPr>
        <w:t>thuốc cổ truyền, vị thuốc cổ truyền, dược liệu</w:t>
      </w:r>
    </w:p>
    <w:p w14:paraId="7BB3FFF5" w14:textId="1222D4ED" w:rsidR="00D751E3" w:rsidRPr="00CC44DF" w:rsidRDefault="005B4EE6" w:rsidP="00D751E3">
      <w:pPr>
        <w:tabs>
          <w:tab w:val="left" w:pos="851"/>
          <w:tab w:val="left" w:pos="993"/>
        </w:tabs>
        <w:ind w:firstLine="709"/>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 xml:space="preserve">1. </w:t>
      </w:r>
      <w:r w:rsidR="00AE34E3" w:rsidRPr="00040AB3">
        <w:rPr>
          <w:rFonts w:ascii="Times New Roman" w:eastAsia="Times New Roman" w:hAnsi="Times New Roman" w:cs="Times New Roman"/>
          <w:sz w:val="28"/>
          <w:szCs w:val="28"/>
          <w:lang w:val="vi-VN"/>
        </w:rPr>
        <w:t xml:space="preserve">Việc ngừng nhận hồ sơ cấp, gia hạn giấy đăng ký lưu hành </w:t>
      </w:r>
      <w:r w:rsidRPr="00CC44DF">
        <w:rPr>
          <w:rFonts w:ascii="Times New Roman" w:eastAsia="Times New Roman" w:hAnsi="Times New Roman" w:cs="Times New Roman"/>
          <w:sz w:val="28"/>
          <w:szCs w:val="28"/>
          <w:lang w:val="vi-VN"/>
        </w:rPr>
        <w:t>thuốc cổ truyền, vị thuốc cổ truyền, dược liệu</w:t>
      </w:r>
      <w:r w:rsidR="00AE34E3" w:rsidRPr="00040AB3">
        <w:rPr>
          <w:rFonts w:ascii="Times New Roman" w:eastAsia="Times New Roman" w:hAnsi="Times New Roman" w:cs="Times New Roman"/>
          <w:sz w:val="28"/>
          <w:szCs w:val="28"/>
          <w:lang w:val="vi-VN"/>
        </w:rPr>
        <w:t xml:space="preserve"> thực hiện theo quy định tại các khoản 2, </w:t>
      </w:r>
      <w:r w:rsidR="00C91FC8" w:rsidRPr="00040AB3">
        <w:rPr>
          <w:rFonts w:ascii="Times New Roman" w:eastAsia="Times New Roman" w:hAnsi="Times New Roman" w:cs="Times New Roman"/>
          <w:sz w:val="28"/>
          <w:szCs w:val="28"/>
          <w:lang w:val="vi-VN"/>
        </w:rPr>
        <w:t>3 và 4 Điều 1</w:t>
      </w:r>
      <w:r w:rsidR="00510925" w:rsidRPr="00CC44DF">
        <w:rPr>
          <w:rFonts w:ascii="Times New Roman" w:eastAsia="Times New Roman" w:hAnsi="Times New Roman" w:cs="Times New Roman"/>
          <w:sz w:val="28"/>
          <w:szCs w:val="28"/>
          <w:lang w:val="vi-VN"/>
        </w:rPr>
        <w:t>03</w:t>
      </w:r>
      <w:r w:rsidR="00C91FC8" w:rsidRPr="00CC44DF">
        <w:rPr>
          <w:rFonts w:ascii="Times New Roman" w:eastAsia="Times New Roman" w:hAnsi="Times New Roman" w:cs="Times New Roman"/>
          <w:sz w:val="28"/>
          <w:szCs w:val="28"/>
          <w:lang w:val="vi-VN"/>
        </w:rPr>
        <w:t xml:space="preserve"> </w:t>
      </w:r>
      <w:r w:rsidR="00AE34E3" w:rsidRPr="00040AB3">
        <w:rPr>
          <w:rFonts w:ascii="Times New Roman" w:eastAsia="Times New Roman" w:hAnsi="Times New Roman" w:cs="Times New Roman"/>
          <w:sz w:val="28"/>
          <w:szCs w:val="28"/>
          <w:lang w:val="vi-VN"/>
        </w:rPr>
        <w:t xml:space="preserve">Nghị định số </w:t>
      </w:r>
      <w:r w:rsidR="00510925" w:rsidRPr="00CC44DF">
        <w:rPr>
          <w:rFonts w:ascii="Times New Roman" w:eastAsia="Times New Roman" w:hAnsi="Times New Roman" w:cs="Times New Roman"/>
          <w:sz w:val="28"/>
          <w:szCs w:val="28"/>
          <w:lang w:val="vi-VN"/>
        </w:rPr>
        <w:t>…</w:t>
      </w:r>
      <w:r w:rsidR="00510925" w:rsidRPr="00040AB3">
        <w:rPr>
          <w:rFonts w:ascii="Times New Roman" w:eastAsia="Times New Roman" w:hAnsi="Times New Roman" w:cs="Times New Roman"/>
          <w:sz w:val="28"/>
          <w:szCs w:val="28"/>
          <w:lang w:val="vi-VN"/>
        </w:rPr>
        <w:t>/20</w:t>
      </w:r>
      <w:r w:rsidR="00510925" w:rsidRPr="00CC44DF">
        <w:rPr>
          <w:rFonts w:ascii="Times New Roman" w:eastAsia="Times New Roman" w:hAnsi="Times New Roman" w:cs="Times New Roman"/>
          <w:sz w:val="28"/>
          <w:szCs w:val="28"/>
          <w:lang w:val="vi-VN"/>
        </w:rPr>
        <w:t>25</w:t>
      </w:r>
      <w:r w:rsidR="00510925" w:rsidRPr="00040AB3">
        <w:rPr>
          <w:rFonts w:ascii="Times New Roman" w:eastAsia="Times New Roman" w:hAnsi="Times New Roman" w:cs="Times New Roman"/>
          <w:sz w:val="28"/>
          <w:szCs w:val="28"/>
          <w:lang w:val="vi-VN"/>
        </w:rPr>
        <w:t xml:space="preserve">/NĐ-CP ngày </w:t>
      </w:r>
      <w:r w:rsidR="00510925" w:rsidRPr="00CC44DF">
        <w:rPr>
          <w:rFonts w:ascii="Times New Roman" w:eastAsia="Times New Roman" w:hAnsi="Times New Roman" w:cs="Times New Roman"/>
          <w:sz w:val="28"/>
          <w:szCs w:val="28"/>
          <w:lang w:val="vi-VN"/>
        </w:rPr>
        <w:t>…</w:t>
      </w:r>
      <w:r w:rsidR="00510925" w:rsidRPr="00040AB3">
        <w:rPr>
          <w:rFonts w:ascii="Times New Roman" w:eastAsia="Times New Roman" w:hAnsi="Times New Roman" w:cs="Times New Roman"/>
          <w:sz w:val="28"/>
          <w:szCs w:val="28"/>
          <w:lang w:val="vi-VN"/>
        </w:rPr>
        <w:t xml:space="preserve"> tháng </w:t>
      </w:r>
      <w:r w:rsidR="00510925" w:rsidRPr="00CC44DF">
        <w:rPr>
          <w:rFonts w:ascii="Times New Roman" w:eastAsia="Times New Roman" w:hAnsi="Times New Roman" w:cs="Times New Roman"/>
          <w:sz w:val="28"/>
          <w:szCs w:val="28"/>
          <w:lang w:val="vi-VN"/>
        </w:rPr>
        <w:t>…</w:t>
      </w:r>
      <w:r w:rsidR="00510925" w:rsidRPr="00040AB3">
        <w:rPr>
          <w:rFonts w:ascii="Times New Roman" w:eastAsia="Times New Roman" w:hAnsi="Times New Roman" w:cs="Times New Roman"/>
          <w:sz w:val="28"/>
          <w:szCs w:val="28"/>
          <w:lang w:val="vi-VN"/>
        </w:rPr>
        <w:t xml:space="preserve"> năm </w:t>
      </w:r>
      <w:r w:rsidR="00510925" w:rsidRPr="00CC44DF">
        <w:rPr>
          <w:rFonts w:ascii="Times New Roman" w:eastAsia="Times New Roman" w:hAnsi="Times New Roman" w:cs="Times New Roman"/>
          <w:sz w:val="28"/>
          <w:szCs w:val="28"/>
          <w:lang w:val="vi-VN"/>
        </w:rPr>
        <w:t>…</w:t>
      </w:r>
      <w:r w:rsidR="00AE34E3" w:rsidRPr="00040AB3">
        <w:rPr>
          <w:rFonts w:ascii="Times New Roman" w:eastAsia="Times New Roman" w:hAnsi="Times New Roman" w:cs="Times New Roman"/>
          <w:sz w:val="28"/>
          <w:szCs w:val="28"/>
          <w:lang w:val="vi-VN"/>
        </w:rPr>
        <w:t xml:space="preserve"> của Chính phủ quy định chi tiết một số điều và biện pháp thi hành Luật dược.</w:t>
      </w:r>
    </w:p>
    <w:p w14:paraId="4A6209B5" w14:textId="1E6F1CD6" w:rsidR="00AE34E3" w:rsidRPr="00CC44DF" w:rsidRDefault="00D751E3" w:rsidP="00D751E3">
      <w:pPr>
        <w:tabs>
          <w:tab w:val="left" w:pos="851"/>
          <w:tab w:val="left" w:pos="993"/>
        </w:tabs>
        <w:ind w:firstLine="709"/>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 xml:space="preserve">2. </w:t>
      </w:r>
      <w:r w:rsidR="00AE34E3" w:rsidRPr="003C7816">
        <w:rPr>
          <w:rFonts w:ascii="Times New Roman" w:eastAsia="Times New Roman" w:hAnsi="Times New Roman" w:cs="Times New Roman"/>
          <w:sz w:val="28"/>
          <w:szCs w:val="28"/>
          <w:lang w:val="vi-VN"/>
        </w:rPr>
        <w:t>Bộ trưởng Bộ Y tế ủy quyền c</w:t>
      </w:r>
      <w:r w:rsidR="003C7816">
        <w:rPr>
          <w:rFonts w:ascii="Times New Roman" w:eastAsia="Times New Roman" w:hAnsi="Times New Roman" w:cs="Times New Roman"/>
          <w:sz w:val="28"/>
          <w:szCs w:val="28"/>
          <w:lang w:val="vi-VN"/>
        </w:rPr>
        <w:t xml:space="preserve">ho Cục trưởng Cục Quản lý Y, </w:t>
      </w:r>
      <w:r w:rsidR="003C7816" w:rsidRPr="00CC44DF">
        <w:rPr>
          <w:rFonts w:ascii="Times New Roman" w:eastAsia="Times New Roman" w:hAnsi="Times New Roman" w:cs="Times New Roman"/>
          <w:sz w:val="28"/>
          <w:szCs w:val="28"/>
          <w:lang w:val="vi-VN"/>
        </w:rPr>
        <w:t>D</w:t>
      </w:r>
      <w:r w:rsidR="00AE34E3" w:rsidRPr="003C7816">
        <w:rPr>
          <w:rFonts w:ascii="Times New Roman" w:eastAsia="Times New Roman" w:hAnsi="Times New Roman" w:cs="Times New Roman"/>
          <w:sz w:val="28"/>
          <w:szCs w:val="28"/>
          <w:lang w:val="vi-VN"/>
        </w:rPr>
        <w:t xml:space="preserve">ược cổ truyền ra quyết định ngừng nhận hồ sơ cấp, gia hạn giấy đăng ký lưu hành </w:t>
      </w:r>
      <w:r w:rsidR="00C91FC8" w:rsidRPr="00CC44DF">
        <w:rPr>
          <w:rFonts w:ascii="Times New Roman" w:eastAsia="Times New Roman" w:hAnsi="Times New Roman" w:cs="Times New Roman"/>
          <w:sz w:val="28"/>
          <w:szCs w:val="28"/>
          <w:lang w:val="vi-VN"/>
        </w:rPr>
        <w:t>thuốc cổ truyền</w:t>
      </w:r>
      <w:r w:rsidR="00994B78" w:rsidRPr="00CC44DF">
        <w:rPr>
          <w:rFonts w:ascii="Times New Roman" w:eastAsia="Times New Roman" w:hAnsi="Times New Roman" w:cs="Times New Roman"/>
          <w:sz w:val="28"/>
          <w:szCs w:val="28"/>
          <w:lang w:val="vi-VN"/>
        </w:rPr>
        <w:t>.</w:t>
      </w:r>
    </w:p>
    <w:p w14:paraId="27B1FB09" w14:textId="01FEBBEF" w:rsidR="00D751E3" w:rsidRPr="003C7816" w:rsidRDefault="00D751E3" w:rsidP="00D751E3">
      <w:pPr>
        <w:tabs>
          <w:tab w:val="left" w:pos="851"/>
          <w:tab w:val="left" w:pos="993"/>
        </w:tabs>
        <w:ind w:firstLine="709"/>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 xml:space="preserve">3. Giám đốc Sở Y tế </w:t>
      </w:r>
      <w:r w:rsidRPr="003C7816">
        <w:rPr>
          <w:rFonts w:ascii="Times New Roman" w:eastAsia="Times New Roman" w:hAnsi="Times New Roman" w:cs="Times New Roman"/>
          <w:sz w:val="28"/>
          <w:szCs w:val="28"/>
          <w:lang w:val="vi-VN"/>
        </w:rPr>
        <w:t xml:space="preserve">ra quyết định ngừng nhận hồ sơ cấp, gia hạn giấy đăng ký lưu hành </w:t>
      </w:r>
      <w:r w:rsidRPr="00CC44DF">
        <w:rPr>
          <w:rFonts w:ascii="Times New Roman" w:eastAsia="Times New Roman" w:hAnsi="Times New Roman" w:cs="Times New Roman"/>
          <w:sz w:val="28"/>
          <w:szCs w:val="28"/>
          <w:lang w:val="vi-VN"/>
        </w:rPr>
        <w:t>vị thuốc cổ truyền, dược liệu.</w:t>
      </w:r>
    </w:p>
    <w:p w14:paraId="2E1B4470" w14:textId="77777777" w:rsidR="00AE34E3" w:rsidRPr="003C7816" w:rsidRDefault="00AE34E3" w:rsidP="00FC6DD9">
      <w:pPr>
        <w:jc w:val="center"/>
        <w:rPr>
          <w:rFonts w:ascii="Times New Roman" w:eastAsia="Times New Roman" w:hAnsi="Times New Roman" w:cs="Times New Roman"/>
          <w:sz w:val="28"/>
          <w:szCs w:val="28"/>
          <w:lang w:val="vi-VN"/>
        </w:rPr>
      </w:pPr>
      <w:r w:rsidRPr="003C7816">
        <w:rPr>
          <w:rFonts w:ascii="Times New Roman" w:eastAsia="Times New Roman" w:hAnsi="Times New Roman" w:cs="Times New Roman"/>
          <w:b/>
          <w:sz w:val="28"/>
          <w:szCs w:val="28"/>
          <w:lang w:val="vi-VN"/>
        </w:rPr>
        <w:t>Chương VI</w:t>
      </w:r>
    </w:p>
    <w:p w14:paraId="671D54CD" w14:textId="1BCDF975" w:rsidR="00AE34E3" w:rsidRPr="003C7816" w:rsidRDefault="00AE34E3" w:rsidP="00FC6DD9">
      <w:pPr>
        <w:jc w:val="center"/>
        <w:rPr>
          <w:rFonts w:ascii="Times New Roman" w:eastAsia="Times New Roman" w:hAnsi="Times New Roman" w:cs="Times New Roman"/>
          <w:b/>
          <w:sz w:val="28"/>
          <w:szCs w:val="28"/>
          <w:lang w:val="vi-VN"/>
        </w:rPr>
      </w:pPr>
      <w:r w:rsidRPr="003C7816">
        <w:rPr>
          <w:rFonts w:ascii="Times New Roman" w:eastAsia="Times New Roman" w:hAnsi="Times New Roman" w:cs="Times New Roman"/>
          <w:b/>
          <w:sz w:val="28"/>
          <w:szCs w:val="28"/>
          <w:lang w:val="vi-VN"/>
        </w:rPr>
        <w:t xml:space="preserve">HỘI ĐỒNG TƯ VẤN VÀ CHUYÊN GIA THẨM ĐỊNH                                     CẤP GIẤY ĐĂNG KÝ LƯU HÀNH </w:t>
      </w:r>
      <w:r w:rsidR="00FD4F9A" w:rsidRPr="00543A34">
        <w:rPr>
          <w:rFonts w:ascii="Times New Roman" w:eastAsia="Times New Roman" w:hAnsi="Times New Roman" w:cs="Times New Roman"/>
          <w:b/>
          <w:sz w:val="28"/>
          <w:szCs w:val="28"/>
          <w:lang w:val="vi-VN"/>
        </w:rPr>
        <w:t>THUỐC CỔ TRUYỀN</w:t>
      </w:r>
      <w:r w:rsidR="00FD4F9A" w:rsidRPr="00CC44DF">
        <w:rPr>
          <w:rFonts w:ascii="Times New Roman" w:eastAsia="Times New Roman" w:hAnsi="Times New Roman" w:cs="Times New Roman"/>
          <w:b/>
          <w:sz w:val="28"/>
          <w:szCs w:val="28"/>
          <w:lang w:val="vi-VN"/>
        </w:rPr>
        <w:t>,                                  VỊ THUỐC CỔ TRUYỀN, DƯỢC LIỆU</w:t>
      </w:r>
    </w:p>
    <w:p w14:paraId="6B4B2DB0" w14:textId="033E8FD1" w:rsidR="00AE34E3" w:rsidRPr="00CC44DF" w:rsidRDefault="003C7816" w:rsidP="00FC6DD9">
      <w:pPr>
        <w:ind w:firstLine="720"/>
        <w:jc w:val="both"/>
        <w:rPr>
          <w:rFonts w:ascii="Times New Roman" w:eastAsia="Times New Roman" w:hAnsi="Times New Roman" w:cs="Times New Roman"/>
          <w:b/>
          <w:sz w:val="28"/>
          <w:szCs w:val="28"/>
          <w:lang w:val="vi-VN"/>
        </w:rPr>
      </w:pPr>
      <w:r>
        <w:rPr>
          <w:rFonts w:ascii="Times New Roman" w:eastAsia="Times New Roman" w:hAnsi="Times New Roman" w:cs="Times New Roman"/>
          <w:b/>
          <w:sz w:val="28"/>
          <w:szCs w:val="28"/>
          <w:lang w:val="vi-VN"/>
        </w:rPr>
        <w:t>Điều 3</w:t>
      </w:r>
      <w:r w:rsidR="000A5D64" w:rsidRPr="00CC44DF">
        <w:rPr>
          <w:rFonts w:ascii="Times New Roman" w:eastAsia="Times New Roman" w:hAnsi="Times New Roman" w:cs="Times New Roman"/>
          <w:b/>
          <w:sz w:val="28"/>
          <w:szCs w:val="28"/>
          <w:lang w:val="vi-VN"/>
        </w:rPr>
        <w:t>7</w:t>
      </w:r>
      <w:r w:rsidR="00AE34E3" w:rsidRPr="003C7816">
        <w:rPr>
          <w:rFonts w:ascii="Times New Roman" w:eastAsia="Times New Roman" w:hAnsi="Times New Roman" w:cs="Times New Roman"/>
          <w:b/>
          <w:sz w:val="28"/>
          <w:szCs w:val="28"/>
          <w:lang w:val="vi-VN"/>
        </w:rPr>
        <w:t xml:space="preserve">. Tổ chức, hoạt động của Hội đồng tư vấn cấp giấy đăng ký lưu hành </w:t>
      </w:r>
      <w:r w:rsidR="000A5D64">
        <w:rPr>
          <w:rFonts w:ascii="Times New Roman" w:eastAsia="Times New Roman" w:hAnsi="Times New Roman" w:cs="Times New Roman"/>
          <w:b/>
          <w:sz w:val="28"/>
          <w:szCs w:val="28"/>
          <w:lang w:val="vi-VN"/>
        </w:rPr>
        <w:t>thuốc cổ truyền</w:t>
      </w:r>
    </w:p>
    <w:p w14:paraId="12535186" w14:textId="0D2885E3" w:rsidR="00FD4F9A" w:rsidRPr="00CC44DF" w:rsidRDefault="00AE34E3" w:rsidP="00FD4F9A">
      <w:pPr>
        <w:jc w:val="both"/>
        <w:rPr>
          <w:rFonts w:ascii="Times New Roman" w:eastAsia="Times New Roman" w:hAnsi="Times New Roman" w:cs="Times New Roman"/>
          <w:b/>
          <w:sz w:val="28"/>
          <w:szCs w:val="28"/>
          <w:lang w:val="vi-VN"/>
        </w:rPr>
      </w:pPr>
      <w:r w:rsidRPr="003C7816">
        <w:rPr>
          <w:rFonts w:ascii="Times New Roman" w:eastAsia="Times New Roman" w:hAnsi="Times New Roman" w:cs="Times New Roman"/>
          <w:sz w:val="28"/>
          <w:szCs w:val="28"/>
          <w:lang w:val="vi-VN"/>
        </w:rPr>
        <w:t xml:space="preserve"> </w:t>
      </w:r>
      <w:r w:rsidRPr="003C7816">
        <w:rPr>
          <w:rFonts w:ascii="Times New Roman" w:eastAsia="Times New Roman" w:hAnsi="Times New Roman" w:cs="Times New Roman"/>
          <w:sz w:val="28"/>
          <w:szCs w:val="28"/>
          <w:lang w:val="vi-VN"/>
        </w:rPr>
        <w:tab/>
      </w:r>
      <w:r w:rsidR="00FD4F9A" w:rsidRPr="00CC44DF">
        <w:rPr>
          <w:rFonts w:ascii="Times New Roman" w:eastAsia="Times New Roman" w:hAnsi="Times New Roman" w:cs="Times New Roman"/>
          <w:sz w:val="28"/>
          <w:szCs w:val="28"/>
          <w:lang w:val="vi-VN"/>
        </w:rPr>
        <w:t xml:space="preserve">1. Tổ chức, hoạt động của Hội đồng tư </w:t>
      </w:r>
      <w:r w:rsidR="00FD4F9A" w:rsidRPr="00FD4F9A">
        <w:rPr>
          <w:rFonts w:ascii="Times New Roman" w:eastAsia="Times New Roman" w:hAnsi="Times New Roman" w:cs="Times New Roman"/>
          <w:sz w:val="28"/>
          <w:szCs w:val="28"/>
          <w:lang w:val="vi-VN"/>
        </w:rPr>
        <w:t>vấn cấp giấy đăng ký lưu hành thuốc cổ truyền</w:t>
      </w:r>
      <w:r w:rsidR="00FD4F9A" w:rsidRPr="00CC44DF">
        <w:rPr>
          <w:rFonts w:ascii="Times New Roman" w:eastAsia="Times New Roman" w:hAnsi="Times New Roman" w:cs="Times New Roman"/>
          <w:sz w:val="28"/>
          <w:szCs w:val="28"/>
          <w:lang w:val="vi-VN"/>
        </w:rPr>
        <w:t xml:space="preserve"> thực hiện theo Quyết định của Bộ trưởng Bộ Y tế</w:t>
      </w:r>
      <w:r w:rsidR="00FD4F9A" w:rsidRPr="00FD4F9A">
        <w:rPr>
          <w:rFonts w:ascii="Times New Roman" w:eastAsia="Times New Roman" w:hAnsi="Times New Roman" w:cs="Times New Roman"/>
          <w:sz w:val="28"/>
          <w:szCs w:val="28"/>
          <w:lang w:val="vi-VN"/>
        </w:rPr>
        <w:t>.</w:t>
      </w:r>
    </w:p>
    <w:p w14:paraId="351C2722" w14:textId="4E066BB9" w:rsidR="00FD4F9A" w:rsidRPr="00CC44DF" w:rsidRDefault="00FD4F9A" w:rsidP="00FD4F9A">
      <w:pPr>
        <w:ind w:firstLine="709"/>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 xml:space="preserve">2. Tổ chức, hoạt động của Hội đồng tư </w:t>
      </w:r>
      <w:r w:rsidRPr="00FD4F9A">
        <w:rPr>
          <w:rFonts w:ascii="Times New Roman" w:eastAsia="Times New Roman" w:hAnsi="Times New Roman" w:cs="Times New Roman"/>
          <w:sz w:val="28"/>
          <w:szCs w:val="28"/>
          <w:lang w:val="vi-VN"/>
        </w:rPr>
        <w:t xml:space="preserve">vấn cấp giấy đăng ký lưu hành </w:t>
      </w:r>
      <w:r w:rsidRPr="00CC44DF">
        <w:rPr>
          <w:rFonts w:ascii="Times New Roman" w:eastAsia="Times New Roman" w:hAnsi="Times New Roman" w:cs="Times New Roman"/>
          <w:sz w:val="28"/>
          <w:szCs w:val="28"/>
          <w:lang w:val="vi-VN"/>
        </w:rPr>
        <w:t xml:space="preserve">vị </w:t>
      </w:r>
      <w:r w:rsidRPr="00FD4F9A">
        <w:rPr>
          <w:rFonts w:ascii="Times New Roman" w:eastAsia="Times New Roman" w:hAnsi="Times New Roman" w:cs="Times New Roman"/>
          <w:sz w:val="28"/>
          <w:szCs w:val="28"/>
          <w:lang w:val="vi-VN"/>
        </w:rPr>
        <w:t>thuốc cổ truyền</w:t>
      </w:r>
      <w:r w:rsidRPr="00CC44DF">
        <w:rPr>
          <w:rFonts w:ascii="Times New Roman" w:eastAsia="Times New Roman" w:hAnsi="Times New Roman" w:cs="Times New Roman"/>
          <w:sz w:val="28"/>
          <w:szCs w:val="28"/>
          <w:lang w:val="vi-VN"/>
        </w:rPr>
        <w:t>, dược liệu thực hiện theo Quyết định của Giám đốc Sở Y tế</w:t>
      </w:r>
      <w:r w:rsidRPr="00FD4F9A">
        <w:rPr>
          <w:rFonts w:ascii="Times New Roman" w:eastAsia="Times New Roman" w:hAnsi="Times New Roman" w:cs="Times New Roman"/>
          <w:sz w:val="28"/>
          <w:szCs w:val="28"/>
          <w:lang w:val="vi-VN"/>
        </w:rPr>
        <w:t>.</w:t>
      </w:r>
    </w:p>
    <w:p w14:paraId="0E6514FD" w14:textId="4B261E32" w:rsidR="00AE34E3" w:rsidRPr="003C7816" w:rsidRDefault="003C7816" w:rsidP="00FC6DD9">
      <w:pPr>
        <w:ind w:firstLine="720"/>
        <w:jc w:val="both"/>
        <w:rPr>
          <w:rFonts w:ascii="Times New Roman" w:eastAsia="Times New Roman" w:hAnsi="Times New Roman" w:cs="Times New Roman"/>
          <w:b/>
          <w:sz w:val="28"/>
          <w:szCs w:val="28"/>
          <w:lang w:val="vi-VN"/>
        </w:rPr>
      </w:pPr>
      <w:r>
        <w:rPr>
          <w:rFonts w:ascii="Times New Roman" w:eastAsia="Times New Roman" w:hAnsi="Times New Roman" w:cs="Times New Roman"/>
          <w:b/>
          <w:sz w:val="28"/>
          <w:szCs w:val="28"/>
          <w:lang w:val="vi-VN"/>
        </w:rPr>
        <w:t>Điều 3</w:t>
      </w:r>
      <w:r w:rsidR="000A5D64" w:rsidRPr="00CC44DF">
        <w:rPr>
          <w:rFonts w:ascii="Times New Roman" w:eastAsia="Times New Roman" w:hAnsi="Times New Roman" w:cs="Times New Roman"/>
          <w:b/>
          <w:sz w:val="28"/>
          <w:szCs w:val="28"/>
          <w:lang w:val="vi-VN"/>
        </w:rPr>
        <w:t>8</w:t>
      </w:r>
      <w:r w:rsidR="00AE34E3" w:rsidRPr="003C7816">
        <w:rPr>
          <w:rFonts w:ascii="Times New Roman" w:eastAsia="Times New Roman" w:hAnsi="Times New Roman" w:cs="Times New Roman"/>
          <w:b/>
          <w:sz w:val="28"/>
          <w:szCs w:val="28"/>
          <w:lang w:val="vi-VN"/>
        </w:rPr>
        <w:t xml:space="preserve">. Tổ chức, hoạt động của Chuyên gia tham gia thẩm định hồ sơ đăng ký </w:t>
      </w:r>
      <w:r w:rsidR="004B68B4" w:rsidRPr="00CC44DF">
        <w:rPr>
          <w:rFonts w:ascii="Times New Roman" w:eastAsia="Times New Roman" w:hAnsi="Times New Roman" w:cs="Times New Roman"/>
          <w:b/>
          <w:sz w:val="28"/>
          <w:szCs w:val="28"/>
          <w:lang w:val="vi-VN"/>
        </w:rPr>
        <w:t>thuốc cổ truyền</w:t>
      </w:r>
      <w:r w:rsidR="00701C51" w:rsidRPr="00CC44DF">
        <w:rPr>
          <w:rFonts w:ascii="Times New Roman" w:eastAsia="Times New Roman" w:hAnsi="Times New Roman" w:cs="Times New Roman"/>
          <w:b/>
          <w:sz w:val="28"/>
          <w:szCs w:val="28"/>
          <w:lang w:val="vi-VN"/>
        </w:rPr>
        <w:t>, vị thuốc cổ truyền, dược liệu</w:t>
      </w:r>
    </w:p>
    <w:p w14:paraId="56E2F7CA" w14:textId="4DF61C29" w:rsidR="00AE34E3" w:rsidRPr="003C7816" w:rsidRDefault="003C7816" w:rsidP="00FC6DD9">
      <w:pPr>
        <w:jc w:val="both"/>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lang w:val="vi-VN"/>
        </w:rPr>
        <w:tab/>
        <w:t xml:space="preserve">1. Cục trưởng Cục Quản lý Y, </w:t>
      </w:r>
      <w:r w:rsidRPr="00CC44DF">
        <w:rPr>
          <w:rFonts w:ascii="Times New Roman" w:eastAsia="Times New Roman" w:hAnsi="Times New Roman" w:cs="Times New Roman"/>
          <w:sz w:val="28"/>
          <w:szCs w:val="28"/>
          <w:lang w:val="vi-VN"/>
        </w:rPr>
        <w:t>D</w:t>
      </w:r>
      <w:r w:rsidR="00AE34E3" w:rsidRPr="003C7816">
        <w:rPr>
          <w:rFonts w:ascii="Times New Roman" w:eastAsia="Times New Roman" w:hAnsi="Times New Roman" w:cs="Times New Roman"/>
          <w:sz w:val="28"/>
          <w:szCs w:val="28"/>
          <w:lang w:val="vi-VN"/>
        </w:rPr>
        <w:t>ược cổ truyền</w:t>
      </w:r>
      <w:r w:rsidR="00701C51" w:rsidRPr="00CC44DF">
        <w:rPr>
          <w:rFonts w:ascii="Times New Roman" w:eastAsia="Times New Roman" w:hAnsi="Times New Roman" w:cs="Times New Roman"/>
          <w:sz w:val="28"/>
          <w:szCs w:val="28"/>
          <w:lang w:val="vi-VN"/>
        </w:rPr>
        <w:t>/Giám đốc Sở Y tế</w:t>
      </w:r>
      <w:r w:rsidR="00AE34E3" w:rsidRPr="003C7816">
        <w:rPr>
          <w:rFonts w:ascii="Times New Roman" w:eastAsia="Times New Roman" w:hAnsi="Times New Roman" w:cs="Times New Roman"/>
          <w:sz w:val="28"/>
          <w:szCs w:val="28"/>
          <w:lang w:val="vi-VN"/>
        </w:rPr>
        <w:t xml:space="preserve"> thành lập các nhóm chuyên gia thẩm định hồ sơ đăng ký </w:t>
      </w:r>
      <w:r w:rsidR="00701C51" w:rsidRPr="00CC44DF">
        <w:rPr>
          <w:rFonts w:ascii="Times New Roman" w:eastAsia="Times New Roman" w:hAnsi="Times New Roman" w:cs="Times New Roman"/>
          <w:sz w:val="28"/>
          <w:szCs w:val="28"/>
          <w:lang w:val="vi-VN"/>
        </w:rPr>
        <w:t>thuốc cổ truyền, vị thuốc cổ truyền, dược liệu</w:t>
      </w:r>
      <w:r w:rsidR="004B68B4" w:rsidRPr="003C7816">
        <w:rPr>
          <w:rFonts w:ascii="Times New Roman" w:eastAsia="Times New Roman" w:hAnsi="Times New Roman" w:cs="Times New Roman"/>
          <w:sz w:val="28"/>
          <w:szCs w:val="28"/>
          <w:lang w:val="vi-VN"/>
        </w:rPr>
        <w:t xml:space="preserve"> </w:t>
      </w:r>
      <w:r w:rsidR="00AE34E3" w:rsidRPr="003C7816">
        <w:rPr>
          <w:rFonts w:ascii="Times New Roman" w:eastAsia="Times New Roman" w:hAnsi="Times New Roman" w:cs="Times New Roman"/>
          <w:sz w:val="28"/>
          <w:szCs w:val="28"/>
          <w:lang w:val="vi-VN"/>
        </w:rPr>
        <w:t xml:space="preserve">(sau đây gọi tắt là nhóm chuyên gia thẩm định). </w:t>
      </w:r>
    </w:p>
    <w:p w14:paraId="5C48DDF8" w14:textId="1AFFE57C" w:rsidR="00AE34E3" w:rsidRPr="003C7816" w:rsidRDefault="00AE34E3" w:rsidP="00FC6DD9">
      <w:pPr>
        <w:ind w:firstLine="720"/>
        <w:jc w:val="both"/>
        <w:rPr>
          <w:rFonts w:ascii="Times New Roman" w:eastAsia="Times New Roman" w:hAnsi="Times New Roman" w:cs="Times New Roman"/>
          <w:sz w:val="28"/>
          <w:szCs w:val="28"/>
          <w:lang w:val="vi-VN"/>
        </w:rPr>
      </w:pPr>
      <w:r w:rsidRPr="003C7816">
        <w:rPr>
          <w:rFonts w:ascii="Times New Roman" w:eastAsia="Times New Roman" w:hAnsi="Times New Roman" w:cs="Times New Roman"/>
          <w:sz w:val="28"/>
          <w:szCs w:val="28"/>
          <w:lang w:val="vi-VN"/>
        </w:rPr>
        <w:t>2. Nhóm chuyên gia thẩm định có nhiệ</w:t>
      </w:r>
      <w:r w:rsidR="003C7816">
        <w:rPr>
          <w:rFonts w:ascii="Times New Roman" w:eastAsia="Times New Roman" w:hAnsi="Times New Roman" w:cs="Times New Roman"/>
          <w:sz w:val="28"/>
          <w:szCs w:val="28"/>
          <w:lang w:val="vi-VN"/>
        </w:rPr>
        <w:t xml:space="preserve">m vụ tư vấn cho </w:t>
      </w:r>
      <w:r w:rsidR="00701C51" w:rsidRPr="00701C51">
        <w:rPr>
          <w:rFonts w:ascii="Times New Roman" w:eastAsia="Times New Roman" w:hAnsi="Times New Roman" w:cs="Times New Roman"/>
          <w:sz w:val="28"/>
          <w:szCs w:val="28"/>
          <w:lang w:val="vi-VN"/>
        </w:rPr>
        <w:t>Cục trưởng Cục Quản lý Y, Dược cổ truyền/Giám đốc Sở Y tế</w:t>
      </w:r>
      <w:r w:rsidRPr="003C7816">
        <w:rPr>
          <w:rFonts w:ascii="Times New Roman" w:eastAsia="Times New Roman" w:hAnsi="Times New Roman" w:cs="Times New Roman"/>
          <w:sz w:val="28"/>
          <w:szCs w:val="28"/>
          <w:lang w:val="vi-VN"/>
        </w:rPr>
        <w:t xml:space="preserve"> trong việc thẩm định hồ sơ đăng ký và đề xuất việc cấp giấy đăng ký hoặc bổ sung hoặc không cấp giấy đăng ký.</w:t>
      </w:r>
    </w:p>
    <w:p w14:paraId="727847E9" w14:textId="3680C151" w:rsidR="00AE34E3" w:rsidRPr="003C7816" w:rsidRDefault="00AE34E3" w:rsidP="00FC6DD9">
      <w:pPr>
        <w:ind w:firstLine="720"/>
        <w:jc w:val="both"/>
        <w:rPr>
          <w:rFonts w:ascii="Times New Roman" w:eastAsia="Times New Roman" w:hAnsi="Times New Roman" w:cs="Times New Roman"/>
          <w:sz w:val="28"/>
          <w:szCs w:val="28"/>
          <w:lang w:val="vi-VN"/>
        </w:rPr>
      </w:pPr>
      <w:r w:rsidRPr="003C7816">
        <w:rPr>
          <w:rFonts w:ascii="Times New Roman" w:eastAsia="Times New Roman" w:hAnsi="Times New Roman" w:cs="Times New Roman"/>
          <w:sz w:val="28"/>
          <w:szCs w:val="28"/>
          <w:lang w:val="vi-VN"/>
        </w:rPr>
        <w:t xml:space="preserve">3. Nhóm chuyên gia thẩm định hoạt động theo nguyên tắc: Các ý kiến góp ý hoặc đề xuất của chuyên gia thẩm định phải bảo đảm căn cứ pháp lý, cơ sở khoa học và phải được thể hiện trong Biên bản thẩm định hồ sơ đăng ký thuốc. Chuyên gia thẩm định chịu trách nhiệm trước </w:t>
      </w:r>
      <w:r w:rsidR="00701C51" w:rsidRPr="00701C51">
        <w:rPr>
          <w:rFonts w:ascii="Times New Roman" w:eastAsia="Times New Roman" w:hAnsi="Times New Roman" w:cs="Times New Roman"/>
          <w:sz w:val="28"/>
          <w:szCs w:val="28"/>
          <w:lang w:val="vi-VN"/>
        </w:rPr>
        <w:t>Cục trưởng Cục Quản lý Y, Dược cổ truyền/Giám đốc Sở Y tế</w:t>
      </w:r>
      <w:r w:rsidRPr="003C7816">
        <w:rPr>
          <w:rFonts w:ascii="Times New Roman" w:eastAsia="Times New Roman" w:hAnsi="Times New Roman" w:cs="Times New Roman"/>
          <w:sz w:val="28"/>
          <w:szCs w:val="28"/>
          <w:lang w:val="vi-VN"/>
        </w:rPr>
        <w:t xml:space="preserve"> và trước pháp luật về các nội dung, ý kiến tư vấn và đề xuất liên quan đến thẩm định hồ sơ đăng ký.</w:t>
      </w:r>
    </w:p>
    <w:p w14:paraId="0B6BA72A" w14:textId="690BCEDE" w:rsidR="00AE34E3" w:rsidRPr="003C7816" w:rsidRDefault="00AE34E3" w:rsidP="00FC6DD9">
      <w:pPr>
        <w:ind w:firstLine="720"/>
        <w:jc w:val="both"/>
        <w:rPr>
          <w:rFonts w:ascii="Times New Roman" w:eastAsia="Times New Roman" w:hAnsi="Times New Roman" w:cs="Times New Roman"/>
          <w:sz w:val="28"/>
          <w:szCs w:val="28"/>
          <w:lang w:val="vi-VN"/>
        </w:rPr>
      </w:pPr>
      <w:r w:rsidRPr="003C7816">
        <w:rPr>
          <w:rFonts w:ascii="Times New Roman" w:eastAsia="Times New Roman" w:hAnsi="Times New Roman" w:cs="Times New Roman"/>
          <w:sz w:val="28"/>
          <w:szCs w:val="28"/>
          <w:lang w:val="vi-VN"/>
        </w:rPr>
        <w:t>4.</w:t>
      </w:r>
      <w:r w:rsidR="005B2B81" w:rsidRPr="003C7816">
        <w:rPr>
          <w:rFonts w:ascii="Times New Roman" w:eastAsia="Times New Roman" w:hAnsi="Times New Roman" w:cs="Times New Roman"/>
          <w:sz w:val="28"/>
          <w:szCs w:val="28"/>
          <w:lang w:val="vi-VN"/>
        </w:rPr>
        <w:t xml:space="preserve"> </w:t>
      </w:r>
      <w:r w:rsidR="00701C51" w:rsidRPr="00701C51">
        <w:rPr>
          <w:rFonts w:ascii="Times New Roman" w:eastAsia="Times New Roman" w:hAnsi="Times New Roman" w:cs="Times New Roman"/>
          <w:sz w:val="28"/>
          <w:szCs w:val="28"/>
          <w:lang w:val="vi-VN"/>
        </w:rPr>
        <w:t>Cục trưởng Cục Quản lý Y, Dược cổ truyền/Giám đốc Sở Y tế</w:t>
      </w:r>
      <w:r w:rsidRPr="003C7816">
        <w:rPr>
          <w:rFonts w:ascii="Times New Roman" w:eastAsia="Times New Roman" w:hAnsi="Times New Roman" w:cs="Times New Roman"/>
          <w:sz w:val="28"/>
          <w:szCs w:val="28"/>
          <w:lang w:val="vi-VN"/>
        </w:rPr>
        <w:t xml:space="preserve"> xây dựng và ban hành các quy định về tiêu chí lựa chọn, tổ chức và hoạt động của các nhóm chuyên gia thẩm định hồ sơ đăng ký; ký hợp đồng với chuyên gia thẩm định hoặc đơn vị tham gia tổ chức thẩm định hồ sơ; tổ chức các khóa tập huấn, đào tạo cho chuyên gia thẩm định; tiến hành đánh giá năng lực chuyên môn và sự tuân thủ các quy định để có</w:t>
      </w:r>
      <w:r w:rsidR="003C7816" w:rsidRPr="00CC44DF">
        <w:rPr>
          <w:rFonts w:ascii="Times New Roman" w:eastAsia="Times New Roman" w:hAnsi="Times New Roman" w:cs="Times New Roman"/>
          <w:sz w:val="28"/>
          <w:szCs w:val="28"/>
          <w:lang w:val="vi-VN"/>
        </w:rPr>
        <w:t xml:space="preserve"> </w:t>
      </w:r>
      <w:r w:rsidRPr="003C7816">
        <w:rPr>
          <w:rFonts w:ascii="Times New Roman" w:eastAsia="Times New Roman" w:hAnsi="Times New Roman" w:cs="Times New Roman"/>
          <w:sz w:val="28"/>
          <w:szCs w:val="28"/>
          <w:lang w:val="vi-VN"/>
        </w:rPr>
        <w:t>điều chỉnh, bổ sung chuyên gia thẩm định phù hợp.</w:t>
      </w:r>
    </w:p>
    <w:p w14:paraId="3BF8B0ED" w14:textId="4E436064" w:rsidR="00AE34E3" w:rsidRPr="003C7816" w:rsidRDefault="00AE34E3" w:rsidP="00FC6DD9">
      <w:pPr>
        <w:ind w:firstLine="720"/>
        <w:jc w:val="both"/>
        <w:rPr>
          <w:rFonts w:ascii="Times New Roman" w:eastAsia="Times New Roman" w:hAnsi="Times New Roman" w:cs="Times New Roman"/>
          <w:sz w:val="28"/>
          <w:szCs w:val="28"/>
          <w:lang w:val="vi-VN"/>
        </w:rPr>
      </w:pPr>
      <w:r w:rsidRPr="003C7816">
        <w:rPr>
          <w:rFonts w:ascii="Times New Roman" w:eastAsia="Times New Roman" w:hAnsi="Times New Roman" w:cs="Times New Roman"/>
          <w:sz w:val="28"/>
          <w:szCs w:val="28"/>
          <w:lang w:val="vi-VN"/>
        </w:rPr>
        <w:lastRenderedPageBreak/>
        <w:t>5. Kinh phí tổ chức thẩm định hồ sơ được thực hiện theo quy định của pháp luật.</w:t>
      </w:r>
    </w:p>
    <w:p w14:paraId="4EA8568E" w14:textId="77777777" w:rsidR="00AE34E3" w:rsidRPr="005F66C6" w:rsidRDefault="00AE34E3" w:rsidP="00FC6DD9">
      <w:pPr>
        <w:jc w:val="center"/>
        <w:rPr>
          <w:rFonts w:ascii="Times New Roman" w:eastAsia="Times New Roman" w:hAnsi="Times New Roman" w:cs="Times New Roman"/>
          <w:sz w:val="28"/>
          <w:szCs w:val="28"/>
          <w:lang w:val="vi-VN"/>
        </w:rPr>
      </w:pPr>
      <w:r w:rsidRPr="005F66C6">
        <w:rPr>
          <w:rFonts w:ascii="Times New Roman" w:eastAsia="Times New Roman" w:hAnsi="Times New Roman" w:cs="Times New Roman"/>
          <w:b/>
          <w:sz w:val="28"/>
          <w:szCs w:val="28"/>
          <w:lang w:val="vi-VN"/>
        </w:rPr>
        <w:t>Chương VII</w:t>
      </w:r>
    </w:p>
    <w:p w14:paraId="2B0D52FD" w14:textId="77777777" w:rsidR="00AE34E3" w:rsidRPr="005F66C6" w:rsidRDefault="00AE34E3" w:rsidP="00FC6DD9">
      <w:pPr>
        <w:jc w:val="center"/>
        <w:rPr>
          <w:rFonts w:ascii="Times New Roman" w:eastAsia="Times New Roman" w:hAnsi="Times New Roman" w:cs="Times New Roman"/>
          <w:b/>
          <w:sz w:val="28"/>
          <w:szCs w:val="28"/>
          <w:lang w:val="vi-VN"/>
        </w:rPr>
      </w:pPr>
      <w:r w:rsidRPr="005F66C6">
        <w:rPr>
          <w:rFonts w:ascii="Times New Roman" w:eastAsia="Times New Roman" w:hAnsi="Times New Roman" w:cs="Times New Roman"/>
          <w:b/>
          <w:sz w:val="28"/>
          <w:szCs w:val="28"/>
          <w:lang w:val="vi-VN"/>
        </w:rPr>
        <w:t>ĐIỀU KHOẢN THI HÀNH</w:t>
      </w:r>
    </w:p>
    <w:p w14:paraId="39357FBD" w14:textId="5B116100" w:rsidR="00AE34E3" w:rsidRPr="007C1543" w:rsidRDefault="00475B94" w:rsidP="00FC6DD9">
      <w:pPr>
        <w:ind w:firstLine="720"/>
        <w:jc w:val="both"/>
        <w:rPr>
          <w:rFonts w:ascii="Times New Roman" w:eastAsia="Times New Roman" w:hAnsi="Times New Roman" w:cs="Times New Roman"/>
          <w:b/>
          <w:sz w:val="28"/>
          <w:szCs w:val="28"/>
          <w:lang w:val="vi-VN"/>
        </w:rPr>
      </w:pPr>
      <w:r>
        <w:rPr>
          <w:rFonts w:ascii="Times New Roman" w:eastAsia="Times New Roman" w:hAnsi="Times New Roman" w:cs="Times New Roman"/>
          <w:b/>
          <w:sz w:val="28"/>
          <w:szCs w:val="28"/>
          <w:lang w:val="vi-VN"/>
        </w:rPr>
        <w:t>Điều 3</w:t>
      </w:r>
      <w:r w:rsidR="000A5D64" w:rsidRPr="00CC44DF">
        <w:rPr>
          <w:rFonts w:ascii="Times New Roman" w:eastAsia="Times New Roman" w:hAnsi="Times New Roman" w:cs="Times New Roman"/>
          <w:b/>
          <w:sz w:val="28"/>
          <w:szCs w:val="28"/>
          <w:lang w:val="vi-VN"/>
        </w:rPr>
        <w:t>9</w:t>
      </w:r>
      <w:r w:rsidR="00AE34E3" w:rsidRPr="005F66C6">
        <w:rPr>
          <w:rFonts w:ascii="Times New Roman" w:eastAsia="Times New Roman" w:hAnsi="Times New Roman" w:cs="Times New Roman"/>
          <w:b/>
          <w:sz w:val="28"/>
          <w:szCs w:val="28"/>
          <w:lang w:val="vi-VN"/>
        </w:rPr>
        <w:t>. Hiệu lực thi hành</w:t>
      </w:r>
    </w:p>
    <w:p w14:paraId="5472489B" w14:textId="3797683F" w:rsidR="00AE34E3" w:rsidRPr="005F66C6" w:rsidRDefault="00AE34E3" w:rsidP="00FC6DD9">
      <w:pPr>
        <w:ind w:firstLine="709"/>
        <w:jc w:val="both"/>
        <w:rPr>
          <w:rFonts w:ascii="Times New Roman" w:eastAsia="Times New Roman" w:hAnsi="Times New Roman" w:cs="Times New Roman"/>
          <w:sz w:val="28"/>
          <w:szCs w:val="28"/>
          <w:lang w:val="vi-VN"/>
        </w:rPr>
      </w:pPr>
      <w:r w:rsidRPr="005F66C6">
        <w:rPr>
          <w:rFonts w:ascii="Times New Roman" w:eastAsia="Times New Roman" w:hAnsi="Times New Roman" w:cs="Times New Roman"/>
          <w:sz w:val="28"/>
          <w:szCs w:val="28"/>
          <w:lang w:val="vi-VN"/>
        </w:rPr>
        <w:t>1. Thông tư này có</w:t>
      </w:r>
      <w:r w:rsidR="00F53BC3" w:rsidRPr="005F66C6">
        <w:rPr>
          <w:rFonts w:ascii="Times New Roman" w:eastAsia="Times New Roman" w:hAnsi="Times New Roman" w:cs="Times New Roman"/>
          <w:sz w:val="28"/>
          <w:szCs w:val="28"/>
          <w:lang w:val="vi-VN"/>
        </w:rPr>
        <w:t xml:space="preserve"> hiệu lực thi hành kể từ ngày</w:t>
      </w:r>
      <w:r w:rsidR="003C7816" w:rsidRPr="00CC44DF">
        <w:rPr>
          <w:rFonts w:ascii="Times New Roman" w:eastAsia="Times New Roman" w:hAnsi="Times New Roman" w:cs="Times New Roman"/>
          <w:sz w:val="28"/>
          <w:szCs w:val="28"/>
          <w:lang w:val="vi-VN"/>
        </w:rPr>
        <w:t xml:space="preserve"> 01 </w:t>
      </w:r>
      <w:r w:rsidR="003C7816">
        <w:rPr>
          <w:rFonts w:ascii="Times New Roman" w:eastAsia="Times New Roman" w:hAnsi="Times New Roman" w:cs="Times New Roman"/>
          <w:sz w:val="28"/>
          <w:szCs w:val="28"/>
          <w:lang w:val="vi-VN"/>
        </w:rPr>
        <w:t>tháng</w:t>
      </w:r>
      <w:r w:rsidR="003C7816" w:rsidRPr="00CC44DF">
        <w:rPr>
          <w:rFonts w:ascii="Times New Roman" w:eastAsia="Times New Roman" w:hAnsi="Times New Roman" w:cs="Times New Roman"/>
          <w:sz w:val="28"/>
          <w:szCs w:val="28"/>
          <w:lang w:val="vi-VN"/>
        </w:rPr>
        <w:t xml:space="preserve"> 07 </w:t>
      </w:r>
      <w:r w:rsidRPr="005F66C6">
        <w:rPr>
          <w:rFonts w:ascii="Times New Roman" w:eastAsia="Times New Roman" w:hAnsi="Times New Roman" w:cs="Times New Roman"/>
          <w:sz w:val="28"/>
          <w:szCs w:val="28"/>
          <w:lang w:val="vi-VN"/>
        </w:rPr>
        <w:t>năm 20</w:t>
      </w:r>
      <w:r w:rsidR="00F53BC3" w:rsidRPr="007C1543">
        <w:rPr>
          <w:rFonts w:ascii="Times New Roman" w:eastAsia="Times New Roman" w:hAnsi="Times New Roman" w:cs="Times New Roman"/>
          <w:sz w:val="28"/>
          <w:szCs w:val="28"/>
          <w:lang w:val="vi-VN"/>
        </w:rPr>
        <w:t>25</w:t>
      </w:r>
      <w:r w:rsidRPr="005F66C6">
        <w:rPr>
          <w:rFonts w:ascii="Times New Roman" w:eastAsia="Times New Roman" w:hAnsi="Times New Roman" w:cs="Times New Roman"/>
          <w:sz w:val="28"/>
          <w:szCs w:val="28"/>
          <w:lang w:val="vi-VN"/>
        </w:rPr>
        <w:t>.</w:t>
      </w:r>
    </w:p>
    <w:p w14:paraId="04BE6881" w14:textId="452E54C7" w:rsidR="00EA3FB0" w:rsidRPr="00CC44DF" w:rsidRDefault="00AE34E3" w:rsidP="00FC6DD9">
      <w:pPr>
        <w:ind w:firstLine="709"/>
        <w:jc w:val="both"/>
        <w:rPr>
          <w:rFonts w:ascii="Times New Roman" w:eastAsia="Times New Roman" w:hAnsi="Times New Roman" w:cs="Times New Roman"/>
          <w:b/>
          <w:sz w:val="28"/>
          <w:szCs w:val="28"/>
          <w:lang w:val="vi-VN"/>
        </w:rPr>
      </w:pPr>
      <w:r w:rsidRPr="005F66C6">
        <w:rPr>
          <w:rFonts w:ascii="Times New Roman" w:eastAsia="Times New Roman" w:hAnsi="Times New Roman" w:cs="Times New Roman"/>
          <w:sz w:val="28"/>
          <w:szCs w:val="28"/>
          <w:lang w:val="vi-VN"/>
        </w:rPr>
        <w:t xml:space="preserve">2. </w:t>
      </w:r>
      <w:bookmarkStart w:id="3" w:name="dieu_39"/>
      <w:r w:rsidR="00F53BC3" w:rsidRPr="005F66C6">
        <w:rPr>
          <w:rFonts w:ascii="Times New Roman" w:eastAsia="Times New Roman" w:hAnsi="Times New Roman" w:cs="Times New Roman"/>
          <w:sz w:val="28"/>
          <w:szCs w:val="28"/>
          <w:lang w:val="vi-VN"/>
        </w:rPr>
        <w:t xml:space="preserve">Thông tư số </w:t>
      </w:r>
      <w:r w:rsidR="00F53BC3" w:rsidRPr="007C1543">
        <w:rPr>
          <w:rFonts w:ascii="Times New Roman" w:eastAsia="Times New Roman" w:hAnsi="Times New Roman" w:cs="Times New Roman"/>
          <w:sz w:val="28"/>
          <w:szCs w:val="28"/>
          <w:lang w:val="vi-VN"/>
        </w:rPr>
        <w:t>21</w:t>
      </w:r>
      <w:r w:rsidR="00F53BC3" w:rsidRPr="005F66C6">
        <w:rPr>
          <w:rFonts w:ascii="Times New Roman" w:eastAsia="Times New Roman" w:hAnsi="Times New Roman" w:cs="Times New Roman"/>
          <w:sz w:val="28"/>
          <w:szCs w:val="28"/>
          <w:lang w:val="vi-VN"/>
        </w:rPr>
        <w:t>/201</w:t>
      </w:r>
      <w:r w:rsidR="00F53BC3" w:rsidRPr="007C1543">
        <w:rPr>
          <w:rFonts w:ascii="Times New Roman" w:eastAsia="Times New Roman" w:hAnsi="Times New Roman" w:cs="Times New Roman"/>
          <w:sz w:val="28"/>
          <w:szCs w:val="28"/>
          <w:lang w:val="vi-VN"/>
        </w:rPr>
        <w:t>8</w:t>
      </w:r>
      <w:r w:rsidR="00F53BC3" w:rsidRPr="005F66C6">
        <w:rPr>
          <w:rFonts w:ascii="Times New Roman" w:eastAsia="Times New Roman" w:hAnsi="Times New Roman" w:cs="Times New Roman"/>
          <w:sz w:val="28"/>
          <w:szCs w:val="28"/>
          <w:lang w:val="vi-VN"/>
        </w:rPr>
        <w:t>/TT-BYT ngày 1</w:t>
      </w:r>
      <w:r w:rsidR="00F53BC3" w:rsidRPr="007C1543">
        <w:rPr>
          <w:rFonts w:ascii="Times New Roman" w:eastAsia="Times New Roman" w:hAnsi="Times New Roman" w:cs="Times New Roman"/>
          <w:sz w:val="28"/>
          <w:szCs w:val="28"/>
          <w:lang w:val="vi-VN"/>
        </w:rPr>
        <w:t xml:space="preserve">2 ngày 9 năm </w:t>
      </w:r>
      <w:r w:rsidR="00F53BC3" w:rsidRPr="005F66C6">
        <w:rPr>
          <w:rFonts w:ascii="Times New Roman" w:eastAsia="Times New Roman" w:hAnsi="Times New Roman" w:cs="Times New Roman"/>
          <w:sz w:val="28"/>
          <w:szCs w:val="28"/>
          <w:lang w:val="vi-VN"/>
        </w:rPr>
        <w:t>201</w:t>
      </w:r>
      <w:r w:rsidR="00F53BC3" w:rsidRPr="007C1543">
        <w:rPr>
          <w:rFonts w:ascii="Times New Roman" w:eastAsia="Times New Roman" w:hAnsi="Times New Roman" w:cs="Times New Roman"/>
          <w:sz w:val="28"/>
          <w:szCs w:val="28"/>
          <w:lang w:val="vi-VN"/>
        </w:rPr>
        <w:t>8</w:t>
      </w:r>
      <w:r w:rsidR="00F53BC3" w:rsidRPr="005F66C6">
        <w:rPr>
          <w:rFonts w:ascii="Times New Roman" w:eastAsia="Times New Roman" w:hAnsi="Times New Roman" w:cs="Times New Roman"/>
          <w:sz w:val="28"/>
          <w:szCs w:val="28"/>
          <w:lang w:val="vi-VN"/>
        </w:rPr>
        <w:t xml:space="preserve"> của</w:t>
      </w:r>
      <w:r w:rsidR="00F53BC3" w:rsidRPr="007C1543">
        <w:rPr>
          <w:rFonts w:ascii="Times New Roman" w:eastAsia="Times New Roman" w:hAnsi="Times New Roman" w:cs="Times New Roman"/>
          <w:sz w:val="28"/>
          <w:szCs w:val="28"/>
          <w:lang w:val="vi-VN"/>
        </w:rPr>
        <w:t xml:space="preserve"> </w:t>
      </w:r>
      <w:r w:rsidR="00F53BC3" w:rsidRPr="005F66C6">
        <w:rPr>
          <w:rFonts w:ascii="Times New Roman" w:eastAsia="Times New Roman" w:hAnsi="Times New Roman" w:cs="Times New Roman"/>
          <w:sz w:val="28"/>
          <w:szCs w:val="28"/>
          <w:lang w:val="vi-VN"/>
        </w:rPr>
        <w:t xml:space="preserve">Bộ trưởng Bộ Y tế </w:t>
      </w:r>
      <w:r w:rsidR="00F53BC3" w:rsidRPr="007C1543">
        <w:rPr>
          <w:rFonts w:ascii="Times New Roman" w:eastAsia="Times New Roman" w:hAnsi="Times New Roman" w:cs="Times New Roman"/>
          <w:sz w:val="28"/>
          <w:szCs w:val="28"/>
          <w:lang w:val="vi-VN"/>
        </w:rPr>
        <w:t>quy định việc đăng ký lưu hành thuốc cổ truyền, dược liệu</w:t>
      </w:r>
      <w:r w:rsidR="00701C51" w:rsidRPr="00CC44DF">
        <w:rPr>
          <w:rFonts w:ascii="Times New Roman" w:eastAsia="Times New Roman" w:hAnsi="Times New Roman" w:cs="Times New Roman"/>
          <w:sz w:val="28"/>
          <w:szCs w:val="28"/>
          <w:lang w:val="vi-VN"/>
        </w:rPr>
        <w:t xml:space="preserve">; </w:t>
      </w:r>
      <w:r w:rsidR="00F53BC3" w:rsidRPr="005F66C6">
        <w:rPr>
          <w:rFonts w:ascii="Times New Roman" w:eastAsia="Times New Roman" w:hAnsi="Times New Roman" w:cs="Times New Roman"/>
          <w:sz w:val="28"/>
          <w:szCs w:val="28"/>
          <w:lang w:val="vi-VN"/>
        </w:rPr>
        <w:t xml:space="preserve">Thông tư số </w:t>
      </w:r>
      <w:r w:rsidR="00F53BC3" w:rsidRPr="007C1543">
        <w:rPr>
          <w:rFonts w:ascii="Times New Roman" w:eastAsia="Times New Roman" w:hAnsi="Times New Roman" w:cs="Times New Roman"/>
          <w:sz w:val="28"/>
          <w:szCs w:val="28"/>
          <w:lang w:val="vi-VN"/>
        </w:rPr>
        <w:t>39/2021/TT-BYT ngày 31/12/2021 của Bộ trưởng Bộ Y tế sửa đổi, bổ sung một số điều của Thông tư số 21/2018/TT-BYT</w:t>
      </w:r>
      <w:r w:rsidR="00F53BC3" w:rsidRPr="005F66C6">
        <w:rPr>
          <w:rFonts w:ascii="Times New Roman" w:eastAsia="Times New Roman" w:hAnsi="Times New Roman" w:cs="Times New Roman"/>
          <w:sz w:val="28"/>
          <w:szCs w:val="28"/>
          <w:lang w:val="vi-VN"/>
        </w:rPr>
        <w:t xml:space="preserve"> ngày 1</w:t>
      </w:r>
      <w:r w:rsidR="00F53BC3" w:rsidRPr="007C1543">
        <w:rPr>
          <w:rFonts w:ascii="Times New Roman" w:eastAsia="Times New Roman" w:hAnsi="Times New Roman" w:cs="Times New Roman"/>
          <w:sz w:val="28"/>
          <w:szCs w:val="28"/>
          <w:lang w:val="vi-VN"/>
        </w:rPr>
        <w:t xml:space="preserve">2 ngày 9 năm </w:t>
      </w:r>
      <w:r w:rsidR="00F53BC3" w:rsidRPr="005F66C6">
        <w:rPr>
          <w:rFonts w:ascii="Times New Roman" w:eastAsia="Times New Roman" w:hAnsi="Times New Roman" w:cs="Times New Roman"/>
          <w:sz w:val="28"/>
          <w:szCs w:val="28"/>
          <w:lang w:val="vi-VN"/>
        </w:rPr>
        <w:t>201</w:t>
      </w:r>
      <w:r w:rsidR="00F53BC3" w:rsidRPr="007C1543">
        <w:rPr>
          <w:rFonts w:ascii="Times New Roman" w:eastAsia="Times New Roman" w:hAnsi="Times New Roman" w:cs="Times New Roman"/>
          <w:sz w:val="28"/>
          <w:szCs w:val="28"/>
          <w:lang w:val="vi-VN"/>
        </w:rPr>
        <w:t>8</w:t>
      </w:r>
      <w:r w:rsidR="00F53BC3" w:rsidRPr="005F66C6">
        <w:rPr>
          <w:rFonts w:ascii="Times New Roman" w:eastAsia="Times New Roman" w:hAnsi="Times New Roman" w:cs="Times New Roman"/>
          <w:sz w:val="28"/>
          <w:szCs w:val="28"/>
          <w:lang w:val="vi-VN"/>
        </w:rPr>
        <w:t xml:space="preserve"> của</w:t>
      </w:r>
      <w:r w:rsidR="00F53BC3" w:rsidRPr="007C1543">
        <w:rPr>
          <w:rFonts w:ascii="Times New Roman" w:eastAsia="Times New Roman" w:hAnsi="Times New Roman" w:cs="Times New Roman"/>
          <w:sz w:val="28"/>
          <w:szCs w:val="28"/>
          <w:lang w:val="vi-VN"/>
        </w:rPr>
        <w:t xml:space="preserve"> </w:t>
      </w:r>
      <w:r w:rsidR="00F53BC3" w:rsidRPr="005F66C6">
        <w:rPr>
          <w:rFonts w:ascii="Times New Roman" w:eastAsia="Times New Roman" w:hAnsi="Times New Roman" w:cs="Times New Roman"/>
          <w:sz w:val="28"/>
          <w:szCs w:val="28"/>
          <w:lang w:val="vi-VN"/>
        </w:rPr>
        <w:t xml:space="preserve">Bộ trưởng Bộ Y tế </w:t>
      </w:r>
      <w:r w:rsidR="00F53BC3" w:rsidRPr="007C1543">
        <w:rPr>
          <w:rFonts w:ascii="Times New Roman" w:eastAsia="Times New Roman" w:hAnsi="Times New Roman" w:cs="Times New Roman"/>
          <w:sz w:val="28"/>
          <w:szCs w:val="28"/>
          <w:lang w:val="vi-VN"/>
        </w:rPr>
        <w:t>quy định việc đăng ký lưu hành thuốc cổ truyền, dược liệu</w:t>
      </w:r>
      <w:r w:rsidR="00701C51" w:rsidRPr="00CC44DF">
        <w:rPr>
          <w:rFonts w:ascii="Times New Roman" w:eastAsia="Times New Roman" w:hAnsi="Times New Roman" w:cs="Times New Roman"/>
          <w:sz w:val="28"/>
          <w:szCs w:val="28"/>
          <w:lang w:val="vi-VN"/>
        </w:rPr>
        <w:t xml:space="preserve"> và </w:t>
      </w:r>
      <w:r w:rsidR="00EA3FB0" w:rsidRPr="00CC44DF">
        <w:rPr>
          <w:rFonts w:ascii="Times New Roman" w:eastAsia="Times New Roman" w:hAnsi="Times New Roman" w:cs="Times New Roman"/>
          <w:sz w:val="28"/>
          <w:szCs w:val="28"/>
          <w:lang w:val="vi-VN"/>
        </w:rPr>
        <w:t>Thô</w:t>
      </w:r>
      <w:r w:rsidR="00701C51" w:rsidRPr="00CC44DF">
        <w:rPr>
          <w:rFonts w:ascii="Times New Roman" w:eastAsia="Times New Roman" w:hAnsi="Times New Roman" w:cs="Times New Roman"/>
          <w:sz w:val="28"/>
          <w:szCs w:val="28"/>
          <w:lang w:val="vi-VN"/>
        </w:rPr>
        <w:t xml:space="preserve">ng tư số 54/2024/TT-BYT ngày 31 ngày 12 năm </w:t>
      </w:r>
      <w:r w:rsidR="00EA3FB0" w:rsidRPr="00CC44DF">
        <w:rPr>
          <w:rFonts w:ascii="Times New Roman" w:eastAsia="Times New Roman" w:hAnsi="Times New Roman" w:cs="Times New Roman"/>
          <w:sz w:val="28"/>
          <w:szCs w:val="28"/>
          <w:lang w:val="vi-VN"/>
        </w:rPr>
        <w:t xml:space="preserve">2024 của Bộ Y tế </w:t>
      </w:r>
      <w:r w:rsidR="00EA3FB0" w:rsidRPr="00EA3FB0">
        <w:rPr>
          <w:rFonts w:ascii="Times New Roman" w:eastAsia="Times New Roman" w:hAnsi="Times New Roman" w:cs="Times New Roman"/>
          <w:iCs/>
          <w:sz w:val="28"/>
          <w:szCs w:val="28"/>
          <w:lang w:val="es-ES"/>
        </w:rPr>
        <w:t>sửa đổi, bổ sung một số điều về gia hạn giấy đăng ký lưu hành thuốc cổ truyền, vị thuốc cổ truyền, dược liệu tại</w:t>
      </w:r>
      <w:r w:rsidR="00EA3FB0" w:rsidRPr="00CC44DF">
        <w:rPr>
          <w:rFonts w:ascii="Times New Roman" w:eastAsia="Times New Roman" w:hAnsi="Times New Roman" w:cs="Times New Roman"/>
          <w:iCs/>
          <w:sz w:val="28"/>
          <w:szCs w:val="28"/>
          <w:lang w:val="vi-VN"/>
        </w:rPr>
        <w:t xml:space="preserve"> </w:t>
      </w:r>
      <w:r w:rsidR="00EA3FB0" w:rsidRPr="00EA3FB0">
        <w:rPr>
          <w:rFonts w:ascii="Times New Roman" w:eastAsia="Times New Roman" w:hAnsi="Times New Roman" w:cs="Times New Roman"/>
          <w:iCs/>
          <w:sz w:val="28"/>
          <w:szCs w:val="28"/>
          <w:lang w:val="es-ES"/>
        </w:rPr>
        <w:t xml:space="preserve">Thông tư số </w:t>
      </w:r>
      <w:r w:rsidR="00EA3FB0" w:rsidRPr="00EA3FB0">
        <w:rPr>
          <w:rFonts w:ascii="Times New Roman" w:eastAsia="Times New Roman" w:hAnsi="Times New Roman" w:cs="Times New Roman"/>
          <w:iCs/>
          <w:sz w:val="28"/>
          <w:szCs w:val="28"/>
          <w:lang w:val="de-DE"/>
        </w:rPr>
        <w:t xml:space="preserve">21/2018/TT-BYT ngày </w:t>
      </w:r>
      <w:r w:rsidR="00701C51" w:rsidRPr="00CC44DF">
        <w:rPr>
          <w:rFonts w:ascii="Times New Roman" w:eastAsia="Times New Roman" w:hAnsi="Times New Roman" w:cs="Times New Roman"/>
          <w:iCs/>
          <w:sz w:val="28"/>
          <w:szCs w:val="28"/>
          <w:lang w:val="vi-VN"/>
        </w:rPr>
        <w:t xml:space="preserve">12 ngày 9 năm </w:t>
      </w:r>
      <w:r w:rsidR="00EA3FB0" w:rsidRPr="00CC44DF">
        <w:rPr>
          <w:rFonts w:ascii="Times New Roman" w:eastAsia="Times New Roman" w:hAnsi="Times New Roman" w:cs="Times New Roman"/>
          <w:iCs/>
          <w:sz w:val="28"/>
          <w:szCs w:val="28"/>
          <w:lang w:val="vi-VN"/>
        </w:rPr>
        <w:t>2018</w:t>
      </w:r>
      <w:r w:rsidR="000D1BF1" w:rsidRPr="00CC44DF">
        <w:rPr>
          <w:rFonts w:ascii="Times New Roman" w:eastAsia="Times New Roman" w:hAnsi="Times New Roman" w:cs="Times New Roman"/>
          <w:iCs/>
          <w:sz w:val="28"/>
          <w:szCs w:val="28"/>
          <w:lang w:val="vi-VN"/>
        </w:rPr>
        <w:t xml:space="preserve"> </w:t>
      </w:r>
      <w:r w:rsidR="000D1BF1" w:rsidRPr="005F66C6">
        <w:rPr>
          <w:rFonts w:ascii="Times New Roman" w:eastAsia="Times New Roman" w:hAnsi="Times New Roman" w:cs="Times New Roman"/>
          <w:sz w:val="28"/>
          <w:szCs w:val="28"/>
          <w:lang w:val="vi-VN"/>
        </w:rPr>
        <w:t>hết hiệu lực kể từ ngày Thông tư này có hiệu lực</w:t>
      </w:r>
      <w:r w:rsidR="000D1BF1" w:rsidRPr="007C1543">
        <w:rPr>
          <w:rFonts w:ascii="Times New Roman" w:eastAsia="Times New Roman" w:hAnsi="Times New Roman" w:cs="Times New Roman"/>
          <w:sz w:val="28"/>
          <w:szCs w:val="28"/>
          <w:lang w:val="vi-VN"/>
        </w:rPr>
        <w:t>.</w:t>
      </w:r>
    </w:p>
    <w:p w14:paraId="2197F673" w14:textId="7083ED7D" w:rsidR="00AE34E3" w:rsidRPr="005F66C6" w:rsidRDefault="000A5D64" w:rsidP="00FC6DD9">
      <w:pPr>
        <w:ind w:firstLine="709"/>
        <w:jc w:val="both"/>
        <w:rPr>
          <w:rFonts w:ascii="Times New Roman" w:eastAsia="Times New Roman" w:hAnsi="Times New Roman" w:cs="Times New Roman"/>
          <w:b/>
          <w:sz w:val="28"/>
          <w:szCs w:val="28"/>
          <w:lang w:val="vi-VN"/>
        </w:rPr>
      </w:pPr>
      <w:r>
        <w:rPr>
          <w:rFonts w:ascii="Times New Roman" w:eastAsia="Times New Roman" w:hAnsi="Times New Roman" w:cs="Times New Roman"/>
          <w:b/>
          <w:sz w:val="28"/>
          <w:szCs w:val="28"/>
          <w:lang w:val="vi-VN"/>
        </w:rPr>
        <w:t xml:space="preserve">Điều </w:t>
      </w:r>
      <w:r w:rsidRPr="00CC44DF">
        <w:rPr>
          <w:rFonts w:ascii="Times New Roman" w:eastAsia="Times New Roman" w:hAnsi="Times New Roman" w:cs="Times New Roman"/>
          <w:b/>
          <w:sz w:val="28"/>
          <w:szCs w:val="28"/>
          <w:lang w:val="vi-VN"/>
        </w:rPr>
        <w:t>40</w:t>
      </w:r>
      <w:r w:rsidR="00AE34E3" w:rsidRPr="005F66C6">
        <w:rPr>
          <w:rFonts w:ascii="Times New Roman" w:eastAsia="Times New Roman" w:hAnsi="Times New Roman" w:cs="Times New Roman"/>
          <w:b/>
          <w:sz w:val="28"/>
          <w:szCs w:val="28"/>
          <w:lang w:val="vi-VN"/>
        </w:rPr>
        <w:t>. Điều khoản chuyển tiếp</w:t>
      </w:r>
      <w:bookmarkEnd w:id="3"/>
    </w:p>
    <w:p w14:paraId="5DD65040" w14:textId="228417B5" w:rsidR="00AE34E3" w:rsidRDefault="004B4F54" w:rsidP="00FC6DD9">
      <w:pPr>
        <w:ind w:firstLine="709"/>
        <w:jc w:val="both"/>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lang w:val="vi-VN"/>
        </w:rPr>
        <w:t xml:space="preserve">1. </w:t>
      </w:r>
      <w:r w:rsidR="00AE34E3" w:rsidRPr="005F66C6">
        <w:rPr>
          <w:rFonts w:ascii="Times New Roman" w:eastAsia="Times New Roman" w:hAnsi="Times New Roman" w:cs="Times New Roman"/>
          <w:sz w:val="28"/>
          <w:szCs w:val="28"/>
          <w:lang w:val="vi-VN"/>
        </w:rPr>
        <w:t xml:space="preserve">Các hồ sơ đăng ký </w:t>
      </w:r>
      <w:r w:rsidR="00A44D11" w:rsidRPr="007C1543">
        <w:rPr>
          <w:rFonts w:ascii="Times New Roman" w:eastAsia="Times New Roman" w:hAnsi="Times New Roman" w:cs="Times New Roman"/>
          <w:sz w:val="28"/>
          <w:szCs w:val="28"/>
          <w:lang w:val="vi-VN"/>
        </w:rPr>
        <w:t>cổ truyền, vị thuốc cổ truyền, dược liệu</w:t>
      </w:r>
      <w:r w:rsidR="00AE34E3" w:rsidRPr="005F66C6">
        <w:rPr>
          <w:rFonts w:ascii="Times New Roman" w:eastAsia="Times New Roman" w:hAnsi="Times New Roman" w:cs="Times New Roman"/>
          <w:sz w:val="28"/>
          <w:szCs w:val="28"/>
          <w:lang w:val="vi-VN"/>
        </w:rPr>
        <w:t xml:space="preserve"> nộp trước ngày Thông tư này có hiệu lực thi hành được thẩm định và cấp số đăng ký theo quy định tại Thông tư số </w:t>
      </w:r>
      <w:r w:rsidR="00A44D11" w:rsidRPr="007C1543">
        <w:rPr>
          <w:rFonts w:ascii="Times New Roman" w:eastAsia="Times New Roman" w:hAnsi="Times New Roman" w:cs="Times New Roman"/>
          <w:sz w:val="28"/>
          <w:szCs w:val="28"/>
          <w:lang w:val="vi-VN"/>
        </w:rPr>
        <w:t>21</w:t>
      </w:r>
      <w:r w:rsidR="00A44D11" w:rsidRPr="005F66C6">
        <w:rPr>
          <w:rFonts w:ascii="Times New Roman" w:eastAsia="Times New Roman" w:hAnsi="Times New Roman" w:cs="Times New Roman"/>
          <w:sz w:val="28"/>
          <w:szCs w:val="28"/>
          <w:lang w:val="vi-VN"/>
        </w:rPr>
        <w:t>/201</w:t>
      </w:r>
      <w:r w:rsidR="00A44D11" w:rsidRPr="007C1543">
        <w:rPr>
          <w:rFonts w:ascii="Times New Roman" w:eastAsia="Times New Roman" w:hAnsi="Times New Roman" w:cs="Times New Roman"/>
          <w:sz w:val="28"/>
          <w:szCs w:val="28"/>
          <w:lang w:val="vi-VN"/>
        </w:rPr>
        <w:t>8</w:t>
      </w:r>
      <w:r w:rsidR="00A44D11" w:rsidRPr="005F66C6">
        <w:rPr>
          <w:rFonts w:ascii="Times New Roman" w:eastAsia="Times New Roman" w:hAnsi="Times New Roman" w:cs="Times New Roman"/>
          <w:sz w:val="28"/>
          <w:szCs w:val="28"/>
          <w:lang w:val="vi-VN"/>
        </w:rPr>
        <w:t>/TT-BYT ngày 1</w:t>
      </w:r>
      <w:r w:rsidR="00A44D11" w:rsidRPr="007C1543">
        <w:rPr>
          <w:rFonts w:ascii="Times New Roman" w:eastAsia="Times New Roman" w:hAnsi="Times New Roman" w:cs="Times New Roman"/>
          <w:sz w:val="28"/>
          <w:szCs w:val="28"/>
          <w:lang w:val="vi-VN"/>
        </w:rPr>
        <w:t xml:space="preserve">2 ngày 9 năm </w:t>
      </w:r>
      <w:r w:rsidR="00A44D11" w:rsidRPr="005F66C6">
        <w:rPr>
          <w:rFonts w:ascii="Times New Roman" w:eastAsia="Times New Roman" w:hAnsi="Times New Roman" w:cs="Times New Roman"/>
          <w:sz w:val="28"/>
          <w:szCs w:val="28"/>
          <w:lang w:val="vi-VN"/>
        </w:rPr>
        <w:t>201</w:t>
      </w:r>
      <w:r w:rsidR="00A44D11" w:rsidRPr="007C1543">
        <w:rPr>
          <w:rFonts w:ascii="Times New Roman" w:eastAsia="Times New Roman" w:hAnsi="Times New Roman" w:cs="Times New Roman"/>
          <w:sz w:val="28"/>
          <w:szCs w:val="28"/>
          <w:lang w:val="vi-VN"/>
        </w:rPr>
        <w:t>8</w:t>
      </w:r>
      <w:r w:rsidR="00A44D11" w:rsidRPr="005F66C6">
        <w:rPr>
          <w:rFonts w:ascii="Times New Roman" w:eastAsia="Times New Roman" w:hAnsi="Times New Roman" w:cs="Times New Roman"/>
          <w:sz w:val="28"/>
          <w:szCs w:val="28"/>
          <w:lang w:val="vi-VN"/>
        </w:rPr>
        <w:t xml:space="preserve"> của</w:t>
      </w:r>
      <w:r w:rsidR="00A44D11" w:rsidRPr="007C1543">
        <w:rPr>
          <w:rFonts w:ascii="Times New Roman" w:eastAsia="Times New Roman" w:hAnsi="Times New Roman" w:cs="Times New Roman"/>
          <w:sz w:val="28"/>
          <w:szCs w:val="28"/>
          <w:lang w:val="vi-VN"/>
        </w:rPr>
        <w:t xml:space="preserve"> </w:t>
      </w:r>
      <w:r w:rsidR="00A44D11" w:rsidRPr="005F66C6">
        <w:rPr>
          <w:rFonts w:ascii="Times New Roman" w:eastAsia="Times New Roman" w:hAnsi="Times New Roman" w:cs="Times New Roman"/>
          <w:sz w:val="28"/>
          <w:szCs w:val="28"/>
          <w:lang w:val="vi-VN"/>
        </w:rPr>
        <w:t xml:space="preserve">Bộ trưởng Bộ Y tế </w:t>
      </w:r>
      <w:r w:rsidR="00A44D11" w:rsidRPr="007C1543">
        <w:rPr>
          <w:rFonts w:ascii="Times New Roman" w:eastAsia="Times New Roman" w:hAnsi="Times New Roman" w:cs="Times New Roman"/>
          <w:sz w:val="28"/>
          <w:szCs w:val="28"/>
          <w:lang w:val="vi-VN"/>
        </w:rPr>
        <w:t>quy định việc đăng ký lưu hà</w:t>
      </w:r>
      <w:r w:rsidR="00EA3FB0">
        <w:rPr>
          <w:rFonts w:ascii="Times New Roman" w:eastAsia="Times New Roman" w:hAnsi="Times New Roman" w:cs="Times New Roman"/>
          <w:sz w:val="28"/>
          <w:szCs w:val="28"/>
          <w:lang w:val="vi-VN"/>
        </w:rPr>
        <w:t>nh thuốc cổ truyền, dược liệu</w:t>
      </w:r>
      <w:r w:rsidR="00EA3FB0" w:rsidRPr="00CC44DF">
        <w:rPr>
          <w:rFonts w:ascii="Times New Roman" w:eastAsia="Times New Roman" w:hAnsi="Times New Roman" w:cs="Times New Roman"/>
          <w:sz w:val="28"/>
          <w:szCs w:val="28"/>
          <w:lang w:val="vi-VN"/>
        </w:rPr>
        <w:t xml:space="preserve">; </w:t>
      </w:r>
      <w:r w:rsidR="00A44D11" w:rsidRPr="007C1543">
        <w:rPr>
          <w:rFonts w:ascii="Times New Roman" w:eastAsia="Times New Roman" w:hAnsi="Times New Roman" w:cs="Times New Roman"/>
          <w:sz w:val="28"/>
          <w:szCs w:val="28"/>
          <w:lang w:val="vi-VN"/>
        </w:rPr>
        <w:t xml:space="preserve"> </w:t>
      </w:r>
      <w:r w:rsidR="00A44D11" w:rsidRPr="005F66C6">
        <w:rPr>
          <w:rFonts w:ascii="Times New Roman" w:eastAsia="Times New Roman" w:hAnsi="Times New Roman" w:cs="Times New Roman"/>
          <w:sz w:val="28"/>
          <w:szCs w:val="28"/>
          <w:lang w:val="vi-VN"/>
        </w:rPr>
        <w:t xml:space="preserve">Thông tư số </w:t>
      </w:r>
      <w:r w:rsidR="00A44D11" w:rsidRPr="007C1543">
        <w:rPr>
          <w:rFonts w:ascii="Times New Roman" w:eastAsia="Times New Roman" w:hAnsi="Times New Roman" w:cs="Times New Roman"/>
          <w:sz w:val="28"/>
          <w:szCs w:val="28"/>
          <w:lang w:val="vi-VN"/>
        </w:rPr>
        <w:t>39/2021/TT-BYT ngày 31/12/2021 của Bộ trưởng Bộ Y tế sửa đổi, bổ sung một số điều của Thông tư số 21/2018/TT-BYT</w:t>
      </w:r>
      <w:r w:rsidR="00A44D11" w:rsidRPr="005F66C6">
        <w:rPr>
          <w:rFonts w:ascii="Times New Roman" w:eastAsia="Times New Roman" w:hAnsi="Times New Roman" w:cs="Times New Roman"/>
          <w:sz w:val="28"/>
          <w:szCs w:val="28"/>
          <w:lang w:val="vi-VN"/>
        </w:rPr>
        <w:t xml:space="preserve"> ngày 1</w:t>
      </w:r>
      <w:r w:rsidR="00A44D11" w:rsidRPr="007C1543">
        <w:rPr>
          <w:rFonts w:ascii="Times New Roman" w:eastAsia="Times New Roman" w:hAnsi="Times New Roman" w:cs="Times New Roman"/>
          <w:sz w:val="28"/>
          <w:szCs w:val="28"/>
          <w:lang w:val="vi-VN"/>
        </w:rPr>
        <w:t xml:space="preserve">2 ngày 9 năm </w:t>
      </w:r>
      <w:r w:rsidR="00A44D11" w:rsidRPr="005F66C6">
        <w:rPr>
          <w:rFonts w:ascii="Times New Roman" w:eastAsia="Times New Roman" w:hAnsi="Times New Roman" w:cs="Times New Roman"/>
          <w:sz w:val="28"/>
          <w:szCs w:val="28"/>
          <w:lang w:val="vi-VN"/>
        </w:rPr>
        <w:t>201</w:t>
      </w:r>
      <w:r w:rsidR="00A44D11" w:rsidRPr="007C1543">
        <w:rPr>
          <w:rFonts w:ascii="Times New Roman" w:eastAsia="Times New Roman" w:hAnsi="Times New Roman" w:cs="Times New Roman"/>
          <w:sz w:val="28"/>
          <w:szCs w:val="28"/>
          <w:lang w:val="vi-VN"/>
        </w:rPr>
        <w:t>8</w:t>
      </w:r>
      <w:r w:rsidR="00A44D11" w:rsidRPr="005F66C6">
        <w:rPr>
          <w:rFonts w:ascii="Times New Roman" w:eastAsia="Times New Roman" w:hAnsi="Times New Roman" w:cs="Times New Roman"/>
          <w:sz w:val="28"/>
          <w:szCs w:val="28"/>
          <w:lang w:val="vi-VN"/>
        </w:rPr>
        <w:t xml:space="preserve"> của</w:t>
      </w:r>
      <w:r w:rsidR="00A44D11" w:rsidRPr="007C1543">
        <w:rPr>
          <w:rFonts w:ascii="Times New Roman" w:eastAsia="Times New Roman" w:hAnsi="Times New Roman" w:cs="Times New Roman"/>
          <w:sz w:val="28"/>
          <w:szCs w:val="28"/>
          <w:lang w:val="vi-VN"/>
        </w:rPr>
        <w:t xml:space="preserve"> </w:t>
      </w:r>
      <w:r w:rsidR="00A44D11" w:rsidRPr="005F66C6">
        <w:rPr>
          <w:rFonts w:ascii="Times New Roman" w:eastAsia="Times New Roman" w:hAnsi="Times New Roman" w:cs="Times New Roman"/>
          <w:sz w:val="28"/>
          <w:szCs w:val="28"/>
          <w:lang w:val="vi-VN"/>
        </w:rPr>
        <w:t xml:space="preserve">Bộ trưởng Bộ Y tế </w:t>
      </w:r>
      <w:r w:rsidR="00A44D11" w:rsidRPr="007C1543">
        <w:rPr>
          <w:rFonts w:ascii="Times New Roman" w:eastAsia="Times New Roman" w:hAnsi="Times New Roman" w:cs="Times New Roman"/>
          <w:sz w:val="28"/>
          <w:szCs w:val="28"/>
          <w:lang w:val="vi-VN"/>
        </w:rPr>
        <w:t>quy định việc đăng ký lưu hành thuốc cổ truyền, dược liệu</w:t>
      </w:r>
      <w:r w:rsidR="006172E1" w:rsidRPr="007C1543">
        <w:rPr>
          <w:rFonts w:ascii="Times New Roman" w:eastAsia="Times New Roman" w:hAnsi="Times New Roman" w:cs="Times New Roman"/>
          <w:sz w:val="28"/>
          <w:szCs w:val="28"/>
          <w:lang w:val="vi-VN"/>
        </w:rPr>
        <w:t xml:space="preserve"> </w:t>
      </w:r>
      <w:r w:rsidR="00EA3FB0" w:rsidRPr="00CC44DF">
        <w:rPr>
          <w:rFonts w:ascii="Times New Roman" w:eastAsia="Times New Roman" w:hAnsi="Times New Roman" w:cs="Times New Roman"/>
          <w:sz w:val="28"/>
          <w:szCs w:val="28"/>
          <w:lang w:val="vi-VN"/>
        </w:rPr>
        <w:t xml:space="preserve"> và Thông tư số 54/2024/TT-BYT ngày 31/12/2024 của Bộ Y tế </w:t>
      </w:r>
      <w:r w:rsidR="00EA3FB0" w:rsidRPr="00EA3FB0">
        <w:rPr>
          <w:rFonts w:ascii="Times New Roman" w:eastAsia="Times New Roman" w:hAnsi="Times New Roman" w:cs="Times New Roman"/>
          <w:iCs/>
          <w:sz w:val="28"/>
          <w:szCs w:val="28"/>
          <w:lang w:val="es-ES"/>
        </w:rPr>
        <w:t>sửa đổi, bổ sung một số điều về gia hạn giấy đăng ký lưu hành thuốc cổ truyền, vị thuốc cổ truyền, dược liệu tại</w:t>
      </w:r>
      <w:r w:rsidR="00EA3FB0" w:rsidRPr="00CC44DF">
        <w:rPr>
          <w:rFonts w:ascii="Times New Roman" w:eastAsia="Times New Roman" w:hAnsi="Times New Roman" w:cs="Times New Roman"/>
          <w:iCs/>
          <w:sz w:val="28"/>
          <w:szCs w:val="28"/>
          <w:lang w:val="vi-VN"/>
        </w:rPr>
        <w:t xml:space="preserve"> </w:t>
      </w:r>
      <w:r w:rsidR="00EA3FB0" w:rsidRPr="00EA3FB0">
        <w:rPr>
          <w:rFonts w:ascii="Times New Roman" w:eastAsia="Times New Roman" w:hAnsi="Times New Roman" w:cs="Times New Roman"/>
          <w:iCs/>
          <w:sz w:val="28"/>
          <w:szCs w:val="28"/>
          <w:lang w:val="es-ES"/>
        </w:rPr>
        <w:t xml:space="preserve">Thông tư số </w:t>
      </w:r>
      <w:r w:rsidR="00EA3FB0" w:rsidRPr="00EA3FB0">
        <w:rPr>
          <w:rFonts w:ascii="Times New Roman" w:eastAsia="Times New Roman" w:hAnsi="Times New Roman" w:cs="Times New Roman"/>
          <w:iCs/>
          <w:sz w:val="28"/>
          <w:szCs w:val="28"/>
          <w:lang w:val="de-DE"/>
        </w:rPr>
        <w:t xml:space="preserve">21/2018/TT-BYT ngày </w:t>
      </w:r>
      <w:r w:rsidR="00EA3FB0" w:rsidRPr="00CC44DF">
        <w:rPr>
          <w:rFonts w:ascii="Times New Roman" w:eastAsia="Times New Roman" w:hAnsi="Times New Roman" w:cs="Times New Roman"/>
          <w:iCs/>
          <w:sz w:val="28"/>
          <w:szCs w:val="28"/>
          <w:lang w:val="vi-VN"/>
        </w:rPr>
        <w:t xml:space="preserve">12/9/2018 </w:t>
      </w:r>
      <w:r w:rsidR="006172E1" w:rsidRPr="007C1543">
        <w:rPr>
          <w:rFonts w:ascii="Times New Roman" w:eastAsia="Times New Roman" w:hAnsi="Times New Roman" w:cs="Times New Roman"/>
          <w:sz w:val="28"/>
          <w:szCs w:val="28"/>
          <w:lang w:val="vi-VN"/>
        </w:rPr>
        <w:t>trừ</w:t>
      </w:r>
      <w:r w:rsidR="00523392">
        <w:rPr>
          <w:rFonts w:ascii="Times New Roman" w:eastAsia="Times New Roman" w:hAnsi="Times New Roman" w:cs="Times New Roman"/>
          <w:sz w:val="28"/>
          <w:szCs w:val="28"/>
          <w:lang w:val="vi-VN"/>
        </w:rPr>
        <w:t xml:space="preserve"> trường hợp cơ sở có văn bản gửi </w:t>
      </w:r>
      <w:r w:rsidR="006172E1" w:rsidRPr="007C1543">
        <w:rPr>
          <w:rFonts w:ascii="Times New Roman" w:eastAsia="Times New Roman" w:hAnsi="Times New Roman" w:cs="Times New Roman"/>
          <w:sz w:val="28"/>
          <w:szCs w:val="28"/>
          <w:lang w:val="vi-VN"/>
        </w:rPr>
        <w:t>cơ quan quản lý đề nghị tự nguyện thực hiện theo các quy định tại Thông tư này.</w:t>
      </w:r>
    </w:p>
    <w:p w14:paraId="5DC78D14" w14:textId="77777777" w:rsidR="004B4F54" w:rsidRPr="00445D3B" w:rsidRDefault="004B4F54" w:rsidP="00FC6DD9">
      <w:pPr>
        <w:ind w:firstLine="709"/>
        <w:jc w:val="both"/>
        <w:rPr>
          <w:rFonts w:ascii="Times New Roman" w:eastAsia="Times New Roman" w:hAnsi="Times New Roman" w:cs="Times New Roman"/>
          <w:sz w:val="28"/>
          <w:szCs w:val="28"/>
          <w:lang w:val="vi-VN"/>
        </w:rPr>
      </w:pPr>
      <w:r w:rsidRPr="00445D3B">
        <w:rPr>
          <w:rFonts w:ascii="Times New Roman" w:eastAsia="Times New Roman" w:hAnsi="Times New Roman" w:cs="Times New Roman"/>
          <w:sz w:val="28"/>
          <w:szCs w:val="28"/>
          <w:lang w:val="vi-VN"/>
        </w:rPr>
        <w:t>2. Hồ sơ đề nghị gia hạn giấy đăng ký lưu hành thuốc cổ truyền, vị thuốc cổ truyền, dược liệu nộp trước ngày Thông tư này có hiệu lực thi hành nhưng chưa được gia hạn giấy đăng ký lưu hành, thực hiện như sau:</w:t>
      </w:r>
    </w:p>
    <w:p w14:paraId="4B7C2DD4" w14:textId="25665382" w:rsidR="004B4F54" w:rsidRPr="00445D3B" w:rsidRDefault="004B4F54" w:rsidP="00FC6DD9">
      <w:pPr>
        <w:ind w:firstLine="709"/>
        <w:jc w:val="both"/>
        <w:rPr>
          <w:rFonts w:ascii="Times New Roman" w:eastAsia="Times New Roman" w:hAnsi="Times New Roman" w:cs="Times New Roman"/>
          <w:sz w:val="28"/>
          <w:szCs w:val="28"/>
          <w:lang w:val="vi-VN"/>
        </w:rPr>
      </w:pPr>
      <w:r w:rsidRPr="00445D3B">
        <w:rPr>
          <w:rFonts w:ascii="Times New Roman" w:eastAsia="Times New Roman" w:hAnsi="Times New Roman" w:cs="Times New Roman"/>
          <w:sz w:val="28"/>
          <w:szCs w:val="28"/>
          <w:lang w:val="vi-VN"/>
        </w:rPr>
        <w:t>a) Được tiếp tục sử dụng giấy đăng ký lưu hành của thuốc cổ truyền, vị thuốc cổ truyền, dược liệu theo quy định tại điểm c khoản 8 Điều 56 Luật Dược được sửa đổi tại khoản 30 Điều 1 Luật sửa đổi, bổ sung một số điều của Luật Dược.</w:t>
      </w:r>
    </w:p>
    <w:p w14:paraId="6400E3BF" w14:textId="33F2C6EE" w:rsidR="004B4F54" w:rsidRPr="004B4F54" w:rsidRDefault="004B4F54" w:rsidP="00FC6DD9">
      <w:pPr>
        <w:ind w:firstLine="709"/>
        <w:jc w:val="both"/>
        <w:rPr>
          <w:rFonts w:ascii="Times New Roman" w:eastAsia="Times New Roman" w:hAnsi="Times New Roman" w:cs="Times New Roman"/>
          <w:sz w:val="28"/>
          <w:szCs w:val="28"/>
          <w:lang w:val="nl-NL"/>
        </w:rPr>
      </w:pPr>
      <w:r w:rsidRPr="00445D3B">
        <w:rPr>
          <w:rFonts w:ascii="Times New Roman" w:eastAsia="Times New Roman" w:hAnsi="Times New Roman" w:cs="Times New Roman"/>
          <w:sz w:val="28"/>
          <w:szCs w:val="28"/>
          <w:lang w:val="vi-VN"/>
        </w:rPr>
        <w:t>b) Được tiếp tục thẩm định, gia hạn Giấy đăng ký lưu hành nếu đáp ứng quy định tại Thông tư số 21/2018/TT-BYT ngày 12 tháng 9 năm 2018 của Bộ trưởng Bộ Y tế quy định việc đăng ký lưu hành thuốc cổ truyền, dược liệu và Thông tư số 39/2021/TT-BYT ngày 31  tháng 12 năm 2021 của Bộ trưởng Bộ Y tế về việc sửa đổi, bổ sung một số điều của Thông tư số 21/2018/TT-BYT ngày 12 tháng 9 năm 2018 của Bộ trưởng Bộ Y tế quy định việc đăng ký lưu hành thuốc cổ truyền, dược liệu. Trường hợp cơ sở đề nghị thực hiện theo quy định của Thông tư này phải hoàn thiện hồ sơ theo quy định để được xem xét gia hạn giấy đăng ký lưu hành.</w:t>
      </w:r>
    </w:p>
    <w:p w14:paraId="5D9FBD89" w14:textId="34E7F533" w:rsidR="00AE34E3" w:rsidRPr="005F66C6" w:rsidRDefault="00475B94" w:rsidP="00FC6DD9">
      <w:pPr>
        <w:ind w:firstLine="709"/>
        <w:jc w:val="both"/>
        <w:rPr>
          <w:rFonts w:ascii="Times New Roman" w:eastAsia="Times New Roman" w:hAnsi="Times New Roman" w:cs="Times New Roman"/>
          <w:b/>
          <w:sz w:val="28"/>
          <w:szCs w:val="28"/>
          <w:lang w:val="vi-VN"/>
        </w:rPr>
      </w:pPr>
      <w:bookmarkStart w:id="4" w:name="dieu_40"/>
      <w:r>
        <w:rPr>
          <w:rFonts w:ascii="Times New Roman" w:eastAsia="Times New Roman" w:hAnsi="Times New Roman" w:cs="Times New Roman"/>
          <w:b/>
          <w:sz w:val="28"/>
          <w:szCs w:val="28"/>
          <w:lang w:val="vi-VN"/>
        </w:rPr>
        <w:t xml:space="preserve">Điều </w:t>
      </w:r>
      <w:r w:rsidR="000A5D64" w:rsidRPr="00CC44DF">
        <w:rPr>
          <w:rFonts w:ascii="Times New Roman" w:eastAsia="Times New Roman" w:hAnsi="Times New Roman" w:cs="Times New Roman"/>
          <w:b/>
          <w:sz w:val="28"/>
          <w:szCs w:val="28"/>
          <w:lang w:val="nl-NL"/>
        </w:rPr>
        <w:t>41</w:t>
      </w:r>
      <w:r w:rsidR="00AE34E3" w:rsidRPr="005F66C6">
        <w:rPr>
          <w:rFonts w:ascii="Times New Roman" w:eastAsia="Times New Roman" w:hAnsi="Times New Roman" w:cs="Times New Roman"/>
          <w:b/>
          <w:sz w:val="28"/>
          <w:szCs w:val="28"/>
          <w:lang w:val="vi-VN"/>
        </w:rPr>
        <w:t>. Điều khoản tham chiếu</w:t>
      </w:r>
      <w:bookmarkEnd w:id="4"/>
    </w:p>
    <w:p w14:paraId="54370DFB" w14:textId="77777777" w:rsidR="00AE34E3" w:rsidRPr="005F66C6" w:rsidRDefault="00AE34E3" w:rsidP="00FC6DD9">
      <w:pPr>
        <w:ind w:firstLine="709"/>
        <w:jc w:val="both"/>
        <w:rPr>
          <w:rFonts w:ascii="Times New Roman" w:eastAsia="Times New Roman" w:hAnsi="Times New Roman" w:cs="Times New Roman"/>
          <w:sz w:val="28"/>
          <w:szCs w:val="28"/>
          <w:lang w:val="vi-VN"/>
        </w:rPr>
      </w:pPr>
      <w:r w:rsidRPr="005F66C6">
        <w:rPr>
          <w:rFonts w:ascii="Times New Roman" w:eastAsia="Times New Roman" w:hAnsi="Times New Roman" w:cs="Times New Roman"/>
          <w:sz w:val="28"/>
          <w:szCs w:val="28"/>
          <w:lang w:val="vi-VN"/>
        </w:rPr>
        <w:lastRenderedPageBreak/>
        <w:t>Trong trường hợp các văn bản quy phạm pháp luật và các quy định được viện dẫn trong Thông tư này có sự thay đổi, bổ sung hoặc được thay thế thì áp dụng theo văn bản quy phạm pháp luật mới.</w:t>
      </w:r>
    </w:p>
    <w:p w14:paraId="5F204587" w14:textId="36B9D23F" w:rsidR="00AE34E3" w:rsidRPr="005F66C6" w:rsidRDefault="00475B94" w:rsidP="00FC6DD9">
      <w:pPr>
        <w:ind w:firstLine="709"/>
        <w:jc w:val="both"/>
        <w:rPr>
          <w:rFonts w:ascii="Times New Roman" w:eastAsia="Times New Roman" w:hAnsi="Times New Roman" w:cs="Times New Roman"/>
          <w:b/>
          <w:sz w:val="28"/>
          <w:szCs w:val="28"/>
          <w:lang w:val="vi-VN"/>
        </w:rPr>
      </w:pPr>
      <w:bookmarkStart w:id="5" w:name="dieu_41"/>
      <w:r>
        <w:rPr>
          <w:rFonts w:ascii="Times New Roman" w:eastAsia="Times New Roman" w:hAnsi="Times New Roman" w:cs="Times New Roman"/>
          <w:b/>
          <w:sz w:val="28"/>
          <w:szCs w:val="28"/>
          <w:lang w:val="vi-VN"/>
        </w:rPr>
        <w:t xml:space="preserve">Điều </w:t>
      </w:r>
      <w:r w:rsidR="000A5D64" w:rsidRPr="00CC44DF">
        <w:rPr>
          <w:rFonts w:ascii="Times New Roman" w:eastAsia="Times New Roman" w:hAnsi="Times New Roman" w:cs="Times New Roman"/>
          <w:b/>
          <w:sz w:val="28"/>
          <w:szCs w:val="28"/>
          <w:lang w:val="vi-VN"/>
        </w:rPr>
        <w:t>42</w:t>
      </w:r>
      <w:r w:rsidR="00AE34E3" w:rsidRPr="005F66C6">
        <w:rPr>
          <w:rFonts w:ascii="Times New Roman" w:eastAsia="Times New Roman" w:hAnsi="Times New Roman" w:cs="Times New Roman"/>
          <w:b/>
          <w:sz w:val="28"/>
          <w:szCs w:val="28"/>
          <w:lang w:val="vi-VN"/>
        </w:rPr>
        <w:t>. Tổ chức thực hiện</w:t>
      </w:r>
      <w:bookmarkEnd w:id="5"/>
    </w:p>
    <w:p w14:paraId="741822BB" w14:textId="112AA230" w:rsidR="00AE34E3" w:rsidRPr="005F66C6" w:rsidRDefault="00123B11" w:rsidP="00FC6DD9">
      <w:pPr>
        <w:ind w:firstLine="709"/>
        <w:jc w:val="both"/>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lang w:val="vi-VN"/>
        </w:rPr>
        <w:t xml:space="preserve">1. Cục Quản lý Y, </w:t>
      </w:r>
      <w:r w:rsidRPr="00CC44DF">
        <w:rPr>
          <w:rFonts w:ascii="Times New Roman" w:eastAsia="Times New Roman" w:hAnsi="Times New Roman" w:cs="Times New Roman"/>
          <w:sz w:val="28"/>
          <w:szCs w:val="28"/>
          <w:lang w:val="vi-VN"/>
        </w:rPr>
        <w:t>D</w:t>
      </w:r>
      <w:r w:rsidR="00AE34E3" w:rsidRPr="005F66C6">
        <w:rPr>
          <w:rFonts w:ascii="Times New Roman" w:eastAsia="Times New Roman" w:hAnsi="Times New Roman" w:cs="Times New Roman"/>
          <w:sz w:val="28"/>
          <w:szCs w:val="28"/>
          <w:lang w:val="vi-VN"/>
        </w:rPr>
        <w:t>ược cổ truyền có trách nhiệm:</w:t>
      </w:r>
    </w:p>
    <w:p w14:paraId="5CF96634" w14:textId="77777777" w:rsidR="00AE34E3" w:rsidRPr="005F66C6" w:rsidRDefault="00AE34E3" w:rsidP="00FC6DD9">
      <w:pPr>
        <w:ind w:firstLine="709"/>
        <w:jc w:val="both"/>
        <w:rPr>
          <w:rFonts w:ascii="Times New Roman" w:eastAsia="Times New Roman" w:hAnsi="Times New Roman" w:cs="Times New Roman"/>
          <w:sz w:val="28"/>
          <w:szCs w:val="28"/>
          <w:lang w:val="vi-VN"/>
        </w:rPr>
      </w:pPr>
      <w:r w:rsidRPr="005F66C6">
        <w:rPr>
          <w:rFonts w:ascii="Times New Roman" w:eastAsia="Times New Roman" w:hAnsi="Times New Roman" w:cs="Times New Roman"/>
          <w:sz w:val="28"/>
          <w:szCs w:val="28"/>
          <w:lang w:val="vi-VN"/>
        </w:rPr>
        <w:t>a) Hướng dẫn triển khai các quy định của Thông tư này;</w:t>
      </w:r>
    </w:p>
    <w:p w14:paraId="66D2C5E9" w14:textId="2460CB48" w:rsidR="00AE34E3" w:rsidRPr="00D62F34" w:rsidRDefault="00AE34E3" w:rsidP="00FC6DD9">
      <w:pPr>
        <w:ind w:firstLine="709"/>
        <w:jc w:val="both"/>
        <w:rPr>
          <w:rFonts w:ascii="Times New Roman" w:eastAsia="Times New Roman" w:hAnsi="Times New Roman" w:cs="Times New Roman"/>
          <w:sz w:val="28"/>
          <w:szCs w:val="28"/>
          <w:lang w:val="vi-VN"/>
        </w:rPr>
      </w:pPr>
      <w:r w:rsidRPr="005F66C6">
        <w:rPr>
          <w:rFonts w:ascii="Times New Roman" w:eastAsia="Times New Roman" w:hAnsi="Times New Roman" w:cs="Times New Roman"/>
          <w:sz w:val="28"/>
          <w:szCs w:val="28"/>
          <w:lang w:val="vi-VN"/>
        </w:rPr>
        <w:t>b) Cập nhật danh mục các thuốc cổ truyền được Bộ Y tế cấp giấy đăng ký lưu hành theo từng đợt và các thông tin đăng ký thuốc cổ truyền khác trên Trang thông tin điện t</w:t>
      </w:r>
      <w:r w:rsidR="00D51C3B">
        <w:rPr>
          <w:rFonts w:ascii="Times New Roman" w:eastAsia="Times New Roman" w:hAnsi="Times New Roman" w:cs="Times New Roman"/>
          <w:sz w:val="28"/>
          <w:szCs w:val="28"/>
          <w:lang w:val="vi-VN"/>
        </w:rPr>
        <w:t xml:space="preserve">ử (website) của Cục Quản lý Y, </w:t>
      </w:r>
      <w:r w:rsidR="00D51C3B" w:rsidRPr="00CC44DF">
        <w:rPr>
          <w:rFonts w:ascii="Times New Roman" w:eastAsia="Times New Roman" w:hAnsi="Times New Roman" w:cs="Times New Roman"/>
          <w:sz w:val="28"/>
          <w:szCs w:val="28"/>
          <w:lang w:val="vi-VN"/>
        </w:rPr>
        <w:t>D</w:t>
      </w:r>
      <w:r w:rsidRPr="005F66C6">
        <w:rPr>
          <w:rFonts w:ascii="Times New Roman" w:eastAsia="Times New Roman" w:hAnsi="Times New Roman" w:cs="Times New Roman"/>
          <w:sz w:val="28"/>
          <w:szCs w:val="28"/>
          <w:lang w:val="vi-VN"/>
        </w:rPr>
        <w:t xml:space="preserve">ược cổ truyền trong thời hạn 15 ngày kể từ ngày có Quyết định cấp Giấy đăng ký lưu </w:t>
      </w:r>
      <w:r w:rsidRPr="00D62F34">
        <w:rPr>
          <w:rFonts w:ascii="Times New Roman" w:eastAsia="Times New Roman" w:hAnsi="Times New Roman" w:cs="Times New Roman"/>
          <w:sz w:val="28"/>
          <w:szCs w:val="28"/>
          <w:lang w:val="vi-VN"/>
        </w:rPr>
        <w:t>hành.</w:t>
      </w:r>
    </w:p>
    <w:p w14:paraId="32C2C45C" w14:textId="77777777" w:rsidR="00860CD7" w:rsidRPr="00D62F34" w:rsidRDefault="00860CD7" w:rsidP="00FC6DD9">
      <w:pPr>
        <w:ind w:firstLine="709"/>
        <w:jc w:val="both"/>
        <w:rPr>
          <w:rFonts w:ascii="Times New Roman" w:eastAsia="Times New Roman" w:hAnsi="Times New Roman" w:cs="Times New Roman"/>
          <w:sz w:val="28"/>
          <w:szCs w:val="28"/>
          <w:lang w:val="vi-VN"/>
        </w:rPr>
      </w:pPr>
      <w:r w:rsidRPr="00D62F34">
        <w:rPr>
          <w:rFonts w:ascii="Times New Roman" w:eastAsia="Times New Roman" w:hAnsi="Times New Roman" w:cs="Times New Roman"/>
          <w:sz w:val="28"/>
          <w:szCs w:val="28"/>
          <w:lang w:val="vi-VN"/>
        </w:rPr>
        <w:t>c) Trong thời hạn 03 ngày làm việc kể từ ngày tiếp nhận hồ sơ gia hạn giấy đăng ký lưu hành, Cục Quản lý Y, Dược cổ truyền công khai thông tin tiếp nhận hồ sơ đề nghị gia hạn giấy đăng ký lưu hành trên Cổng thông tin điện tử của Bộ Y tế, Trang thông tin điện tử Cục Quản lý Y, Dược cổ truyền;</w:t>
      </w:r>
    </w:p>
    <w:p w14:paraId="402C8BC9" w14:textId="6C616A45" w:rsidR="00860CD7" w:rsidRDefault="00860CD7" w:rsidP="00FC6DD9">
      <w:pPr>
        <w:ind w:firstLine="709"/>
        <w:jc w:val="both"/>
        <w:rPr>
          <w:rFonts w:ascii="Times New Roman" w:eastAsia="Times New Roman" w:hAnsi="Times New Roman" w:cs="Times New Roman"/>
          <w:sz w:val="28"/>
          <w:szCs w:val="28"/>
          <w:lang w:val="vi-VN"/>
        </w:rPr>
      </w:pPr>
      <w:r w:rsidRPr="00D62F34">
        <w:rPr>
          <w:rFonts w:ascii="Times New Roman" w:eastAsia="Times New Roman" w:hAnsi="Times New Roman" w:cs="Times New Roman"/>
          <w:sz w:val="28"/>
          <w:szCs w:val="28"/>
          <w:lang w:val="vi-VN"/>
        </w:rPr>
        <w:t>d) Trong thời hạn 03 ngày làm việc kể từ ngày Cục Quản lý Y, Dược cổ truyền có văn bản thông báo không gia hạn hoặc thông báo tạm dừng sử dụng giấy đăng ký lưu hành do phát hiện thuốc cổ truyền có nguy cơ không an toàn cho người sử dụng hoặc nghi ngờ giả mạo tài liệu pháp lý, Cục Quản lý Y, Dược cổ truyền công khai thông tin trên Cổng thông tin điện tử của Bộ Y tế, Trang thông tin điện tử Cục Quản lý Y, Dược cổ truyền.</w:t>
      </w:r>
    </w:p>
    <w:p w14:paraId="403DCF86" w14:textId="1569A62E" w:rsidR="00554C7F" w:rsidRPr="00D51C3B" w:rsidRDefault="00554C7F" w:rsidP="00FC6DD9">
      <w:pPr>
        <w:ind w:firstLine="709"/>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 xml:space="preserve">e) </w:t>
      </w:r>
      <w:r w:rsidRPr="00D51C3B">
        <w:rPr>
          <w:rFonts w:ascii="Times New Roman" w:eastAsia="Times New Roman" w:hAnsi="Times New Roman" w:cs="Times New Roman"/>
          <w:sz w:val="28"/>
          <w:szCs w:val="28"/>
          <w:lang w:val="vi-VN"/>
        </w:rPr>
        <w:t>Công bố trên trang thông tin điện tử của Cục Quản lý Y, Dược cổ truyền nội dung thay đổi, bổ sung giấy đăng ký lưu hành thuốc cổ truyền đối với thay đổi nhỏ chỉ yêu cầu thông báo (Notification).</w:t>
      </w:r>
    </w:p>
    <w:p w14:paraId="3EFF6080" w14:textId="0C94ACF5" w:rsidR="00AE34E3" w:rsidRPr="00CC44DF" w:rsidRDefault="00AE34E3" w:rsidP="00FC6DD9">
      <w:pPr>
        <w:ind w:firstLine="709"/>
        <w:jc w:val="both"/>
        <w:rPr>
          <w:rFonts w:ascii="Times New Roman" w:eastAsia="Times New Roman" w:hAnsi="Times New Roman" w:cs="Times New Roman"/>
          <w:sz w:val="28"/>
          <w:szCs w:val="28"/>
          <w:lang w:val="vi-VN"/>
        </w:rPr>
      </w:pPr>
      <w:r w:rsidRPr="005F66C6">
        <w:rPr>
          <w:rFonts w:ascii="Times New Roman" w:eastAsia="Times New Roman" w:hAnsi="Times New Roman" w:cs="Times New Roman"/>
          <w:sz w:val="28"/>
          <w:szCs w:val="28"/>
          <w:lang w:val="vi-VN"/>
        </w:rPr>
        <w:t>2. Sở Y tế các tỉnh, thành phố trực thuộc Trung ương</w:t>
      </w:r>
      <w:r w:rsidR="00701C51" w:rsidRPr="00CC44DF">
        <w:rPr>
          <w:rFonts w:ascii="Times New Roman" w:eastAsia="Times New Roman" w:hAnsi="Times New Roman" w:cs="Times New Roman"/>
          <w:sz w:val="28"/>
          <w:szCs w:val="28"/>
          <w:lang w:val="vi-VN"/>
        </w:rPr>
        <w:t>:</w:t>
      </w:r>
    </w:p>
    <w:p w14:paraId="43808625" w14:textId="77777777" w:rsidR="00701C51" w:rsidRPr="005F66C6" w:rsidRDefault="00701C51" w:rsidP="00701C51">
      <w:pPr>
        <w:ind w:firstLine="709"/>
        <w:jc w:val="both"/>
        <w:rPr>
          <w:rFonts w:ascii="Times New Roman" w:eastAsia="Times New Roman" w:hAnsi="Times New Roman" w:cs="Times New Roman"/>
          <w:sz w:val="28"/>
          <w:szCs w:val="28"/>
          <w:lang w:val="vi-VN"/>
        </w:rPr>
      </w:pPr>
      <w:r w:rsidRPr="005F66C6">
        <w:rPr>
          <w:rFonts w:ascii="Times New Roman" w:eastAsia="Times New Roman" w:hAnsi="Times New Roman" w:cs="Times New Roman"/>
          <w:sz w:val="28"/>
          <w:szCs w:val="28"/>
          <w:lang w:val="vi-VN"/>
        </w:rPr>
        <w:t>a) Hướng dẫn triển khai các quy định của Thông tư này;</w:t>
      </w:r>
    </w:p>
    <w:p w14:paraId="34A72065" w14:textId="20423640" w:rsidR="00701C51" w:rsidRPr="00D62F34" w:rsidRDefault="00701C51" w:rsidP="00701C51">
      <w:pPr>
        <w:ind w:firstLine="709"/>
        <w:jc w:val="both"/>
        <w:rPr>
          <w:rFonts w:ascii="Times New Roman" w:eastAsia="Times New Roman" w:hAnsi="Times New Roman" w:cs="Times New Roman"/>
          <w:sz w:val="28"/>
          <w:szCs w:val="28"/>
          <w:lang w:val="vi-VN"/>
        </w:rPr>
      </w:pPr>
      <w:r w:rsidRPr="005F66C6">
        <w:rPr>
          <w:rFonts w:ascii="Times New Roman" w:eastAsia="Times New Roman" w:hAnsi="Times New Roman" w:cs="Times New Roman"/>
          <w:sz w:val="28"/>
          <w:szCs w:val="28"/>
          <w:lang w:val="vi-VN"/>
        </w:rPr>
        <w:t xml:space="preserve">b) Cập nhật danh mục các </w:t>
      </w:r>
      <w:r w:rsidR="008F6A77" w:rsidRPr="00CC44DF">
        <w:rPr>
          <w:rFonts w:ascii="Times New Roman" w:eastAsia="Times New Roman" w:hAnsi="Times New Roman" w:cs="Times New Roman"/>
          <w:sz w:val="28"/>
          <w:szCs w:val="28"/>
          <w:lang w:val="vi-VN"/>
        </w:rPr>
        <w:t xml:space="preserve">vị </w:t>
      </w:r>
      <w:r w:rsidRPr="005F66C6">
        <w:rPr>
          <w:rFonts w:ascii="Times New Roman" w:eastAsia="Times New Roman" w:hAnsi="Times New Roman" w:cs="Times New Roman"/>
          <w:sz w:val="28"/>
          <w:szCs w:val="28"/>
          <w:lang w:val="vi-VN"/>
        </w:rPr>
        <w:t xml:space="preserve">thuốc cổ truyền, dược liệu được Bộ Y tế cấp giấy đăng ký lưu hành theo từng đợt và các thông tin đăng ký </w:t>
      </w:r>
      <w:r w:rsidR="00776107" w:rsidRPr="00CC44DF">
        <w:rPr>
          <w:rFonts w:ascii="Times New Roman" w:eastAsia="Times New Roman" w:hAnsi="Times New Roman" w:cs="Times New Roman"/>
          <w:sz w:val="28"/>
          <w:szCs w:val="28"/>
          <w:lang w:val="vi-VN"/>
        </w:rPr>
        <w:t xml:space="preserve">vị </w:t>
      </w:r>
      <w:r w:rsidRPr="005F66C6">
        <w:rPr>
          <w:rFonts w:ascii="Times New Roman" w:eastAsia="Times New Roman" w:hAnsi="Times New Roman" w:cs="Times New Roman"/>
          <w:sz w:val="28"/>
          <w:szCs w:val="28"/>
          <w:lang w:val="vi-VN"/>
        </w:rPr>
        <w:t>thuốc cổ truyền, dược liệu khác trên Trang thông tin điện t</w:t>
      </w:r>
      <w:r>
        <w:rPr>
          <w:rFonts w:ascii="Times New Roman" w:eastAsia="Times New Roman" w:hAnsi="Times New Roman" w:cs="Times New Roman"/>
          <w:sz w:val="28"/>
          <w:szCs w:val="28"/>
          <w:lang w:val="vi-VN"/>
        </w:rPr>
        <w:t xml:space="preserve">ử (website) của </w:t>
      </w:r>
      <w:r w:rsidR="00776107" w:rsidRPr="00CC44DF">
        <w:rPr>
          <w:rFonts w:ascii="Times New Roman" w:eastAsia="Times New Roman" w:hAnsi="Times New Roman" w:cs="Times New Roman"/>
          <w:sz w:val="28"/>
          <w:szCs w:val="28"/>
          <w:lang w:val="vi-VN"/>
        </w:rPr>
        <w:t>Sở Y tế</w:t>
      </w:r>
      <w:r w:rsidRPr="005F66C6">
        <w:rPr>
          <w:rFonts w:ascii="Times New Roman" w:eastAsia="Times New Roman" w:hAnsi="Times New Roman" w:cs="Times New Roman"/>
          <w:sz w:val="28"/>
          <w:szCs w:val="28"/>
          <w:lang w:val="vi-VN"/>
        </w:rPr>
        <w:t xml:space="preserve"> trong thời hạn 15 ngày kể từ ngày có Quyết định cấp Giấy đăng ký lưu </w:t>
      </w:r>
      <w:r w:rsidRPr="00D62F34">
        <w:rPr>
          <w:rFonts w:ascii="Times New Roman" w:eastAsia="Times New Roman" w:hAnsi="Times New Roman" w:cs="Times New Roman"/>
          <w:sz w:val="28"/>
          <w:szCs w:val="28"/>
          <w:lang w:val="vi-VN"/>
        </w:rPr>
        <w:t>hành.</w:t>
      </w:r>
    </w:p>
    <w:p w14:paraId="0A928C33" w14:textId="4B47A878" w:rsidR="00701C51" w:rsidRPr="00D62F34" w:rsidRDefault="00701C51" w:rsidP="00701C51">
      <w:pPr>
        <w:ind w:firstLine="709"/>
        <w:jc w:val="both"/>
        <w:rPr>
          <w:rFonts w:ascii="Times New Roman" w:eastAsia="Times New Roman" w:hAnsi="Times New Roman" w:cs="Times New Roman"/>
          <w:sz w:val="28"/>
          <w:szCs w:val="28"/>
          <w:lang w:val="vi-VN"/>
        </w:rPr>
      </w:pPr>
      <w:r w:rsidRPr="00D62F34">
        <w:rPr>
          <w:rFonts w:ascii="Times New Roman" w:eastAsia="Times New Roman" w:hAnsi="Times New Roman" w:cs="Times New Roman"/>
          <w:sz w:val="28"/>
          <w:szCs w:val="28"/>
          <w:lang w:val="vi-VN"/>
        </w:rPr>
        <w:t xml:space="preserve">c) Trong thời hạn 03 ngày làm việc kể từ ngày tiếp nhận hồ sơ gia hạn giấy đăng ký lưu hành, </w:t>
      </w:r>
      <w:r w:rsidR="00776107" w:rsidRPr="00CC44DF">
        <w:rPr>
          <w:rFonts w:ascii="Times New Roman" w:eastAsia="Times New Roman" w:hAnsi="Times New Roman" w:cs="Times New Roman"/>
          <w:sz w:val="28"/>
          <w:szCs w:val="28"/>
          <w:lang w:val="vi-VN"/>
        </w:rPr>
        <w:t>Sở Y tế</w:t>
      </w:r>
      <w:r w:rsidRPr="00D62F34">
        <w:rPr>
          <w:rFonts w:ascii="Times New Roman" w:eastAsia="Times New Roman" w:hAnsi="Times New Roman" w:cs="Times New Roman"/>
          <w:sz w:val="28"/>
          <w:szCs w:val="28"/>
          <w:lang w:val="vi-VN"/>
        </w:rPr>
        <w:t xml:space="preserve"> công khai thông tin tiếp nhận hồ sơ đề nghị gia hạn giấy đăng ký lưu hành trên Cổng thông tin điện tử của Bộ Y tế, Trang thông tin điện tử </w:t>
      </w:r>
      <w:r w:rsidR="00F03CA1" w:rsidRPr="00CC44DF">
        <w:rPr>
          <w:rFonts w:ascii="Times New Roman" w:eastAsia="Times New Roman" w:hAnsi="Times New Roman" w:cs="Times New Roman"/>
          <w:sz w:val="28"/>
          <w:szCs w:val="28"/>
          <w:lang w:val="vi-VN"/>
        </w:rPr>
        <w:t>Sở Y tế</w:t>
      </w:r>
      <w:r w:rsidRPr="00D62F34">
        <w:rPr>
          <w:rFonts w:ascii="Times New Roman" w:eastAsia="Times New Roman" w:hAnsi="Times New Roman" w:cs="Times New Roman"/>
          <w:sz w:val="28"/>
          <w:szCs w:val="28"/>
          <w:lang w:val="vi-VN"/>
        </w:rPr>
        <w:t>;</w:t>
      </w:r>
    </w:p>
    <w:p w14:paraId="33193B46" w14:textId="3A825E33" w:rsidR="00701C51" w:rsidRDefault="00701C51" w:rsidP="00701C51">
      <w:pPr>
        <w:ind w:firstLine="709"/>
        <w:jc w:val="both"/>
        <w:rPr>
          <w:rFonts w:ascii="Times New Roman" w:eastAsia="Times New Roman" w:hAnsi="Times New Roman" w:cs="Times New Roman"/>
          <w:sz w:val="28"/>
          <w:szCs w:val="28"/>
          <w:lang w:val="vi-VN"/>
        </w:rPr>
      </w:pPr>
      <w:r w:rsidRPr="00D62F34">
        <w:rPr>
          <w:rFonts w:ascii="Times New Roman" w:eastAsia="Times New Roman" w:hAnsi="Times New Roman" w:cs="Times New Roman"/>
          <w:sz w:val="28"/>
          <w:szCs w:val="28"/>
          <w:lang w:val="vi-VN"/>
        </w:rPr>
        <w:t xml:space="preserve">d) Trong thời hạn 03 ngày làm việc kể từ ngày </w:t>
      </w:r>
      <w:r w:rsidR="00F03CA1" w:rsidRPr="00CC44DF">
        <w:rPr>
          <w:rFonts w:ascii="Times New Roman" w:eastAsia="Times New Roman" w:hAnsi="Times New Roman" w:cs="Times New Roman"/>
          <w:sz w:val="28"/>
          <w:szCs w:val="28"/>
          <w:lang w:val="vi-VN"/>
        </w:rPr>
        <w:t>Sở Y tế</w:t>
      </w:r>
      <w:r w:rsidRPr="00D62F34">
        <w:rPr>
          <w:rFonts w:ascii="Times New Roman" w:eastAsia="Times New Roman" w:hAnsi="Times New Roman" w:cs="Times New Roman"/>
          <w:sz w:val="28"/>
          <w:szCs w:val="28"/>
          <w:lang w:val="vi-VN"/>
        </w:rPr>
        <w:t xml:space="preserve"> có văn bản thông báo không gia hạn hoặc thông báo tạm dừng sử dụng giấy đăng ký lưu hành do phát hiện vị thuốc cổ truyền, dược liệu có nguy cơ không an toàn cho người sử dụng hoặc nghi ngờ giả mạo tài liệu pháp lý, </w:t>
      </w:r>
      <w:r w:rsidR="00F03CA1" w:rsidRPr="00CC44DF">
        <w:rPr>
          <w:rFonts w:ascii="Times New Roman" w:eastAsia="Times New Roman" w:hAnsi="Times New Roman" w:cs="Times New Roman"/>
          <w:sz w:val="28"/>
          <w:szCs w:val="28"/>
          <w:lang w:val="vi-VN"/>
        </w:rPr>
        <w:t>Sở Y tế</w:t>
      </w:r>
      <w:r w:rsidRPr="00D62F34">
        <w:rPr>
          <w:rFonts w:ascii="Times New Roman" w:eastAsia="Times New Roman" w:hAnsi="Times New Roman" w:cs="Times New Roman"/>
          <w:sz w:val="28"/>
          <w:szCs w:val="28"/>
          <w:lang w:val="vi-VN"/>
        </w:rPr>
        <w:t xml:space="preserve"> công khai thông tin trên Cổng thông tin điện tử của Bộ Y tế, Trang thông tin điện tử </w:t>
      </w:r>
      <w:r w:rsidR="00F03CA1" w:rsidRPr="00CC44DF">
        <w:rPr>
          <w:rFonts w:ascii="Times New Roman" w:eastAsia="Times New Roman" w:hAnsi="Times New Roman" w:cs="Times New Roman"/>
          <w:sz w:val="28"/>
          <w:szCs w:val="28"/>
          <w:lang w:val="vi-VN"/>
        </w:rPr>
        <w:t>Sở Y tế</w:t>
      </w:r>
      <w:r w:rsidRPr="00D62F34">
        <w:rPr>
          <w:rFonts w:ascii="Times New Roman" w:eastAsia="Times New Roman" w:hAnsi="Times New Roman" w:cs="Times New Roman"/>
          <w:sz w:val="28"/>
          <w:szCs w:val="28"/>
          <w:lang w:val="vi-VN"/>
        </w:rPr>
        <w:t>.</w:t>
      </w:r>
    </w:p>
    <w:p w14:paraId="7EB54E95" w14:textId="25462CD0" w:rsidR="00701C51" w:rsidRPr="00CC44DF" w:rsidRDefault="00701C51" w:rsidP="00701C51">
      <w:pPr>
        <w:ind w:firstLine="709"/>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 xml:space="preserve">e) </w:t>
      </w:r>
      <w:r w:rsidRPr="00D51C3B">
        <w:rPr>
          <w:rFonts w:ascii="Times New Roman" w:eastAsia="Times New Roman" w:hAnsi="Times New Roman" w:cs="Times New Roman"/>
          <w:sz w:val="28"/>
          <w:szCs w:val="28"/>
          <w:lang w:val="vi-VN"/>
        </w:rPr>
        <w:t xml:space="preserve">Công bố trên trang thông tin điện tử của </w:t>
      </w:r>
      <w:r w:rsidR="00F03CA1" w:rsidRPr="00CC44DF">
        <w:rPr>
          <w:rFonts w:ascii="Times New Roman" w:eastAsia="Times New Roman" w:hAnsi="Times New Roman" w:cs="Times New Roman"/>
          <w:sz w:val="28"/>
          <w:szCs w:val="28"/>
          <w:lang w:val="vi-VN"/>
        </w:rPr>
        <w:t>Sở Y tế</w:t>
      </w:r>
      <w:r w:rsidR="00F03CA1" w:rsidRPr="00D62F34">
        <w:rPr>
          <w:rFonts w:ascii="Times New Roman" w:eastAsia="Times New Roman" w:hAnsi="Times New Roman" w:cs="Times New Roman"/>
          <w:sz w:val="28"/>
          <w:szCs w:val="28"/>
          <w:lang w:val="vi-VN"/>
        </w:rPr>
        <w:t xml:space="preserve"> </w:t>
      </w:r>
      <w:r w:rsidRPr="00D51C3B">
        <w:rPr>
          <w:rFonts w:ascii="Times New Roman" w:eastAsia="Times New Roman" w:hAnsi="Times New Roman" w:cs="Times New Roman"/>
          <w:sz w:val="28"/>
          <w:szCs w:val="28"/>
          <w:lang w:val="vi-VN"/>
        </w:rPr>
        <w:t>nội dung thay đổi, bổ sung giấy đăng ký lưu hành vị thuốc cổ truyền, dược liệu đối với thay đổi nhỏ chỉ yê</w:t>
      </w:r>
      <w:r>
        <w:rPr>
          <w:rFonts w:ascii="Times New Roman" w:eastAsia="Times New Roman" w:hAnsi="Times New Roman" w:cs="Times New Roman"/>
          <w:sz w:val="28"/>
          <w:szCs w:val="28"/>
          <w:lang w:val="vi-VN"/>
        </w:rPr>
        <w:t>u cầu thông báo (Notification).</w:t>
      </w:r>
    </w:p>
    <w:p w14:paraId="47E10AAB" w14:textId="0B3CBD83" w:rsidR="00860CD7" w:rsidRPr="00CC44DF" w:rsidRDefault="00F03CA1" w:rsidP="00FC6DD9">
      <w:pPr>
        <w:ind w:firstLine="709"/>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3</w:t>
      </w:r>
      <w:r w:rsidR="00860CD7" w:rsidRPr="00D62F34">
        <w:rPr>
          <w:rFonts w:ascii="Times New Roman" w:eastAsia="Times New Roman" w:hAnsi="Times New Roman" w:cs="Times New Roman"/>
          <w:sz w:val="28"/>
          <w:szCs w:val="28"/>
          <w:lang w:val="vi-VN"/>
        </w:rPr>
        <w:t>. Trung tâm Quốc gia về Thông tin thuốc và Theo dõi phản ứng có hại của thuốc có trách nhiệm tổng hợp, định kỳ 06 tháng một lần báo cáo về Cục Quản lý Y, Dược cổ truyền.</w:t>
      </w:r>
    </w:p>
    <w:p w14:paraId="343EF84C" w14:textId="2B0DC936" w:rsidR="00F03CA1" w:rsidRPr="00CC44DF" w:rsidRDefault="00F03CA1" w:rsidP="00F03CA1">
      <w:pPr>
        <w:ind w:firstLine="709"/>
        <w:jc w:val="both"/>
        <w:rPr>
          <w:rFonts w:ascii="Times New Roman" w:eastAsia="Times New Roman" w:hAnsi="Times New Roman" w:cs="Times New Roman"/>
          <w:sz w:val="28"/>
          <w:szCs w:val="28"/>
          <w:lang w:val="vi-VN"/>
        </w:rPr>
      </w:pPr>
      <w:r w:rsidRPr="00CC44DF">
        <w:rPr>
          <w:rFonts w:ascii="Times New Roman" w:eastAsia="Times New Roman" w:hAnsi="Times New Roman" w:cs="Times New Roman"/>
          <w:sz w:val="28"/>
          <w:szCs w:val="28"/>
          <w:lang w:val="vi-VN"/>
        </w:rPr>
        <w:t>4</w:t>
      </w:r>
      <w:r w:rsidRPr="005F66C6">
        <w:rPr>
          <w:rFonts w:ascii="Times New Roman" w:eastAsia="Times New Roman" w:hAnsi="Times New Roman" w:cs="Times New Roman"/>
          <w:sz w:val="28"/>
          <w:szCs w:val="28"/>
          <w:lang w:val="vi-VN"/>
        </w:rPr>
        <w:t xml:space="preserve">. Cơ sở đề nghị đăng ký lưu hành thuốc cổ truyền, </w:t>
      </w:r>
      <w:r w:rsidRPr="00CC44DF">
        <w:rPr>
          <w:rFonts w:ascii="Times New Roman" w:eastAsia="Times New Roman" w:hAnsi="Times New Roman" w:cs="Times New Roman"/>
          <w:sz w:val="28"/>
          <w:szCs w:val="28"/>
          <w:lang w:val="vi-VN"/>
        </w:rPr>
        <w:t xml:space="preserve">vị thuốc cổ truyền, </w:t>
      </w:r>
      <w:r w:rsidRPr="005F66C6">
        <w:rPr>
          <w:rFonts w:ascii="Times New Roman" w:eastAsia="Times New Roman" w:hAnsi="Times New Roman" w:cs="Times New Roman"/>
          <w:sz w:val="28"/>
          <w:szCs w:val="28"/>
          <w:lang w:val="vi-VN"/>
        </w:rPr>
        <w:t xml:space="preserve">dược liệu chịu trách </w:t>
      </w:r>
      <w:r w:rsidRPr="00D62F34">
        <w:rPr>
          <w:rFonts w:ascii="Times New Roman" w:eastAsia="Times New Roman" w:hAnsi="Times New Roman" w:cs="Times New Roman"/>
          <w:sz w:val="28"/>
          <w:szCs w:val="28"/>
          <w:lang w:val="vi-VN"/>
        </w:rPr>
        <w:t xml:space="preserve">nhiệm về tính pháp lý, tính chính xác của hồ sơ đăng ký và </w:t>
      </w:r>
      <w:r w:rsidRPr="00D62F34">
        <w:rPr>
          <w:rFonts w:ascii="Times New Roman" w:eastAsia="Times New Roman" w:hAnsi="Times New Roman" w:cs="Times New Roman"/>
          <w:sz w:val="28"/>
          <w:szCs w:val="28"/>
          <w:lang w:val="vi-VN"/>
        </w:rPr>
        <w:lastRenderedPageBreak/>
        <w:t>nguồn gốc, chất lượng của thuố</w:t>
      </w:r>
      <w:r>
        <w:rPr>
          <w:rFonts w:ascii="Times New Roman" w:eastAsia="Times New Roman" w:hAnsi="Times New Roman" w:cs="Times New Roman"/>
          <w:sz w:val="28"/>
          <w:szCs w:val="28"/>
          <w:lang w:val="vi-VN"/>
        </w:rPr>
        <w:t xml:space="preserve">c cổ truyền, </w:t>
      </w:r>
      <w:r w:rsidR="005B0093" w:rsidRPr="00CC44DF">
        <w:rPr>
          <w:rFonts w:ascii="Times New Roman" w:eastAsia="Times New Roman" w:hAnsi="Times New Roman" w:cs="Times New Roman"/>
          <w:sz w:val="28"/>
          <w:szCs w:val="28"/>
          <w:lang w:val="vi-VN"/>
        </w:rPr>
        <w:t xml:space="preserve">vị thuốc cổ truyền, </w:t>
      </w:r>
      <w:r>
        <w:rPr>
          <w:rFonts w:ascii="Times New Roman" w:eastAsia="Times New Roman" w:hAnsi="Times New Roman" w:cs="Times New Roman"/>
          <w:sz w:val="28"/>
          <w:szCs w:val="28"/>
          <w:lang w:val="vi-VN"/>
        </w:rPr>
        <w:t>dược liệu đăng ký.</w:t>
      </w:r>
    </w:p>
    <w:p w14:paraId="545E0529" w14:textId="2316A153" w:rsidR="00AE34E3" w:rsidRPr="005F66C6" w:rsidRDefault="00C7789A" w:rsidP="00FC6DD9">
      <w:pPr>
        <w:ind w:firstLine="709"/>
        <w:jc w:val="both"/>
        <w:rPr>
          <w:rFonts w:ascii="Times New Roman" w:eastAsia="Times New Roman" w:hAnsi="Times New Roman" w:cs="Times New Roman"/>
          <w:b/>
          <w:sz w:val="28"/>
          <w:szCs w:val="28"/>
          <w:lang w:val="vi-VN"/>
        </w:rPr>
      </w:pPr>
      <w:bookmarkStart w:id="6" w:name="dieu_42"/>
      <w:r>
        <w:rPr>
          <w:rFonts w:ascii="Times New Roman" w:eastAsia="Times New Roman" w:hAnsi="Times New Roman" w:cs="Times New Roman"/>
          <w:b/>
          <w:sz w:val="28"/>
          <w:szCs w:val="28"/>
          <w:lang w:val="vi-VN"/>
        </w:rPr>
        <w:t>Điều 4</w:t>
      </w:r>
      <w:r w:rsidR="000A5D64" w:rsidRPr="00CC44DF">
        <w:rPr>
          <w:rFonts w:ascii="Times New Roman" w:eastAsia="Times New Roman" w:hAnsi="Times New Roman" w:cs="Times New Roman"/>
          <w:b/>
          <w:sz w:val="28"/>
          <w:szCs w:val="28"/>
          <w:lang w:val="vi-VN"/>
        </w:rPr>
        <w:t>3</w:t>
      </w:r>
      <w:r w:rsidR="00AE34E3" w:rsidRPr="005F66C6">
        <w:rPr>
          <w:rFonts w:ascii="Times New Roman" w:eastAsia="Times New Roman" w:hAnsi="Times New Roman" w:cs="Times New Roman"/>
          <w:b/>
          <w:sz w:val="28"/>
          <w:szCs w:val="28"/>
          <w:lang w:val="vi-VN"/>
        </w:rPr>
        <w:t>. Trách nhiệm thi hành</w:t>
      </w:r>
      <w:bookmarkEnd w:id="6"/>
    </w:p>
    <w:p w14:paraId="35F8D4D4" w14:textId="77777777" w:rsidR="00AE34E3" w:rsidRPr="005F66C6" w:rsidRDefault="00AE34E3" w:rsidP="00FC6DD9">
      <w:pPr>
        <w:ind w:firstLine="709"/>
        <w:jc w:val="both"/>
        <w:rPr>
          <w:rFonts w:ascii="Times New Roman" w:eastAsia="Times New Roman" w:hAnsi="Times New Roman" w:cs="Times New Roman"/>
          <w:sz w:val="28"/>
          <w:szCs w:val="28"/>
          <w:lang w:val="vi-VN"/>
        </w:rPr>
      </w:pPr>
      <w:r w:rsidRPr="005F66C6">
        <w:rPr>
          <w:rFonts w:ascii="Times New Roman" w:eastAsia="Times New Roman" w:hAnsi="Times New Roman" w:cs="Times New Roman"/>
          <w:sz w:val="28"/>
          <w:szCs w:val="28"/>
          <w:lang w:val="vi-VN"/>
        </w:rPr>
        <w:t>Cục trưởng Cục Quản lý Y, dược cổ truyền, Chánh Văn phòng Bộ, Chánh Thanh tra Bộ, Các Vụ trưởng, Cục trưởng, Thủ trưởng các đơn vị thuộc và trực thuộc Bộ Y tế, Sở Y tế các tỉnh, thành phố trực thuộc Trung ương, các cơ sở kinh doanh dược và các cơ quan, tổ chức, cá nhân khác có liên quan chịu trách nhiệm thi hành Thông tư này.</w:t>
      </w:r>
    </w:p>
    <w:p w14:paraId="02037586" w14:textId="6D59BF42" w:rsidR="00AE34E3" w:rsidRPr="005F66C6" w:rsidRDefault="00AE34E3" w:rsidP="00FC6DD9">
      <w:pPr>
        <w:widowControl w:val="0"/>
        <w:autoSpaceDE w:val="0"/>
        <w:autoSpaceDN w:val="0"/>
        <w:adjustRightInd w:val="0"/>
        <w:ind w:firstLine="720"/>
        <w:jc w:val="both"/>
        <w:rPr>
          <w:rFonts w:ascii="Times New Roman" w:hAnsi="Times New Roman" w:cs="Times New Roman"/>
          <w:sz w:val="28"/>
          <w:szCs w:val="28"/>
          <w:lang w:val="vi-VN"/>
        </w:rPr>
      </w:pPr>
      <w:r w:rsidRPr="005F66C6">
        <w:rPr>
          <w:rFonts w:ascii="Times New Roman" w:eastAsia="Times New Roman" w:hAnsi="Times New Roman" w:cs="Times New Roman"/>
          <w:sz w:val="28"/>
          <w:szCs w:val="28"/>
          <w:lang w:val="vi-VN"/>
        </w:rPr>
        <w:t xml:space="preserve">Trong quá trình thực hiện, nếu có khó khăn vướng mắc, cơ quan, tổ chức, cá nhân phản </w:t>
      </w:r>
      <w:r w:rsidR="005E7CFB">
        <w:rPr>
          <w:rFonts w:ascii="Times New Roman" w:eastAsia="Times New Roman" w:hAnsi="Times New Roman" w:cs="Times New Roman"/>
          <w:sz w:val="28"/>
          <w:szCs w:val="28"/>
          <w:lang w:val="vi-VN"/>
        </w:rPr>
        <w:t xml:space="preserve">ánh kịp thời về Cục Quản lý Y, </w:t>
      </w:r>
      <w:r w:rsidR="005E7CFB" w:rsidRPr="00CC44DF">
        <w:rPr>
          <w:rFonts w:ascii="Times New Roman" w:eastAsia="Times New Roman" w:hAnsi="Times New Roman" w:cs="Times New Roman"/>
          <w:sz w:val="28"/>
          <w:szCs w:val="28"/>
          <w:lang w:val="vi-VN"/>
        </w:rPr>
        <w:t>D</w:t>
      </w:r>
      <w:r w:rsidRPr="005F66C6">
        <w:rPr>
          <w:rFonts w:ascii="Times New Roman" w:eastAsia="Times New Roman" w:hAnsi="Times New Roman" w:cs="Times New Roman"/>
          <w:sz w:val="28"/>
          <w:szCs w:val="28"/>
          <w:lang w:val="vi-VN"/>
        </w:rPr>
        <w:t>ược cổ truyền, Bộ Y tế để xem xét giải quyết./.</w:t>
      </w:r>
    </w:p>
    <w:tbl>
      <w:tblPr>
        <w:tblW w:w="0" w:type="auto"/>
        <w:tblInd w:w="-34" w:type="dxa"/>
        <w:tblLayout w:type="fixed"/>
        <w:tblLook w:val="0000" w:firstRow="0" w:lastRow="0" w:firstColumn="0" w:lastColumn="0" w:noHBand="0" w:noVBand="0"/>
      </w:tblPr>
      <w:tblGrid>
        <w:gridCol w:w="5529"/>
        <w:gridCol w:w="3561"/>
      </w:tblGrid>
      <w:tr w:rsidR="005F66C6" w:rsidRPr="005F66C6" w14:paraId="1A62CBFD" w14:textId="77777777" w:rsidTr="005F01B8">
        <w:tc>
          <w:tcPr>
            <w:tcW w:w="5529" w:type="dxa"/>
            <w:tcMar>
              <w:top w:w="80" w:type="nil"/>
              <w:left w:w="80" w:type="nil"/>
              <w:bottom w:w="80" w:type="nil"/>
              <w:right w:w="80" w:type="nil"/>
            </w:tcMar>
          </w:tcPr>
          <w:p w14:paraId="32BA6476" w14:textId="2B64A974" w:rsidR="00B01F5B" w:rsidRPr="005F66C6" w:rsidRDefault="00B01F5B" w:rsidP="00A83F5B">
            <w:pPr>
              <w:autoSpaceDE w:val="0"/>
              <w:autoSpaceDN w:val="0"/>
              <w:adjustRightInd w:val="0"/>
              <w:spacing w:after="60" w:line="340" w:lineRule="exact"/>
              <w:rPr>
                <w:rFonts w:ascii="Times New Roman" w:hAnsi="Times New Roman" w:cs="Times New Roman"/>
                <w:b/>
                <w:bCs/>
                <w:i/>
                <w:iCs/>
                <w:lang w:val="vi-VN"/>
              </w:rPr>
            </w:pPr>
            <w:r w:rsidRPr="005F66C6">
              <w:rPr>
                <w:rFonts w:ascii="Times New Roman" w:hAnsi="Times New Roman" w:cs="Times New Roman"/>
                <w:b/>
                <w:bCs/>
                <w:i/>
                <w:iCs/>
                <w:lang w:val="vi-VN"/>
              </w:rPr>
              <w:t xml:space="preserve">Nơi nhận:   </w:t>
            </w:r>
            <w:r w:rsidRPr="005F66C6">
              <w:rPr>
                <w:rFonts w:ascii="Times New Roman" w:hAnsi="Times New Roman" w:cs="Times New Roman"/>
                <w:b/>
                <w:bCs/>
                <w:i/>
                <w:iCs/>
                <w:lang w:val="vi-VN"/>
              </w:rPr>
              <w:tab/>
            </w:r>
          </w:p>
          <w:p w14:paraId="1AD45DBB" w14:textId="145E5FF1" w:rsidR="003056F1" w:rsidRPr="005F66C6" w:rsidRDefault="003056F1" w:rsidP="003056F1">
            <w:pPr>
              <w:autoSpaceDE w:val="0"/>
              <w:autoSpaceDN w:val="0"/>
              <w:adjustRightInd w:val="0"/>
              <w:rPr>
                <w:rFonts w:ascii="Times New Roman" w:hAnsi="Times New Roman" w:cs="Times New Roman"/>
                <w:sz w:val="22"/>
                <w:szCs w:val="22"/>
                <w:lang w:val="vi-VN"/>
              </w:rPr>
            </w:pPr>
            <w:r w:rsidRPr="005F66C6">
              <w:rPr>
                <w:rFonts w:ascii="Times New Roman" w:hAnsi="Times New Roman" w:cs="Times New Roman"/>
                <w:sz w:val="22"/>
                <w:szCs w:val="22"/>
                <w:lang w:val="vi-VN"/>
              </w:rPr>
              <w:t xml:space="preserve">- Ủy ban </w:t>
            </w:r>
            <w:r w:rsidR="00816067" w:rsidRPr="00CC44DF">
              <w:rPr>
                <w:rFonts w:ascii="Times New Roman" w:hAnsi="Times New Roman" w:cs="Times New Roman"/>
                <w:sz w:val="22"/>
                <w:szCs w:val="22"/>
                <w:lang w:val="vi-VN"/>
              </w:rPr>
              <w:t xml:space="preserve">văn hóa và </w:t>
            </w:r>
            <w:r w:rsidRPr="005F66C6">
              <w:rPr>
                <w:rFonts w:ascii="Times New Roman" w:hAnsi="Times New Roman" w:cs="Times New Roman"/>
                <w:sz w:val="22"/>
                <w:szCs w:val="22"/>
                <w:lang w:val="vi-VN"/>
              </w:rPr>
              <w:t xml:space="preserve">xã hội của Quốc hội (để báo cáo); </w:t>
            </w:r>
          </w:p>
          <w:p w14:paraId="601C9C2F" w14:textId="77777777" w:rsidR="003056F1" w:rsidRPr="005F66C6" w:rsidRDefault="003056F1" w:rsidP="003056F1">
            <w:pPr>
              <w:autoSpaceDE w:val="0"/>
              <w:autoSpaceDN w:val="0"/>
              <w:adjustRightInd w:val="0"/>
              <w:rPr>
                <w:rFonts w:ascii="Times New Roman" w:hAnsi="Times New Roman" w:cs="Times New Roman"/>
                <w:sz w:val="22"/>
                <w:szCs w:val="22"/>
                <w:lang w:val="vi-VN"/>
              </w:rPr>
            </w:pPr>
            <w:r w:rsidRPr="005F66C6">
              <w:rPr>
                <w:rFonts w:ascii="Times New Roman" w:hAnsi="Times New Roman" w:cs="Times New Roman"/>
                <w:sz w:val="22"/>
                <w:szCs w:val="22"/>
                <w:lang w:val="vi-VN"/>
              </w:rPr>
              <w:t>- Văn phòng Chính phủ (Vụ KGVX, Phòng Công báo, Cổng TTĐT Chính phủ);</w:t>
            </w:r>
          </w:p>
          <w:p w14:paraId="44A09B54" w14:textId="77777777" w:rsidR="003056F1" w:rsidRPr="005F66C6" w:rsidRDefault="003056F1" w:rsidP="003056F1">
            <w:pPr>
              <w:autoSpaceDE w:val="0"/>
              <w:autoSpaceDN w:val="0"/>
              <w:adjustRightInd w:val="0"/>
              <w:rPr>
                <w:rFonts w:ascii="Times New Roman" w:hAnsi="Times New Roman" w:cs="Times New Roman"/>
                <w:sz w:val="22"/>
                <w:szCs w:val="22"/>
                <w:lang w:val="vi-VN"/>
              </w:rPr>
            </w:pPr>
            <w:r w:rsidRPr="005F66C6">
              <w:rPr>
                <w:rFonts w:ascii="Times New Roman" w:hAnsi="Times New Roman" w:cs="Times New Roman"/>
                <w:sz w:val="22"/>
                <w:szCs w:val="22"/>
                <w:lang w:val="vi-VN"/>
              </w:rPr>
              <w:t>- Các Đ/c Thứ trưởng Bộ Y tế;</w:t>
            </w:r>
          </w:p>
          <w:p w14:paraId="6073C0B4" w14:textId="77777777" w:rsidR="003056F1" w:rsidRPr="005F66C6" w:rsidRDefault="003056F1" w:rsidP="003056F1">
            <w:pPr>
              <w:autoSpaceDE w:val="0"/>
              <w:autoSpaceDN w:val="0"/>
              <w:adjustRightInd w:val="0"/>
              <w:rPr>
                <w:rFonts w:ascii="Times New Roman" w:hAnsi="Times New Roman" w:cs="Times New Roman"/>
                <w:sz w:val="22"/>
                <w:szCs w:val="22"/>
                <w:lang w:val="vi-VN"/>
              </w:rPr>
            </w:pPr>
            <w:r w:rsidRPr="005F66C6">
              <w:rPr>
                <w:rFonts w:ascii="Times New Roman" w:hAnsi="Times New Roman" w:cs="Times New Roman"/>
                <w:sz w:val="22"/>
                <w:szCs w:val="22"/>
                <w:lang w:val="vi-VN"/>
              </w:rPr>
              <w:t xml:space="preserve">- Bộ Tư pháp (Cục kiểm tra VBQPPL);   </w:t>
            </w:r>
          </w:p>
          <w:p w14:paraId="53B49567" w14:textId="77777777" w:rsidR="003056F1" w:rsidRPr="005F66C6" w:rsidRDefault="003056F1" w:rsidP="003056F1">
            <w:pPr>
              <w:autoSpaceDE w:val="0"/>
              <w:autoSpaceDN w:val="0"/>
              <w:adjustRightInd w:val="0"/>
              <w:rPr>
                <w:rFonts w:ascii="Times New Roman" w:hAnsi="Times New Roman" w:cs="Times New Roman"/>
                <w:sz w:val="22"/>
                <w:szCs w:val="22"/>
                <w:lang w:val="vi-VN"/>
              </w:rPr>
            </w:pPr>
            <w:r w:rsidRPr="005F66C6">
              <w:rPr>
                <w:rFonts w:ascii="Times New Roman" w:hAnsi="Times New Roman" w:cs="Times New Roman"/>
                <w:sz w:val="22"/>
                <w:szCs w:val="22"/>
                <w:lang w:val="vi-VN"/>
              </w:rPr>
              <w:t xml:space="preserve">- Các Bộ, Cơ quan ngang Bộ, Cơ quan thuộc Chính phủ; </w:t>
            </w:r>
          </w:p>
          <w:p w14:paraId="5D4DB407" w14:textId="77777777" w:rsidR="003056F1" w:rsidRPr="005F66C6" w:rsidRDefault="003056F1" w:rsidP="003056F1">
            <w:pPr>
              <w:autoSpaceDE w:val="0"/>
              <w:autoSpaceDN w:val="0"/>
              <w:adjustRightInd w:val="0"/>
              <w:rPr>
                <w:rFonts w:ascii="Times New Roman" w:hAnsi="Times New Roman" w:cs="Times New Roman"/>
                <w:sz w:val="22"/>
                <w:szCs w:val="22"/>
                <w:lang w:val="vi-VN"/>
              </w:rPr>
            </w:pPr>
            <w:r w:rsidRPr="005F66C6">
              <w:rPr>
                <w:rFonts w:ascii="Times New Roman" w:hAnsi="Times New Roman" w:cs="Times New Roman"/>
                <w:sz w:val="22"/>
                <w:szCs w:val="22"/>
                <w:lang w:val="vi-VN"/>
              </w:rPr>
              <w:t xml:space="preserve">- UBND tỉnh, thành phố trực thuộc Trung ương;                                          </w:t>
            </w:r>
          </w:p>
          <w:p w14:paraId="090049A3" w14:textId="77777777" w:rsidR="003056F1" w:rsidRPr="005F66C6" w:rsidRDefault="003056F1" w:rsidP="003056F1">
            <w:pPr>
              <w:autoSpaceDE w:val="0"/>
              <w:autoSpaceDN w:val="0"/>
              <w:adjustRightInd w:val="0"/>
              <w:rPr>
                <w:rFonts w:ascii="Times New Roman" w:hAnsi="Times New Roman" w:cs="Times New Roman"/>
                <w:sz w:val="22"/>
                <w:szCs w:val="22"/>
                <w:lang w:val="vi-VN"/>
              </w:rPr>
            </w:pPr>
            <w:r w:rsidRPr="005F66C6">
              <w:rPr>
                <w:rFonts w:ascii="Times New Roman" w:hAnsi="Times New Roman" w:cs="Times New Roman"/>
                <w:sz w:val="22"/>
                <w:szCs w:val="22"/>
                <w:lang w:val="vi-VN"/>
              </w:rPr>
              <w:t>- Sở Y tế tỉnh, thành phố trực thuộc Trung ương;</w:t>
            </w:r>
          </w:p>
          <w:p w14:paraId="6B15A490" w14:textId="77777777" w:rsidR="003056F1" w:rsidRPr="005F66C6" w:rsidRDefault="003056F1" w:rsidP="003056F1">
            <w:pPr>
              <w:autoSpaceDE w:val="0"/>
              <w:autoSpaceDN w:val="0"/>
              <w:adjustRightInd w:val="0"/>
              <w:rPr>
                <w:rFonts w:ascii="Times New Roman" w:hAnsi="Times New Roman" w:cs="Times New Roman"/>
                <w:sz w:val="22"/>
                <w:szCs w:val="22"/>
                <w:lang w:val="vi-VN"/>
              </w:rPr>
            </w:pPr>
            <w:r w:rsidRPr="005F66C6">
              <w:rPr>
                <w:rFonts w:ascii="Times New Roman" w:hAnsi="Times New Roman" w:cs="Times New Roman"/>
                <w:sz w:val="22"/>
                <w:szCs w:val="22"/>
                <w:lang w:val="vi-VN"/>
              </w:rPr>
              <w:t>- Y tế các Bộ, Ngành;</w:t>
            </w:r>
          </w:p>
          <w:p w14:paraId="5EB839E4" w14:textId="5C91D6E3" w:rsidR="00F97819" w:rsidRPr="005F66C6" w:rsidRDefault="003056F1" w:rsidP="003056F1">
            <w:pPr>
              <w:autoSpaceDE w:val="0"/>
              <w:autoSpaceDN w:val="0"/>
              <w:adjustRightInd w:val="0"/>
              <w:rPr>
                <w:rFonts w:ascii="Times New Roman" w:hAnsi="Times New Roman" w:cs="Times New Roman"/>
                <w:sz w:val="22"/>
                <w:szCs w:val="22"/>
                <w:lang w:val="vi-VN"/>
              </w:rPr>
            </w:pPr>
            <w:r w:rsidRPr="005F66C6">
              <w:rPr>
                <w:rFonts w:ascii="Times New Roman" w:hAnsi="Times New Roman" w:cs="Times New Roman"/>
                <w:sz w:val="22"/>
                <w:szCs w:val="22"/>
                <w:lang w:val="vi-VN"/>
              </w:rPr>
              <w:t>- Các Vụ, Cục, Văn phòng Bộ, Thanh tra thuộc Bộ Y tế;</w:t>
            </w:r>
          </w:p>
          <w:p w14:paraId="03161D91" w14:textId="77777777" w:rsidR="003056F1" w:rsidRPr="005F66C6" w:rsidRDefault="003056F1" w:rsidP="003056F1">
            <w:pPr>
              <w:autoSpaceDE w:val="0"/>
              <w:autoSpaceDN w:val="0"/>
              <w:adjustRightInd w:val="0"/>
              <w:rPr>
                <w:rFonts w:ascii="Times New Roman" w:hAnsi="Times New Roman" w:cs="Times New Roman"/>
                <w:sz w:val="22"/>
                <w:szCs w:val="22"/>
                <w:lang w:val="vi-VN"/>
              </w:rPr>
            </w:pPr>
            <w:r w:rsidRPr="005F66C6">
              <w:rPr>
                <w:rFonts w:ascii="Times New Roman" w:hAnsi="Times New Roman" w:cs="Times New Roman"/>
                <w:sz w:val="22"/>
                <w:szCs w:val="22"/>
                <w:lang w:val="vi-VN"/>
              </w:rPr>
              <w:t>- Các đơn vị trực thuộc Bộ Y tế;</w:t>
            </w:r>
          </w:p>
          <w:p w14:paraId="61EDB45B" w14:textId="7DA81990" w:rsidR="00F97819" w:rsidRPr="005F66C6" w:rsidRDefault="00F97819" w:rsidP="003056F1">
            <w:pPr>
              <w:autoSpaceDE w:val="0"/>
              <w:autoSpaceDN w:val="0"/>
              <w:adjustRightInd w:val="0"/>
              <w:rPr>
                <w:rFonts w:ascii="Times New Roman" w:hAnsi="Times New Roman" w:cs="Times New Roman"/>
                <w:sz w:val="22"/>
                <w:szCs w:val="22"/>
                <w:lang w:val="vi-VN"/>
              </w:rPr>
            </w:pPr>
            <w:r w:rsidRPr="005F66C6">
              <w:rPr>
                <w:rFonts w:ascii="Times New Roman" w:hAnsi="Times New Roman" w:cs="Times New Roman"/>
                <w:sz w:val="22"/>
                <w:szCs w:val="22"/>
                <w:lang w:val="vi-VN"/>
              </w:rPr>
              <w:t>- Hiệp hội doanh nghiệp dược Việt Nam;</w:t>
            </w:r>
          </w:p>
          <w:p w14:paraId="34E9A9F7" w14:textId="77777777" w:rsidR="00F97819" w:rsidRPr="005F66C6" w:rsidRDefault="00F97819" w:rsidP="003056F1">
            <w:pPr>
              <w:autoSpaceDE w:val="0"/>
              <w:autoSpaceDN w:val="0"/>
              <w:adjustRightInd w:val="0"/>
              <w:rPr>
                <w:rFonts w:ascii="Times New Roman" w:hAnsi="Times New Roman" w:cs="Times New Roman"/>
                <w:sz w:val="22"/>
                <w:szCs w:val="22"/>
                <w:lang w:val="vi-VN"/>
              </w:rPr>
            </w:pPr>
            <w:r w:rsidRPr="005F66C6">
              <w:rPr>
                <w:rFonts w:ascii="Times New Roman" w:hAnsi="Times New Roman" w:cs="Times New Roman"/>
                <w:sz w:val="22"/>
                <w:szCs w:val="22"/>
                <w:lang w:val="vi-VN"/>
              </w:rPr>
              <w:t>- Tổng công ty dược Việt Nam;</w:t>
            </w:r>
          </w:p>
          <w:p w14:paraId="085120D1" w14:textId="6199BCDC" w:rsidR="00F97819" w:rsidRPr="005F66C6" w:rsidRDefault="00F97819" w:rsidP="003056F1">
            <w:pPr>
              <w:autoSpaceDE w:val="0"/>
              <w:autoSpaceDN w:val="0"/>
              <w:adjustRightInd w:val="0"/>
              <w:rPr>
                <w:rFonts w:ascii="Times New Roman" w:hAnsi="Times New Roman" w:cs="Times New Roman"/>
                <w:sz w:val="22"/>
                <w:szCs w:val="22"/>
                <w:lang w:val="vi-VN"/>
              </w:rPr>
            </w:pPr>
            <w:r w:rsidRPr="005F66C6">
              <w:rPr>
                <w:rFonts w:ascii="Times New Roman" w:hAnsi="Times New Roman" w:cs="Times New Roman"/>
                <w:sz w:val="22"/>
                <w:szCs w:val="22"/>
                <w:lang w:val="vi-VN"/>
              </w:rPr>
              <w:t>- Các doanh nghiệp sản xuất, kinh doanh dược liệu, vị thuốc cổ truyền, thuốc cổ truyền, thuốc dược liệu;</w:t>
            </w:r>
          </w:p>
          <w:p w14:paraId="0278ECE4" w14:textId="77777777" w:rsidR="003056F1" w:rsidRPr="005F66C6" w:rsidRDefault="003056F1" w:rsidP="003056F1">
            <w:pPr>
              <w:autoSpaceDE w:val="0"/>
              <w:autoSpaceDN w:val="0"/>
              <w:adjustRightInd w:val="0"/>
              <w:rPr>
                <w:rFonts w:ascii="Times New Roman" w:hAnsi="Times New Roman" w:cs="Times New Roman"/>
                <w:sz w:val="22"/>
                <w:szCs w:val="22"/>
                <w:lang w:val="vi-VN"/>
              </w:rPr>
            </w:pPr>
            <w:r w:rsidRPr="005F66C6">
              <w:rPr>
                <w:rFonts w:ascii="Times New Roman" w:hAnsi="Times New Roman" w:cs="Times New Roman"/>
                <w:sz w:val="22"/>
                <w:szCs w:val="22"/>
                <w:lang w:val="vi-VN"/>
              </w:rPr>
              <w:t xml:space="preserve">- Cổng thông tin điện tử BYT, Website Cục QL YDCT; </w:t>
            </w:r>
          </w:p>
          <w:p w14:paraId="421E9A43" w14:textId="7424968F" w:rsidR="00B01F5B" w:rsidRPr="005F66C6" w:rsidRDefault="003056F1" w:rsidP="003056F1">
            <w:pPr>
              <w:autoSpaceDE w:val="0"/>
              <w:autoSpaceDN w:val="0"/>
              <w:adjustRightInd w:val="0"/>
              <w:rPr>
                <w:rFonts w:ascii="Helvetica" w:hAnsi="Helvetica" w:cs="Helvetica"/>
                <w:kern w:val="1"/>
              </w:rPr>
            </w:pPr>
            <w:r w:rsidRPr="005F66C6">
              <w:rPr>
                <w:rFonts w:ascii="Times New Roman" w:hAnsi="Times New Roman" w:cs="Times New Roman"/>
                <w:sz w:val="22"/>
                <w:szCs w:val="22"/>
                <w:lang w:val="vi-VN"/>
              </w:rPr>
              <w:t xml:space="preserve">- Lưu: VT, PC, YDCT (03).  </w:t>
            </w:r>
          </w:p>
        </w:tc>
        <w:tc>
          <w:tcPr>
            <w:tcW w:w="3561" w:type="dxa"/>
            <w:tcMar>
              <w:top w:w="80" w:type="nil"/>
              <w:left w:w="80" w:type="nil"/>
              <w:bottom w:w="80" w:type="nil"/>
              <w:right w:w="80" w:type="nil"/>
            </w:tcMar>
          </w:tcPr>
          <w:p w14:paraId="2B10D9A1" w14:textId="16923256" w:rsidR="00B01F5B" w:rsidRPr="005F66C6" w:rsidRDefault="00B01F5B" w:rsidP="00C46179">
            <w:pPr>
              <w:autoSpaceDE w:val="0"/>
              <w:autoSpaceDN w:val="0"/>
              <w:adjustRightInd w:val="0"/>
              <w:spacing w:line="340" w:lineRule="exact"/>
              <w:jc w:val="center"/>
              <w:rPr>
                <w:rFonts w:ascii="Times New Roman" w:hAnsi="Times New Roman" w:cs="Times New Roman"/>
                <w:b/>
                <w:bCs/>
                <w:sz w:val="28"/>
                <w:szCs w:val="28"/>
              </w:rPr>
            </w:pPr>
            <w:r w:rsidRPr="005F66C6">
              <w:rPr>
                <w:rFonts w:ascii="Times New Roman" w:hAnsi="Times New Roman" w:cs="Times New Roman"/>
                <w:b/>
                <w:bCs/>
                <w:sz w:val="28"/>
                <w:szCs w:val="28"/>
              </w:rPr>
              <w:t>BỘ TRƯỞNG</w:t>
            </w:r>
          </w:p>
          <w:p w14:paraId="1C75C3D4" w14:textId="77777777" w:rsidR="00B01F5B" w:rsidRPr="005F66C6" w:rsidRDefault="00B01F5B" w:rsidP="00A83F5B">
            <w:pPr>
              <w:autoSpaceDE w:val="0"/>
              <w:autoSpaceDN w:val="0"/>
              <w:adjustRightInd w:val="0"/>
              <w:spacing w:line="340" w:lineRule="exact"/>
              <w:jc w:val="center"/>
              <w:rPr>
                <w:rFonts w:ascii="Times New Roman" w:hAnsi="Times New Roman" w:cs="Times New Roman"/>
                <w:b/>
                <w:bCs/>
                <w:sz w:val="28"/>
                <w:szCs w:val="28"/>
              </w:rPr>
            </w:pPr>
          </w:p>
          <w:p w14:paraId="6CE65F39" w14:textId="77777777" w:rsidR="00B01F5B" w:rsidRPr="005F66C6" w:rsidRDefault="00B01F5B" w:rsidP="00A83F5B">
            <w:pPr>
              <w:autoSpaceDE w:val="0"/>
              <w:autoSpaceDN w:val="0"/>
              <w:adjustRightInd w:val="0"/>
              <w:spacing w:line="340" w:lineRule="exact"/>
              <w:jc w:val="center"/>
              <w:rPr>
                <w:rFonts w:ascii="Times New Roman" w:hAnsi="Times New Roman" w:cs="Times New Roman"/>
                <w:b/>
                <w:bCs/>
                <w:sz w:val="28"/>
                <w:szCs w:val="28"/>
              </w:rPr>
            </w:pPr>
          </w:p>
          <w:p w14:paraId="5CE00B49" w14:textId="77777777" w:rsidR="00B01F5B" w:rsidRPr="005F66C6" w:rsidRDefault="00B01F5B" w:rsidP="00A83F5B">
            <w:pPr>
              <w:autoSpaceDE w:val="0"/>
              <w:autoSpaceDN w:val="0"/>
              <w:adjustRightInd w:val="0"/>
              <w:spacing w:line="340" w:lineRule="exact"/>
              <w:jc w:val="center"/>
              <w:rPr>
                <w:rFonts w:ascii="Times New Roman" w:hAnsi="Times New Roman" w:cs="Times New Roman"/>
                <w:b/>
                <w:bCs/>
                <w:sz w:val="28"/>
                <w:szCs w:val="28"/>
              </w:rPr>
            </w:pPr>
          </w:p>
          <w:p w14:paraId="77E9EFCF" w14:textId="77777777" w:rsidR="00C46179" w:rsidRPr="005F66C6" w:rsidRDefault="00C46179" w:rsidP="00A83F5B">
            <w:pPr>
              <w:autoSpaceDE w:val="0"/>
              <w:autoSpaceDN w:val="0"/>
              <w:adjustRightInd w:val="0"/>
              <w:spacing w:line="340" w:lineRule="exact"/>
              <w:jc w:val="center"/>
              <w:rPr>
                <w:rFonts w:ascii="Times New Roman" w:hAnsi="Times New Roman" w:cs="Times New Roman"/>
                <w:b/>
                <w:bCs/>
                <w:sz w:val="28"/>
                <w:szCs w:val="28"/>
              </w:rPr>
            </w:pPr>
          </w:p>
          <w:p w14:paraId="1A1DD9D8" w14:textId="36231C3D" w:rsidR="00B01F5B" w:rsidRPr="005F66C6" w:rsidRDefault="006351D6" w:rsidP="00C46179">
            <w:pPr>
              <w:tabs>
                <w:tab w:val="left" w:pos="930"/>
              </w:tabs>
              <w:autoSpaceDE w:val="0"/>
              <w:autoSpaceDN w:val="0"/>
              <w:adjustRightInd w:val="0"/>
              <w:spacing w:line="340" w:lineRule="exact"/>
              <w:jc w:val="center"/>
              <w:rPr>
                <w:rFonts w:ascii="Times New Roman" w:hAnsi="Times New Roman" w:cs="Times New Roman"/>
                <w:b/>
                <w:bCs/>
                <w:sz w:val="28"/>
                <w:szCs w:val="28"/>
              </w:rPr>
            </w:pPr>
            <w:r w:rsidRPr="005F66C6">
              <w:rPr>
                <w:rFonts w:ascii="Times New Roman" w:hAnsi="Times New Roman" w:cs="Times New Roman"/>
                <w:b/>
                <w:bCs/>
                <w:sz w:val="28"/>
                <w:szCs w:val="28"/>
              </w:rPr>
              <w:t>Đào Hồng Lan</w:t>
            </w:r>
          </w:p>
          <w:p w14:paraId="063B03A5" w14:textId="77777777" w:rsidR="00B01F5B" w:rsidRPr="005F66C6" w:rsidRDefault="00B01F5B" w:rsidP="00A83F5B">
            <w:pPr>
              <w:autoSpaceDE w:val="0"/>
              <w:autoSpaceDN w:val="0"/>
              <w:adjustRightInd w:val="0"/>
              <w:spacing w:line="340" w:lineRule="exact"/>
              <w:jc w:val="center"/>
              <w:rPr>
                <w:rFonts w:ascii="Times New Roman" w:hAnsi="Times New Roman" w:cs="Times New Roman"/>
                <w:b/>
                <w:bCs/>
                <w:sz w:val="28"/>
                <w:szCs w:val="28"/>
              </w:rPr>
            </w:pPr>
          </w:p>
          <w:p w14:paraId="2107920E" w14:textId="77777777" w:rsidR="00B01F5B" w:rsidRPr="005F66C6" w:rsidRDefault="00B01F5B" w:rsidP="00A83F5B">
            <w:pPr>
              <w:autoSpaceDE w:val="0"/>
              <w:autoSpaceDN w:val="0"/>
              <w:adjustRightInd w:val="0"/>
              <w:spacing w:line="340" w:lineRule="exact"/>
              <w:jc w:val="center"/>
              <w:rPr>
                <w:rFonts w:ascii="Times New Roman" w:hAnsi="Times New Roman" w:cs="Times New Roman"/>
                <w:b/>
                <w:bCs/>
                <w:sz w:val="28"/>
                <w:szCs w:val="28"/>
              </w:rPr>
            </w:pPr>
          </w:p>
          <w:p w14:paraId="3A7AF702" w14:textId="77777777" w:rsidR="00B01F5B" w:rsidRPr="005F66C6" w:rsidRDefault="00B01F5B" w:rsidP="00A83F5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p>
        </w:tc>
      </w:tr>
    </w:tbl>
    <w:p w14:paraId="119AAA8B" w14:textId="1010F534" w:rsidR="00EE3822" w:rsidRPr="005F66C6" w:rsidRDefault="00EE3822" w:rsidP="00A83F5B"/>
    <w:p w14:paraId="3896E661" w14:textId="389A039C" w:rsidR="00BD2E7B" w:rsidRPr="005F66C6" w:rsidRDefault="00BD2E7B" w:rsidP="00A83F5B"/>
    <w:p w14:paraId="4657E9E8" w14:textId="7653A27A" w:rsidR="00E12BE9" w:rsidRPr="005F66C6" w:rsidRDefault="00E12BE9" w:rsidP="00A83F5B">
      <w:pPr>
        <w:rPr>
          <w:rFonts w:ascii="Times New Roman" w:eastAsia="Times New Roman" w:hAnsi="Times New Roman" w:cs="Times New Roman"/>
          <w:b/>
          <w:bCs/>
          <w:lang w:val="vi-VN"/>
        </w:rPr>
      </w:pPr>
    </w:p>
    <w:sectPr w:rsidR="00E12BE9" w:rsidRPr="005F66C6" w:rsidSect="00BC22A5">
      <w:headerReference w:type="default" r:id="rId9"/>
      <w:footerReference w:type="even" r:id="rId10"/>
      <w:pgSz w:w="11907" w:h="16840" w:code="9"/>
      <w:pgMar w:top="567" w:right="1275" w:bottom="1134" w:left="1701" w:header="28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0963A4" w14:textId="77777777" w:rsidR="00BF117B" w:rsidRDefault="00BF117B" w:rsidP="00211BC2">
      <w:r>
        <w:separator/>
      </w:r>
    </w:p>
  </w:endnote>
  <w:endnote w:type="continuationSeparator" w:id="0">
    <w:p w14:paraId="1953434B" w14:textId="77777777" w:rsidR="00BF117B" w:rsidRDefault="00BF117B" w:rsidP="00211B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VnTime">
    <w:altName w:val="Courier New"/>
    <w:panose1 w:val="020B7200000000000000"/>
    <w:charset w:val="00"/>
    <w:family w:val="swiss"/>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等线 Light">
    <w:panose1 w:val="00000000000000000000"/>
    <w:charset w:val="80"/>
    <w:family w:val="roman"/>
    <w:notTrueType/>
    <w:pitch w:val="default"/>
  </w:font>
  <w:font w:name="Calibri Light">
    <w:altName w:val="Arial"/>
    <w:charset w:val="00"/>
    <w:family w:val="swiss"/>
    <w:pitch w:val="variable"/>
    <w:sig w:usb0="00000000" w:usb1="C000247B" w:usb2="00000009" w:usb3="00000000" w:csb0="000001F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952163682"/>
      <w:docPartObj>
        <w:docPartGallery w:val="Page Numbers (Bottom of Page)"/>
        <w:docPartUnique/>
      </w:docPartObj>
    </w:sdtPr>
    <w:sdtEndPr>
      <w:rPr>
        <w:rStyle w:val="PageNumber"/>
      </w:rPr>
    </w:sdtEndPr>
    <w:sdtContent>
      <w:p w14:paraId="56CC3B1B" w14:textId="63DFE51B" w:rsidR="00D85F4F" w:rsidRDefault="00D85F4F" w:rsidP="0010375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F200DD7" w14:textId="77777777" w:rsidR="00D85F4F" w:rsidRDefault="00D85F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A60643" w14:textId="77777777" w:rsidR="00BF117B" w:rsidRDefault="00BF117B" w:rsidP="00211BC2">
      <w:r>
        <w:separator/>
      </w:r>
    </w:p>
  </w:footnote>
  <w:footnote w:type="continuationSeparator" w:id="0">
    <w:p w14:paraId="22F9EC6A" w14:textId="77777777" w:rsidR="00BF117B" w:rsidRDefault="00BF117B" w:rsidP="00211B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115522037"/>
      <w:docPartObj>
        <w:docPartGallery w:val="Page Numbers (Top of Page)"/>
        <w:docPartUnique/>
      </w:docPartObj>
    </w:sdtPr>
    <w:sdtEndPr>
      <w:rPr>
        <w:noProof/>
        <w:sz w:val="28"/>
        <w:szCs w:val="28"/>
      </w:rPr>
    </w:sdtEndPr>
    <w:sdtContent>
      <w:p w14:paraId="4447555E" w14:textId="7DE6762A" w:rsidR="00D85F4F" w:rsidRPr="00DE1547" w:rsidRDefault="00D85F4F">
        <w:pPr>
          <w:pStyle w:val="Header"/>
          <w:jc w:val="center"/>
          <w:rPr>
            <w:rFonts w:ascii="Times New Roman" w:hAnsi="Times New Roman" w:cs="Times New Roman"/>
            <w:sz w:val="28"/>
            <w:szCs w:val="28"/>
          </w:rPr>
        </w:pPr>
        <w:r w:rsidRPr="00DE1547">
          <w:rPr>
            <w:rFonts w:ascii="Times New Roman" w:hAnsi="Times New Roman" w:cs="Times New Roman"/>
            <w:sz w:val="28"/>
            <w:szCs w:val="28"/>
          </w:rPr>
          <w:fldChar w:fldCharType="begin"/>
        </w:r>
        <w:r w:rsidRPr="00DE1547">
          <w:rPr>
            <w:rFonts w:ascii="Times New Roman" w:hAnsi="Times New Roman" w:cs="Times New Roman"/>
            <w:sz w:val="28"/>
            <w:szCs w:val="28"/>
          </w:rPr>
          <w:instrText xml:space="preserve"> PAGE   \* MERGEFORMAT </w:instrText>
        </w:r>
        <w:r w:rsidRPr="00DE1547">
          <w:rPr>
            <w:rFonts w:ascii="Times New Roman" w:hAnsi="Times New Roman" w:cs="Times New Roman"/>
            <w:sz w:val="28"/>
            <w:szCs w:val="28"/>
          </w:rPr>
          <w:fldChar w:fldCharType="separate"/>
        </w:r>
        <w:r w:rsidR="00743E26">
          <w:rPr>
            <w:rFonts w:ascii="Times New Roman" w:hAnsi="Times New Roman" w:cs="Times New Roman"/>
            <w:noProof/>
            <w:sz w:val="28"/>
            <w:szCs w:val="28"/>
          </w:rPr>
          <w:t>34</w:t>
        </w:r>
        <w:r w:rsidRPr="00DE1547">
          <w:rPr>
            <w:rFonts w:ascii="Times New Roman" w:hAnsi="Times New Roman" w:cs="Times New Roman"/>
            <w:noProof/>
            <w:sz w:val="28"/>
            <w:szCs w:val="28"/>
          </w:rPr>
          <w:fldChar w:fldCharType="end"/>
        </w:r>
      </w:p>
    </w:sdtContent>
  </w:sdt>
  <w:p w14:paraId="178FBE13" w14:textId="77777777" w:rsidR="00D85F4F" w:rsidRPr="00DE1547" w:rsidRDefault="00D85F4F">
    <w:pPr>
      <w:pStyle w:val="Header"/>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2"/>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2"/>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CDC1904"/>
    <w:multiLevelType w:val="hybridMultilevel"/>
    <w:tmpl w:val="DC928040"/>
    <w:lvl w:ilvl="0" w:tplc="2ECCB63E">
      <w:start w:val="1"/>
      <w:numFmt w:val="decimal"/>
      <w:lvlText w:val="%1."/>
      <w:lvlJc w:val="left"/>
      <w:pPr>
        <w:ind w:left="4755" w:hanging="360"/>
      </w:pPr>
      <w:rPr>
        <w:rFonts w:hint="default"/>
      </w:rPr>
    </w:lvl>
    <w:lvl w:ilvl="1" w:tplc="04090019" w:tentative="1">
      <w:start w:val="1"/>
      <w:numFmt w:val="lowerLetter"/>
      <w:lvlText w:val="%2."/>
      <w:lvlJc w:val="left"/>
      <w:pPr>
        <w:ind w:left="5344" w:hanging="360"/>
      </w:pPr>
    </w:lvl>
    <w:lvl w:ilvl="2" w:tplc="0409001B" w:tentative="1">
      <w:start w:val="1"/>
      <w:numFmt w:val="lowerRoman"/>
      <w:lvlText w:val="%3."/>
      <w:lvlJc w:val="right"/>
      <w:pPr>
        <w:ind w:left="6064" w:hanging="180"/>
      </w:pPr>
    </w:lvl>
    <w:lvl w:ilvl="3" w:tplc="0409000F" w:tentative="1">
      <w:start w:val="1"/>
      <w:numFmt w:val="decimal"/>
      <w:lvlText w:val="%4."/>
      <w:lvlJc w:val="left"/>
      <w:pPr>
        <w:ind w:left="6784" w:hanging="360"/>
      </w:pPr>
    </w:lvl>
    <w:lvl w:ilvl="4" w:tplc="04090019" w:tentative="1">
      <w:start w:val="1"/>
      <w:numFmt w:val="lowerLetter"/>
      <w:lvlText w:val="%5."/>
      <w:lvlJc w:val="left"/>
      <w:pPr>
        <w:ind w:left="7504" w:hanging="360"/>
      </w:pPr>
    </w:lvl>
    <w:lvl w:ilvl="5" w:tplc="0409001B" w:tentative="1">
      <w:start w:val="1"/>
      <w:numFmt w:val="lowerRoman"/>
      <w:lvlText w:val="%6."/>
      <w:lvlJc w:val="right"/>
      <w:pPr>
        <w:ind w:left="8224" w:hanging="180"/>
      </w:pPr>
    </w:lvl>
    <w:lvl w:ilvl="6" w:tplc="0409000F" w:tentative="1">
      <w:start w:val="1"/>
      <w:numFmt w:val="decimal"/>
      <w:lvlText w:val="%7."/>
      <w:lvlJc w:val="left"/>
      <w:pPr>
        <w:ind w:left="8944" w:hanging="360"/>
      </w:pPr>
    </w:lvl>
    <w:lvl w:ilvl="7" w:tplc="04090019" w:tentative="1">
      <w:start w:val="1"/>
      <w:numFmt w:val="lowerLetter"/>
      <w:lvlText w:val="%8."/>
      <w:lvlJc w:val="left"/>
      <w:pPr>
        <w:ind w:left="9664" w:hanging="360"/>
      </w:pPr>
    </w:lvl>
    <w:lvl w:ilvl="8" w:tplc="0409001B" w:tentative="1">
      <w:start w:val="1"/>
      <w:numFmt w:val="lowerRoman"/>
      <w:lvlText w:val="%9."/>
      <w:lvlJc w:val="right"/>
      <w:pPr>
        <w:ind w:left="10384" w:hanging="180"/>
      </w:pPr>
    </w:lvl>
  </w:abstractNum>
  <w:abstractNum w:abstractNumId="7">
    <w:nsid w:val="0D202FBA"/>
    <w:multiLevelType w:val="hybridMultilevel"/>
    <w:tmpl w:val="AB78CC0A"/>
    <w:lvl w:ilvl="0" w:tplc="2194AA1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B8274C6"/>
    <w:multiLevelType w:val="hybridMultilevel"/>
    <w:tmpl w:val="4C76BCCA"/>
    <w:lvl w:ilvl="0" w:tplc="30FA54D2">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9">
    <w:nsid w:val="219B729E"/>
    <w:multiLevelType w:val="hybridMultilevel"/>
    <w:tmpl w:val="74FEBB90"/>
    <w:lvl w:ilvl="0" w:tplc="447A8A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67424A1"/>
    <w:multiLevelType w:val="hybridMultilevel"/>
    <w:tmpl w:val="B5369180"/>
    <w:lvl w:ilvl="0" w:tplc="CBECC3EE">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C8604E2"/>
    <w:multiLevelType w:val="hybridMultilevel"/>
    <w:tmpl w:val="F46C99F6"/>
    <w:lvl w:ilvl="0" w:tplc="AC64F762">
      <w:start w:val="1"/>
      <w:numFmt w:val="lowerLetter"/>
      <w:lvlText w:val="%1)"/>
      <w:lvlJc w:val="left"/>
      <w:pPr>
        <w:ind w:left="928"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55101737"/>
    <w:multiLevelType w:val="hybridMultilevel"/>
    <w:tmpl w:val="DFDED552"/>
    <w:lvl w:ilvl="0" w:tplc="756E6068">
      <w:start w:val="1"/>
      <w:numFmt w:val="decimal"/>
      <w:lvlText w:val="%1."/>
      <w:lvlJc w:val="left"/>
      <w:pPr>
        <w:ind w:left="1744" w:hanging="1020"/>
      </w:pPr>
      <w:rPr>
        <w:rFonts w:hint="default"/>
      </w:rPr>
    </w:lvl>
    <w:lvl w:ilvl="1" w:tplc="04090019" w:tentative="1">
      <w:start w:val="1"/>
      <w:numFmt w:val="lowerLetter"/>
      <w:lvlText w:val="%2."/>
      <w:lvlJc w:val="left"/>
      <w:pPr>
        <w:ind w:left="1804" w:hanging="360"/>
      </w:pPr>
    </w:lvl>
    <w:lvl w:ilvl="2" w:tplc="0409001B" w:tentative="1">
      <w:start w:val="1"/>
      <w:numFmt w:val="lowerRoman"/>
      <w:lvlText w:val="%3."/>
      <w:lvlJc w:val="right"/>
      <w:pPr>
        <w:ind w:left="2524" w:hanging="180"/>
      </w:pPr>
    </w:lvl>
    <w:lvl w:ilvl="3" w:tplc="0409000F" w:tentative="1">
      <w:start w:val="1"/>
      <w:numFmt w:val="decimal"/>
      <w:lvlText w:val="%4."/>
      <w:lvlJc w:val="left"/>
      <w:pPr>
        <w:ind w:left="3244" w:hanging="360"/>
      </w:pPr>
    </w:lvl>
    <w:lvl w:ilvl="4" w:tplc="04090019" w:tentative="1">
      <w:start w:val="1"/>
      <w:numFmt w:val="lowerLetter"/>
      <w:lvlText w:val="%5."/>
      <w:lvlJc w:val="left"/>
      <w:pPr>
        <w:ind w:left="3964" w:hanging="360"/>
      </w:pPr>
    </w:lvl>
    <w:lvl w:ilvl="5" w:tplc="0409001B" w:tentative="1">
      <w:start w:val="1"/>
      <w:numFmt w:val="lowerRoman"/>
      <w:lvlText w:val="%6."/>
      <w:lvlJc w:val="right"/>
      <w:pPr>
        <w:ind w:left="4684" w:hanging="180"/>
      </w:pPr>
    </w:lvl>
    <w:lvl w:ilvl="6" w:tplc="0409000F" w:tentative="1">
      <w:start w:val="1"/>
      <w:numFmt w:val="decimal"/>
      <w:lvlText w:val="%7."/>
      <w:lvlJc w:val="left"/>
      <w:pPr>
        <w:ind w:left="5404" w:hanging="360"/>
      </w:pPr>
    </w:lvl>
    <w:lvl w:ilvl="7" w:tplc="04090019" w:tentative="1">
      <w:start w:val="1"/>
      <w:numFmt w:val="lowerLetter"/>
      <w:lvlText w:val="%8."/>
      <w:lvlJc w:val="left"/>
      <w:pPr>
        <w:ind w:left="6124" w:hanging="360"/>
      </w:pPr>
    </w:lvl>
    <w:lvl w:ilvl="8" w:tplc="0409001B" w:tentative="1">
      <w:start w:val="1"/>
      <w:numFmt w:val="lowerRoman"/>
      <w:lvlText w:val="%9."/>
      <w:lvlJc w:val="right"/>
      <w:pPr>
        <w:ind w:left="6844" w:hanging="180"/>
      </w:pPr>
    </w:lvl>
  </w:abstractNum>
  <w:abstractNum w:abstractNumId="13">
    <w:nsid w:val="5C9A5CC4"/>
    <w:multiLevelType w:val="hybridMultilevel"/>
    <w:tmpl w:val="C4AC9CEE"/>
    <w:lvl w:ilvl="0" w:tplc="0670456C">
      <w:start w:val="1"/>
      <w:numFmt w:val="decimal"/>
      <w:lvlText w:val="%1."/>
      <w:lvlJc w:val="left"/>
      <w:pPr>
        <w:ind w:left="2912" w:hanging="360"/>
      </w:pPr>
      <w:rPr>
        <w:rFonts w:hint="default"/>
      </w:rPr>
    </w:lvl>
    <w:lvl w:ilvl="1" w:tplc="04090019" w:tentative="1">
      <w:start w:val="1"/>
      <w:numFmt w:val="lowerLetter"/>
      <w:lvlText w:val="%2."/>
      <w:lvlJc w:val="left"/>
      <w:pPr>
        <w:ind w:left="3632" w:hanging="360"/>
      </w:pPr>
    </w:lvl>
    <w:lvl w:ilvl="2" w:tplc="0409001B" w:tentative="1">
      <w:start w:val="1"/>
      <w:numFmt w:val="lowerRoman"/>
      <w:lvlText w:val="%3."/>
      <w:lvlJc w:val="right"/>
      <w:pPr>
        <w:ind w:left="4352" w:hanging="180"/>
      </w:pPr>
    </w:lvl>
    <w:lvl w:ilvl="3" w:tplc="0409000F" w:tentative="1">
      <w:start w:val="1"/>
      <w:numFmt w:val="decimal"/>
      <w:lvlText w:val="%4."/>
      <w:lvlJc w:val="left"/>
      <w:pPr>
        <w:ind w:left="5072" w:hanging="360"/>
      </w:pPr>
    </w:lvl>
    <w:lvl w:ilvl="4" w:tplc="04090019" w:tentative="1">
      <w:start w:val="1"/>
      <w:numFmt w:val="lowerLetter"/>
      <w:lvlText w:val="%5."/>
      <w:lvlJc w:val="left"/>
      <w:pPr>
        <w:ind w:left="5792" w:hanging="360"/>
      </w:pPr>
    </w:lvl>
    <w:lvl w:ilvl="5" w:tplc="0409001B" w:tentative="1">
      <w:start w:val="1"/>
      <w:numFmt w:val="lowerRoman"/>
      <w:lvlText w:val="%6."/>
      <w:lvlJc w:val="right"/>
      <w:pPr>
        <w:ind w:left="6512" w:hanging="180"/>
      </w:pPr>
    </w:lvl>
    <w:lvl w:ilvl="6" w:tplc="0409000F" w:tentative="1">
      <w:start w:val="1"/>
      <w:numFmt w:val="decimal"/>
      <w:lvlText w:val="%7."/>
      <w:lvlJc w:val="left"/>
      <w:pPr>
        <w:ind w:left="7232" w:hanging="360"/>
      </w:pPr>
    </w:lvl>
    <w:lvl w:ilvl="7" w:tplc="04090019" w:tentative="1">
      <w:start w:val="1"/>
      <w:numFmt w:val="lowerLetter"/>
      <w:lvlText w:val="%8."/>
      <w:lvlJc w:val="left"/>
      <w:pPr>
        <w:ind w:left="7952" w:hanging="360"/>
      </w:pPr>
    </w:lvl>
    <w:lvl w:ilvl="8" w:tplc="0409001B" w:tentative="1">
      <w:start w:val="1"/>
      <w:numFmt w:val="lowerRoman"/>
      <w:lvlText w:val="%9."/>
      <w:lvlJc w:val="right"/>
      <w:pPr>
        <w:ind w:left="8672" w:hanging="180"/>
      </w:pPr>
    </w:lvl>
  </w:abstractNum>
  <w:abstractNum w:abstractNumId="14">
    <w:nsid w:val="662B5BD7"/>
    <w:multiLevelType w:val="hybridMultilevel"/>
    <w:tmpl w:val="463484EE"/>
    <w:lvl w:ilvl="0" w:tplc="CBECC3EE">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7"/>
  </w:num>
  <w:num w:numId="8">
    <w:abstractNumId w:val="8"/>
  </w:num>
  <w:num w:numId="9">
    <w:abstractNumId w:val="14"/>
  </w:num>
  <w:num w:numId="10">
    <w:abstractNumId w:val="10"/>
  </w:num>
  <w:num w:numId="11">
    <w:abstractNumId w:val="13"/>
  </w:num>
  <w:num w:numId="12">
    <w:abstractNumId w:val="11"/>
  </w:num>
  <w:num w:numId="13">
    <w:abstractNumId w:val="9"/>
  </w:num>
  <w:num w:numId="14">
    <w:abstractNumId w:val="12"/>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1F5B"/>
    <w:rsid w:val="00000188"/>
    <w:rsid w:val="00001B51"/>
    <w:rsid w:val="00002750"/>
    <w:rsid w:val="00002785"/>
    <w:rsid w:val="00002DD6"/>
    <w:rsid w:val="000031B2"/>
    <w:rsid w:val="00003500"/>
    <w:rsid w:val="00004443"/>
    <w:rsid w:val="00005F26"/>
    <w:rsid w:val="00006C66"/>
    <w:rsid w:val="00010052"/>
    <w:rsid w:val="00010189"/>
    <w:rsid w:val="00010CE9"/>
    <w:rsid w:val="00012476"/>
    <w:rsid w:val="000133C2"/>
    <w:rsid w:val="00014D28"/>
    <w:rsid w:val="000169F8"/>
    <w:rsid w:val="00016B26"/>
    <w:rsid w:val="00017527"/>
    <w:rsid w:val="00017924"/>
    <w:rsid w:val="00017939"/>
    <w:rsid w:val="00017E11"/>
    <w:rsid w:val="0002075D"/>
    <w:rsid w:val="00020EE3"/>
    <w:rsid w:val="0002303B"/>
    <w:rsid w:val="00023931"/>
    <w:rsid w:val="0002466E"/>
    <w:rsid w:val="000266AF"/>
    <w:rsid w:val="00026909"/>
    <w:rsid w:val="0003068F"/>
    <w:rsid w:val="000318FC"/>
    <w:rsid w:val="00032006"/>
    <w:rsid w:val="00033428"/>
    <w:rsid w:val="00034479"/>
    <w:rsid w:val="00034799"/>
    <w:rsid w:val="000347C4"/>
    <w:rsid w:val="0003487E"/>
    <w:rsid w:val="000358F0"/>
    <w:rsid w:val="00036E27"/>
    <w:rsid w:val="000378A4"/>
    <w:rsid w:val="00040AB3"/>
    <w:rsid w:val="00042E13"/>
    <w:rsid w:val="00043466"/>
    <w:rsid w:val="00044B1E"/>
    <w:rsid w:val="0004534A"/>
    <w:rsid w:val="000456FF"/>
    <w:rsid w:val="00045AB0"/>
    <w:rsid w:val="00047084"/>
    <w:rsid w:val="0004718E"/>
    <w:rsid w:val="00047634"/>
    <w:rsid w:val="00050ED7"/>
    <w:rsid w:val="00051D49"/>
    <w:rsid w:val="0005399E"/>
    <w:rsid w:val="00054C43"/>
    <w:rsid w:val="00055B6D"/>
    <w:rsid w:val="00056E70"/>
    <w:rsid w:val="00061FCC"/>
    <w:rsid w:val="00063C00"/>
    <w:rsid w:val="00067BC1"/>
    <w:rsid w:val="00071E09"/>
    <w:rsid w:val="0007338A"/>
    <w:rsid w:val="00073FB3"/>
    <w:rsid w:val="00076ED6"/>
    <w:rsid w:val="00080064"/>
    <w:rsid w:val="00081EC8"/>
    <w:rsid w:val="0008639F"/>
    <w:rsid w:val="000877CD"/>
    <w:rsid w:val="00090114"/>
    <w:rsid w:val="00093257"/>
    <w:rsid w:val="00093462"/>
    <w:rsid w:val="000945DA"/>
    <w:rsid w:val="000950DD"/>
    <w:rsid w:val="00095D50"/>
    <w:rsid w:val="000A04C0"/>
    <w:rsid w:val="000A13D2"/>
    <w:rsid w:val="000A14C2"/>
    <w:rsid w:val="000A1E44"/>
    <w:rsid w:val="000A35F1"/>
    <w:rsid w:val="000A37B2"/>
    <w:rsid w:val="000A3DE3"/>
    <w:rsid w:val="000A407B"/>
    <w:rsid w:val="000A5053"/>
    <w:rsid w:val="000A5D64"/>
    <w:rsid w:val="000A6F33"/>
    <w:rsid w:val="000B0AFC"/>
    <w:rsid w:val="000B0D0D"/>
    <w:rsid w:val="000B1A89"/>
    <w:rsid w:val="000B1CCE"/>
    <w:rsid w:val="000B283A"/>
    <w:rsid w:val="000B48F3"/>
    <w:rsid w:val="000B5A81"/>
    <w:rsid w:val="000B6B37"/>
    <w:rsid w:val="000B7EB1"/>
    <w:rsid w:val="000C0319"/>
    <w:rsid w:val="000C03CC"/>
    <w:rsid w:val="000C0886"/>
    <w:rsid w:val="000C1FAC"/>
    <w:rsid w:val="000C47F4"/>
    <w:rsid w:val="000C52FB"/>
    <w:rsid w:val="000C7822"/>
    <w:rsid w:val="000D0E32"/>
    <w:rsid w:val="000D1BF1"/>
    <w:rsid w:val="000D1E0D"/>
    <w:rsid w:val="000D412D"/>
    <w:rsid w:val="000D42A7"/>
    <w:rsid w:val="000D47D8"/>
    <w:rsid w:val="000D5859"/>
    <w:rsid w:val="000D58CE"/>
    <w:rsid w:val="000D61AB"/>
    <w:rsid w:val="000D63BD"/>
    <w:rsid w:val="000E0D57"/>
    <w:rsid w:val="000E151C"/>
    <w:rsid w:val="000E3238"/>
    <w:rsid w:val="000E4CFE"/>
    <w:rsid w:val="000E5968"/>
    <w:rsid w:val="000E6588"/>
    <w:rsid w:val="000E6ABF"/>
    <w:rsid w:val="000E78C6"/>
    <w:rsid w:val="000F2403"/>
    <w:rsid w:val="000F2E1A"/>
    <w:rsid w:val="000F3C80"/>
    <w:rsid w:val="000F3EE7"/>
    <w:rsid w:val="000F43F6"/>
    <w:rsid w:val="000F4DAA"/>
    <w:rsid w:val="000F604D"/>
    <w:rsid w:val="000F7E9B"/>
    <w:rsid w:val="001013B1"/>
    <w:rsid w:val="00102856"/>
    <w:rsid w:val="001028BE"/>
    <w:rsid w:val="00103373"/>
    <w:rsid w:val="00103752"/>
    <w:rsid w:val="00105F34"/>
    <w:rsid w:val="00106A65"/>
    <w:rsid w:val="0010724A"/>
    <w:rsid w:val="00111695"/>
    <w:rsid w:val="00111B8E"/>
    <w:rsid w:val="00111FBC"/>
    <w:rsid w:val="00111FF5"/>
    <w:rsid w:val="00112118"/>
    <w:rsid w:val="001121BE"/>
    <w:rsid w:val="00113AB6"/>
    <w:rsid w:val="001140AE"/>
    <w:rsid w:val="00115157"/>
    <w:rsid w:val="001151A4"/>
    <w:rsid w:val="0011630E"/>
    <w:rsid w:val="00116B5D"/>
    <w:rsid w:val="00121255"/>
    <w:rsid w:val="0012213B"/>
    <w:rsid w:val="00122D14"/>
    <w:rsid w:val="001232DD"/>
    <w:rsid w:val="001236CF"/>
    <w:rsid w:val="00123B11"/>
    <w:rsid w:val="0012450B"/>
    <w:rsid w:val="001266A4"/>
    <w:rsid w:val="00126868"/>
    <w:rsid w:val="00127173"/>
    <w:rsid w:val="00127FED"/>
    <w:rsid w:val="00130AB5"/>
    <w:rsid w:val="00130E4D"/>
    <w:rsid w:val="0013134A"/>
    <w:rsid w:val="00131EF7"/>
    <w:rsid w:val="0013324B"/>
    <w:rsid w:val="00133508"/>
    <w:rsid w:val="00134AE8"/>
    <w:rsid w:val="00134F1F"/>
    <w:rsid w:val="00135513"/>
    <w:rsid w:val="00135C51"/>
    <w:rsid w:val="00136C63"/>
    <w:rsid w:val="00140A1E"/>
    <w:rsid w:val="00140AE6"/>
    <w:rsid w:val="0014217C"/>
    <w:rsid w:val="00144DC9"/>
    <w:rsid w:val="00145F08"/>
    <w:rsid w:val="001463B4"/>
    <w:rsid w:val="00146616"/>
    <w:rsid w:val="001478C6"/>
    <w:rsid w:val="00147E2D"/>
    <w:rsid w:val="00150244"/>
    <w:rsid w:val="00150B7A"/>
    <w:rsid w:val="0015215A"/>
    <w:rsid w:val="00152180"/>
    <w:rsid w:val="00153E3F"/>
    <w:rsid w:val="001549DB"/>
    <w:rsid w:val="00155A49"/>
    <w:rsid w:val="0015690C"/>
    <w:rsid w:val="00160EA0"/>
    <w:rsid w:val="0016264A"/>
    <w:rsid w:val="001629DF"/>
    <w:rsid w:val="001637C6"/>
    <w:rsid w:val="00164254"/>
    <w:rsid w:val="00164B9D"/>
    <w:rsid w:val="00164D83"/>
    <w:rsid w:val="00164F25"/>
    <w:rsid w:val="00165A8D"/>
    <w:rsid w:val="00165C23"/>
    <w:rsid w:val="00165D42"/>
    <w:rsid w:val="001704EB"/>
    <w:rsid w:val="0017067D"/>
    <w:rsid w:val="001706CC"/>
    <w:rsid w:val="00171100"/>
    <w:rsid w:val="0017176F"/>
    <w:rsid w:val="001722E2"/>
    <w:rsid w:val="001725F5"/>
    <w:rsid w:val="00172C09"/>
    <w:rsid w:val="001736E9"/>
    <w:rsid w:val="00173E4C"/>
    <w:rsid w:val="00174EBE"/>
    <w:rsid w:val="00175AD0"/>
    <w:rsid w:val="00175B98"/>
    <w:rsid w:val="00177E0A"/>
    <w:rsid w:val="00180AE2"/>
    <w:rsid w:val="00183904"/>
    <w:rsid w:val="001847B2"/>
    <w:rsid w:val="00186582"/>
    <w:rsid w:val="00193E7F"/>
    <w:rsid w:val="0019486A"/>
    <w:rsid w:val="00194BF2"/>
    <w:rsid w:val="001950DF"/>
    <w:rsid w:val="00196056"/>
    <w:rsid w:val="00196098"/>
    <w:rsid w:val="0019791C"/>
    <w:rsid w:val="00197ADC"/>
    <w:rsid w:val="00197DF0"/>
    <w:rsid w:val="00197DF8"/>
    <w:rsid w:val="001A0CE0"/>
    <w:rsid w:val="001A13B9"/>
    <w:rsid w:val="001A1E77"/>
    <w:rsid w:val="001A1F05"/>
    <w:rsid w:val="001A3EC9"/>
    <w:rsid w:val="001A3F98"/>
    <w:rsid w:val="001A4EAA"/>
    <w:rsid w:val="001A5DF0"/>
    <w:rsid w:val="001A66C5"/>
    <w:rsid w:val="001A6E54"/>
    <w:rsid w:val="001A724C"/>
    <w:rsid w:val="001A784E"/>
    <w:rsid w:val="001B0D47"/>
    <w:rsid w:val="001B11BB"/>
    <w:rsid w:val="001B13D2"/>
    <w:rsid w:val="001B1607"/>
    <w:rsid w:val="001B283E"/>
    <w:rsid w:val="001B29AF"/>
    <w:rsid w:val="001B3161"/>
    <w:rsid w:val="001B3533"/>
    <w:rsid w:val="001B4FEE"/>
    <w:rsid w:val="001B5A93"/>
    <w:rsid w:val="001B7C88"/>
    <w:rsid w:val="001C47F4"/>
    <w:rsid w:val="001C5285"/>
    <w:rsid w:val="001D01A5"/>
    <w:rsid w:val="001D09BD"/>
    <w:rsid w:val="001D1810"/>
    <w:rsid w:val="001D19C4"/>
    <w:rsid w:val="001D20E3"/>
    <w:rsid w:val="001D24E7"/>
    <w:rsid w:val="001D3AED"/>
    <w:rsid w:val="001D5318"/>
    <w:rsid w:val="001D5CFB"/>
    <w:rsid w:val="001D624D"/>
    <w:rsid w:val="001D6E7B"/>
    <w:rsid w:val="001E08BF"/>
    <w:rsid w:val="001E144F"/>
    <w:rsid w:val="001E1961"/>
    <w:rsid w:val="001E2297"/>
    <w:rsid w:val="001E22E1"/>
    <w:rsid w:val="001E2775"/>
    <w:rsid w:val="001E45CB"/>
    <w:rsid w:val="001E578F"/>
    <w:rsid w:val="001F1714"/>
    <w:rsid w:val="001F476D"/>
    <w:rsid w:val="001F7004"/>
    <w:rsid w:val="001F775D"/>
    <w:rsid w:val="00202225"/>
    <w:rsid w:val="002040D8"/>
    <w:rsid w:val="00204183"/>
    <w:rsid w:val="00206094"/>
    <w:rsid w:val="002064C9"/>
    <w:rsid w:val="00206926"/>
    <w:rsid w:val="002077E4"/>
    <w:rsid w:val="00211BC2"/>
    <w:rsid w:val="00212155"/>
    <w:rsid w:val="0021288B"/>
    <w:rsid w:val="002131B7"/>
    <w:rsid w:val="00214299"/>
    <w:rsid w:val="002174AD"/>
    <w:rsid w:val="0022013A"/>
    <w:rsid w:val="00222954"/>
    <w:rsid w:val="00224495"/>
    <w:rsid w:val="002262BB"/>
    <w:rsid w:val="002267AF"/>
    <w:rsid w:val="00227D08"/>
    <w:rsid w:val="002315F9"/>
    <w:rsid w:val="002324FD"/>
    <w:rsid w:val="00233DD4"/>
    <w:rsid w:val="00237D64"/>
    <w:rsid w:val="002450A3"/>
    <w:rsid w:val="002455D2"/>
    <w:rsid w:val="00245F4E"/>
    <w:rsid w:val="0024683A"/>
    <w:rsid w:val="00247796"/>
    <w:rsid w:val="002506AE"/>
    <w:rsid w:val="002523D0"/>
    <w:rsid w:val="002537BB"/>
    <w:rsid w:val="002555F4"/>
    <w:rsid w:val="00256A57"/>
    <w:rsid w:val="0026122F"/>
    <w:rsid w:val="00261CFD"/>
    <w:rsid w:val="002620BD"/>
    <w:rsid w:val="002625DB"/>
    <w:rsid w:val="00264286"/>
    <w:rsid w:val="00265094"/>
    <w:rsid w:val="00267837"/>
    <w:rsid w:val="002712F2"/>
    <w:rsid w:val="00271AE1"/>
    <w:rsid w:val="00271C20"/>
    <w:rsid w:val="00273044"/>
    <w:rsid w:val="00274BC9"/>
    <w:rsid w:val="002757EB"/>
    <w:rsid w:val="00275BD4"/>
    <w:rsid w:val="002760BD"/>
    <w:rsid w:val="00276BD4"/>
    <w:rsid w:val="00277CCC"/>
    <w:rsid w:val="00277F76"/>
    <w:rsid w:val="00277FAD"/>
    <w:rsid w:val="0028067A"/>
    <w:rsid w:val="002811C6"/>
    <w:rsid w:val="00281269"/>
    <w:rsid w:val="0028214C"/>
    <w:rsid w:val="002836B8"/>
    <w:rsid w:val="00283DF2"/>
    <w:rsid w:val="00283F68"/>
    <w:rsid w:val="0028514C"/>
    <w:rsid w:val="002860B7"/>
    <w:rsid w:val="00286DAF"/>
    <w:rsid w:val="002870C1"/>
    <w:rsid w:val="002870F5"/>
    <w:rsid w:val="002871C7"/>
    <w:rsid w:val="002874CA"/>
    <w:rsid w:val="00290EA6"/>
    <w:rsid w:val="002940DB"/>
    <w:rsid w:val="00297011"/>
    <w:rsid w:val="002A1E45"/>
    <w:rsid w:val="002A2B90"/>
    <w:rsid w:val="002A2BFB"/>
    <w:rsid w:val="002A5EDF"/>
    <w:rsid w:val="002A6397"/>
    <w:rsid w:val="002A6675"/>
    <w:rsid w:val="002B1B7C"/>
    <w:rsid w:val="002B3161"/>
    <w:rsid w:val="002B39DF"/>
    <w:rsid w:val="002B5D3B"/>
    <w:rsid w:val="002B6177"/>
    <w:rsid w:val="002B698E"/>
    <w:rsid w:val="002B7A55"/>
    <w:rsid w:val="002B7B6F"/>
    <w:rsid w:val="002C2933"/>
    <w:rsid w:val="002C47BA"/>
    <w:rsid w:val="002C52BD"/>
    <w:rsid w:val="002C5EFE"/>
    <w:rsid w:val="002C65A1"/>
    <w:rsid w:val="002C7BD4"/>
    <w:rsid w:val="002D0560"/>
    <w:rsid w:val="002D15EF"/>
    <w:rsid w:val="002D1D9E"/>
    <w:rsid w:val="002D52C9"/>
    <w:rsid w:val="002E5922"/>
    <w:rsid w:val="002E62FD"/>
    <w:rsid w:val="002E7226"/>
    <w:rsid w:val="002E7DA6"/>
    <w:rsid w:val="002E7E97"/>
    <w:rsid w:val="002F1511"/>
    <w:rsid w:val="002F1AAB"/>
    <w:rsid w:val="002F402D"/>
    <w:rsid w:val="002F4BD2"/>
    <w:rsid w:val="002F54EB"/>
    <w:rsid w:val="002F60FD"/>
    <w:rsid w:val="003006D6"/>
    <w:rsid w:val="00302295"/>
    <w:rsid w:val="00302F3A"/>
    <w:rsid w:val="00305555"/>
    <w:rsid w:val="003056F1"/>
    <w:rsid w:val="00306E82"/>
    <w:rsid w:val="00307090"/>
    <w:rsid w:val="00307502"/>
    <w:rsid w:val="003113B7"/>
    <w:rsid w:val="00311559"/>
    <w:rsid w:val="0031325D"/>
    <w:rsid w:val="0031415C"/>
    <w:rsid w:val="00314160"/>
    <w:rsid w:val="003145EF"/>
    <w:rsid w:val="00314836"/>
    <w:rsid w:val="0031593F"/>
    <w:rsid w:val="00316556"/>
    <w:rsid w:val="003209E7"/>
    <w:rsid w:val="00322328"/>
    <w:rsid w:val="00323034"/>
    <w:rsid w:val="003230D4"/>
    <w:rsid w:val="00323C6A"/>
    <w:rsid w:val="00324898"/>
    <w:rsid w:val="00326AF8"/>
    <w:rsid w:val="00326FC7"/>
    <w:rsid w:val="00330716"/>
    <w:rsid w:val="003319D3"/>
    <w:rsid w:val="00331E42"/>
    <w:rsid w:val="00332988"/>
    <w:rsid w:val="00332B54"/>
    <w:rsid w:val="0033546E"/>
    <w:rsid w:val="0033650F"/>
    <w:rsid w:val="003406F4"/>
    <w:rsid w:val="00341D9C"/>
    <w:rsid w:val="00343FC0"/>
    <w:rsid w:val="0034680C"/>
    <w:rsid w:val="003504EF"/>
    <w:rsid w:val="0035083F"/>
    <w:rsid w:val="0035310D"/>
    <w:rsid w:val="00353648"/>
    <w:rsid w:val="00354C65"/>
    <w:rsid w:val="0035635F"/>
    <w:rsid w:val="0036074B"/>
    <w:rsid w:val="00361844"/>
    <w:rsid w:val="00361989"/>
    <w:rsid w:val="00361C76"/>
    <w:rsid w:val="00361DB4"/>
    <w:rsid w:val="00363956"/>
    <w:rsid w:val="00365C2B"/>
    <w:rsid w:val="00366CAC"/>
    <w:rsid w:val="00367587"/>
    <w:rsid w:val="00367EAC"/>
    <w:rsid w:val="003723DA"/>
    <w:rsid w:val="00372655"/>
    <w:rsid w:val="00372875"/>
    <w:rsid w:val="00374387"/>
    <w:rsid w:val="00374F6B"/>
    <w:rsid w:val="003767B4"/>
    <w:rsid w:val="00377256"/>
    <w:rsid w:val="00377A56"/>
    <w:rsid w:val="00377FD4"/>
    <w:rsid w:val="00381F4E"/>
    <w:rsid w:val="00385C1E"/>
    <w:rsid w:val="00386555"/>
    <w:rsid w:val="003878C4"/>
    <w:rsid w:val="00390ABF"/>
    <w:rsid w:val="00391A3C"/>
    <w:rsid w:val="003932EE"/>
    <w:rsid w:val="003933E4"/>
    <w:rsid w:val="00393B3D"/>
    <w:rsid w:val="00393C88"/>
    <w:rsid w:val="0039449E"/>
    <w:rsid w:val="00395ACF"/>
    <w:rsid w:val="0039707F"/>
    <w:rsid w:val="003979E3"/>
    <w:rsid w:val="00397CBD"/>
    <w:rsid w:val="003A08B1"/>
    <w:rsid w:val="003A389D"/>
    <w:rsid w:val="003A4D3B"/>
    <w:rsid w:val="003A4FAF"/>
    <w:rsid w:val="003A56D3"/>
    <w:rsid w:val="003A5C3B"/>
    <w:rsid w:val="003A5C82"/>
    <w:rsid w:val="003A62FE"/>
    <w:rsid w:val="003A717A"/>
    <w:rsid w:val="003A7200"/>
    <w:rsid w:val="003A7E7D"/>
    <w:rsid w:val="003B09F0"/>
    <w:rsid w:val="003B0ACE"/>
    <w:rsid w:val="003B471B"/>
    <w:rsid w:val="003B7141"/>
    <w:rsid w:val="003B7929"/>
    <w:rsid w:val="003B7F57"/>
    <w:rsid w:val="003C02E7"/>
    <w:rsid w:val="003C0429"/>
    <w:rsid w:val="003C0F39"/>
    <w:rsid w:val="003C194B"/>
    <w:rsid w:val="003C2843"/>
    <w:rsid w:val="003C4B13"/>
    <w:rsid w:val="003C76DB"/>
    <w:rsid w:val="003C7816"/>
    <w:rsid w:val="003D1264"/>
    <w:rsid w:val="003D29F9"/>
    <w:rsid w:val="003D357C"/>
    <w:rsid w:val="003D4550"/>
    <w:rsid w:val="003D5DD8"/>
    <w:rsid w:val="003E1619"/>
    <w:rsid w:val="003E32B4"/>
    <w:rsid w:val="003E3DFF"/>
    <w:rsid w:val="003E46E8"/>
    <w:rsid w:val="003E5A01"/>
    <w:rsid w:val="003E60C7"/>
    <w:rsid w:val="003E7793"/>
    <w:rsid w:val="003F030B"/>
    <w:rsid w:val="003F09EA"/>
    <w:rsid w:val="003F300E"/>
    <w:rsid w:val="003F3023"/>
    <w:rsid w:val="003F3062"/>
    <w:rsid w:val="003F3237"/>
    <w:rsid w:val="003F3C27"/>
    <w:rsid w:val="003F5B8C"/>
    <w:rsid w:val="003F7C83"/>
    <w:rsid w:val="00400A16"/>
    <w:rsid w:val="004023FD"/>
    <w:rsid w:val="00402697"/>
    <w:rsid w:val="00402F10"/>
    <w:rsid w:val="00403CD8"/>
    <w:rsid w:val="004062EB"/>
    <w:rsid w:val="00407F43"/>
    <w:rsid w:val="00410F8B"/>
    <w:rsid w:val="004121D2"/>
    <w:rsid w:val="00412455"/>
    <w:rsid w:val="0041352E"/>
    <w:rsid w:val="00414051"/>
    <w:rsid w:val="0041408F"/>
    <w:rsid w:val="00414635"/>
    <w:rsid w:val="00415A7D"/>
    <w:rsid w:val="00416702"/>
    <w:rsid w:val="004203A2"/>
    <w:rsid w:val="0042110E"/>
    <w:rsid w:val="004211DA"/>
    <w:rsid w:val="004226CC"/>
    <w:rsid w:val="00422F08"/>
    <w:rsid w:val="004260DD"/>
    <w:rsid w:val="00426A53"/>
    <w:rsid w:val="0042707A"/>
    <w:rsid w:val="00427270"/>
    <w:rsid w:val="004274F8"/>
    <w:rsid w:val="0043027F"/>
    <w:rsid w:val="00434A0F"/>
    <w:rsid w:val="004373B4"/>
    <w:rsid w:val="004377C6"/>
    <w:rsid w:val="00437C80"/>
    <w:rsid w:val="00440F5A"/>
    <w:rsid w:val="00441901"/>
    <w:rsid w:val="00441B20"/>
    <w:rsid w:val="00441D08"/>
    <w:rsid w:val="0044209B"/>
    <w:rsid w:val="00443AE4"/>
    <w:rsid w:val="004448C6"/>
    <w:rsid w:val="004451C1"/>
    <w:rsid w:val="00445599"/>
    <w:rsid w:val="004459F9"/>
    <w:rsid w:val="00445D3B"/>
    <w:rsid w:val="004472E6"/>
    <w:rsid w:val="00453C3D"/>
    <w:rsid w:val="0045409F"/>
    <w:rsid w:val="0045578D"/>
    <w:rsid w:val="00456AB5"/>
    <w:rsid w:val="004625AC"/>
    <w:rsid w:val="004663D8"/>
    <w:rsid w:val="004669C6"/>
    <w:rsid w:val="00467026"/>
    <w:rsid w:val="00467AF1"/>
    <w:rsid w:val="00475B94"/>
    <w:rsid w:val="00477204"/>
    <w:rsid w:val="00477E6B"/>
    <w:rsid w:val="0048073E"/>
    <w:rsid w:val="00480E97"/>
    <w:rsid w:val="00481637"/>
    <w:rsid w:val="00481BE6"/>
    <w:rsid w:val="00483578"/>
    <w:rsid w:val="00485695"/>
    <w:rsid w:val="00486C9F"/>
    <w:rsid w:val="00486EAC"/>
    <w:rsid w:val="00487CF1"/>
    <w:rsid w:val="0049197C"/>
    <w:rsid w:val="00491CB9"/>
    <w:rsid w:val="00496727"/>
    <w:rsid w:val="00496769"/>
    <w:rsid w:val="004A0162"/>
    <w:rsid w:val="004A06C3"/>
    <w:rsid w:val="004A1E5D"/>
    <w:rsid w:val="004A1EF5"/>
    <w:rsid w:val="004A37DD"/>
    <w:rsid w:val="004A5336"/>
    <w:rsid w:val="004A54C7"/>
    <w:rsid w:val="004A56EA"/>
    <w:rsid w:val="004A61BA"/>
    <w:rsid w:val="004A6C72"/>
    <w:rsid w:val="004B108C"/>
    <w:rsid w:val="004B209C"/>
    <w:rsid w:val="004B46B0"/>
    <w:rsid w:val="004B46F5"/>
    <w:rsid w:val="004B4F54"/>
    <w:rsid w:val="004B571A"/>
    <w:rsid w:val="004B5DBF"/>
    <w:rsid w:val="004B68B4"/>
    <w:rsid w:val="004B7A83"/>
    <w:rsid w:val="004C2191"/>
    <w:rsid w:val="004C2A4A"/>
    <w:rsid w:val="004C424E"/>
    <w:rsid w:val="004C566C"/>
    <w:rsid w:val="004C6B6E"/>
    <w:rsid w:val="004C76A8"/>
    <w:rsid w:val="004D0479"/>
    <w:rsid w:val="004D0584"/>
    <w:rsid w:val="004D18FB"/>
    <w:rsid w:val="004D269C"/>
    <w:rsid w:val="004D2CEC"/>
    <w:rsid w:val="004E0B0C"/>
    <w:rsid w:val="004E1258"/>
    <w:rsid w:val="004E1C97"/>
    <w:rsid w:val="004E35E9"/>
    <w:rsid w:val="004E4A21"/>
    <w:rsid w:val="004E5397"/>
    <w:rsid w:val="004E539D"/>
    <w:rsid w:val="004F16B6"/>
    <w:rsid w:val="004F2BA4"/>
    <w:rsid w:val="004F2D4E"/>
    <w:rsid w:val="004F2F33"/>
    <w:rsid w:val="004F301C"/>
    <w:rsid w:val="004F33D6"/>
    <w:rsid w:val="004F3ABF"/>
    <w:rsid w:val="004F5FF6"/>
    <w:rsid w:val="004F66E7"/>
    <w:rsid w:val="004F7A29"/>
    <w:rsid w:val="00500320"/>
    <w:rsid w:val="0050172E"/>
    <w:rsid w:val="00502C6A"/>
    <w:rsid w:val="00503C77"/>
    <w:rsid w:val="0050562F"/>
    <w:rsid w:val="00506CC4"/>
    <w:rsid w:val="00506D62"/>
    <w:rsid w:val="00507677"/>
    <w:rsid w:val="00510925"/>
    <w:rsid w:val="0051106E"/>
    <w:rsid w:val="00511BD8"/>
    <w:rsid w:val="00511BFB"/>
    <w:rsid w:val="00511FA4"/>
    <w:rsid w:val="0051427F"/>
    <w:rsid w:val="0051483F"/>
    <w:rsid w:val="00516160"/>
    <w:rsid w:val="00516442"/>
    <w:rsid w:val="00516A0D"/>
    <w:rsid w:val="00516DFC"/>
    <w:rsid w:val="00517757"/>
    <w:rsid w:val="00517CFA"/>
    <w:rsid w:val="005207D3"/>
    <w:rsid w:val="00521B5B"/>
    <w:rsid w:val="00523392"/>
    <w:rsid w:val="005252AD"/>
    <w:rsid w:val="0052605F"/>
    <w:rsid w:val="00526865"/>
    <w:rsid w:val="005268A7"/>
    <w:rsid w:val="005279ED"/>
    <w:rsid w:val="00530864"/>
    <w:rsid w:val="005335DB"/>
    <w:rsid w:val="00535384"/>
    <w:rsid w:val="00535BF5"/>
    <w:rsid w:val="00536B8D"/>
    <w:rsid w:val="00536D2C"/>
    <w:rsid w:val="005372C9"/>
    <w:rsid w:val="0053764E"/>
    <w:rsid w:val="00537EC6"/>
    <w:rsid w:val="00537FDE"/>
    <w:rsid w:val="00541498"/>
    <w:rsid w:val="00541CE9"/>
    <w:rsid w:val="00542CCF"/>
    <w:rsid w:val="00543A34"/>
    <w:rsid w:val="00543F55"/>
    <w:rsid w:val="00546BD3"/>
    <w:rsid w:val="005510ED"/>
    <w:rsid w:val="00551600"/>
    <w:rsid w:val="005517A9"/>
    <w:rsid w:val="005534EB"/>
    <w:rsid w:val="00553601"/>
    <w:rsid w:val="005545D6"/>
    <w:rsid w:val="00554C7F"/>
    <w:rsid w:val="00554E16"/>
    <w:rsid w:val="0055572C"/>
    <w:rsid w:val="00555ADE"/>
    <w:rsid w:val="00562155"/>
    <w:rsid w:val="00562497"/>
    <w:rsid w:val="00564D83"/>
    <w:rsid w:val="00566CE0"/>
    <w:rsid w:val="00567D20"/>
    <w:rsid w:val="00571C43"/>
    <w:rsid w:val="005767E5"/>
    <w:rsid w:val="00576B9C"/>
    <w:rsid w:val="00577A25"/>
    <w:rsid w:val="00580348"/>
    <w:rsid w:val="00581480"/>
    <w:rsid w:val="00583B55"/>
    <w:rsid w:val="00585D00"/>
    <w:rsid w:val="00586A03"/>
    <w:rsid w:val="00586C9B"/>
    <w:rsid w:val="00586FBC"/>
    <w:rsid w:val="00591AC9"/>
    <w:rsid w:val="00592320"/>
    <w:rsid w:val="00592F02"/>
    <w:rsid w:val="00593A4D"/>
    <w:rsid w:val="0059464B"/>
    <w:rsid w:val="00594F2C"/>
    <w:rsid w:val="00595498"/>
    <w:rsid w:val="0059594D"/>
    <w:rsid w:val="00595FE3"/>
    <w:rsid w:val="00596E42"/>
    <w:rsid w:val="0059751E"/>
    <w:rsid w:val="005A0D55"/>
    <w:rsid w:val="005A3816"/>
    <w:rsid w:val="005A4770"/>
    <w:rsid w:val="005A54BC"/>
    <w:rsid w:val="005A5BA6"/>
    <w:rsid w:val="005A5D38"/>
    <w:rsid w:val="005A5ED4"/>
    <w:rsid w:val="005A7B52"/>
    <w:rsid w:val="005B0093"/>
    <w:rsid w:val="005B04BC"/>
    <w:rsid w:val="005B0A1C"/>
    <w:rsid w:val="005B0D94"/>
    <w:rsid w:val="005B21F7"/>
    <w:rsid w:val="005B2905"/>
    <w:rsid w:val="005B2B0A"/>
    <w:rsid w:val="005B2B81"/>
    <w:rsid w:val="005B4C49"/>
    <w:rsid w:val="005B4EE6"/>
    <w:rsid w:val="005B59F9"/>
    <w:rsid w:val="005B5E4F"/>
    <w:rsid w:val="005C1DDC"/>
    <w:rsid w:val="005C26F2"/>
    <w:rsid w:val="005C27E5"/>
    <w:rsid w:val="005C28D8"/>
    <w:rsid w:val="005C3A3D"/>
    <w:rsid w:val="005C3F9E"/>
    <w:rsid w:val="005C5E4E"/>
    <w:rsid w:val="005C5E65"/>
    <w:rsid w:val="005C7DF9"/>
    <w:rsid w:val="005D0D50"/>
    <w:rsid w:val="005D349E"/>
    <w:rsid w:val="005D3C5D"/>
    <w:rsid w:val="005D3DB6"/>
    <w:rsid w:val="005D4843"/>
    <w:rsid w:val="005D5119"/>
    <w:rsid w:val="005D5981"/>
    <w:rsid w:val="005D5D78"/>
    <w:rsid w:val="005D6726"/>
    <w:rsid w:val="005D6DC4"/>
    <w:rsid w:val="005E05F3"/>
    <w:rsid w:val="005E5990"/>
    <w:rsid w:val="005E62E9"/>
    <w:rsid w:val="005E66D3"/>
    <w:rsid w:val="005E69AA"/>
    <w:rsid w:val="005E78C7"/>
    <w:rsid w:val="005E7CFB"/>
    <w:rsid w:val="005F01B8"/>
    <w:rsid w:val="005F0ACF"/>
    <w:rsid w:val="005F1354"/>
    <w:rsid w:val="005F2256"/>
    <w:rsid w:val="005F2F7E"/>
    <w:rsid w:val="005F387C"/>
    <w:rsid w:val="005F3C27"/>
    <w:rsid w:val="005F3F20"/>
    <w:rsid w:val="005F66C6"/>
    <w:rsid w:val="005F73A0"/>
    <w:rsid w:val="00600457"/>
    <w:rsid w:val="0060163B"/>
    <w:rsid w:val="00602DA3"/>
    <w:rsid w:val="00603AD2"/>
    <w:rsid w:val="00603EC1"/>
    <w:rsid w:val="00604A48"/>
    <w:rsid w:val="00604EC0"/>
    <w:rsid w:val="00604F0C"/>
    <w:rsid w:val="00606D8F"/>
    <w:rsid w:val="00607867"/>
    <w:rsid w:val="00610DA0"/>
    <w:rsid w:val="00611714"/>
    <w:rsid w:val="006122A8"/>
    <w:rsid w:val="00613412"/>
    <w:rsid w:val="006150FA"/>
    <w:rsid w:val="0061551C"/>
    <w:rsid w:val="00616CB5"/>
    <w:rsid w:val="006172E1"/>
    <w:rsid w:val="00617EED"/>
    <w:rsid w:val="0062042C"/>
    <w:rsid w:val="00621228"/>
    <w:rsid w:val="00621331"/>
    <w:rsid w:val="00621AB6"/>
    <w:rsid w:val="0062226D"/>
    <w:rsid w:val="00622968"/>
    <w:rsid w:val="00622BD5"/>
    <w:rsid w:val="00622FE6"/>
    <w:rsid w:val="00624F49"/>
    <w:rsid w:val="00625937"/>
    <w:rsid w:val="00625FC0"/>
    <w:rsid w:val="00626527"/>
    <w:rsid w:val="006305DB"/>
    <w:rsid w:val="006308A1"/>
    <w:rsid w:val="006336F6"/>
    <w:rsid w:val="00633DD3"/>
    <w:rsid w:val="00634554"/>
    <w:rsid w:val="006351D6"/>
    <w:rsid w:val="006377F5"/>
    <w:rsid w:val="00637FF0"/>
    <w:rsid w:val="00643885"/>
    <w:rsid w:val="0064494A"/>
    <w:rsid w:val="00647175"/>
    <w:rsid w:val="00650637"/>
    <w:rsid w:val="006511FE"/>
    <w:rsid w:val="00652AEB"/>
    <w:rsid w:val="00653A51"/>
    <w:rsid w:val="00655444"/>
    <w:rsid w:val="00655B85"/>
    <w:rsid w:val="00655E1A"/>
    <w:rsid w:val="006570F9"/>
    <w:rsid w:val="00657590"/>
    <w:rsid w:val="00657DC8"/>
    <w:rsid w:val="00660B47"/>
    <w:rsid w:val="0066210D"/>
    <w:rsid w:val="0066236D"/>
    <w:rsid w:val="00663A69"/>
    <w:rsid w:val="00663E0D"/>
    <w:rsid w:val="00664578"/>
    <w:rsid w:val="0066588C"/>
    <w:rsid w:val="00665DE2"/>
    <w:rsid w:val="00667A09"/>
    <w:rsid w:val="00667BB9"/>
    <w:rsid w:val="006725FF"/>
    <w:rsid w:val="00672EEB"/>
    <w:rsid w:val="00673A47"/>
    <w:rsid w:val="0067432E"/>
    <w:rsid w:val="0067484F"/>
    <w:rsid w:val="0067486A"/>
    <w:rsid w:val="00677ED6"/>
    <w:rsid w:val="00680A3A"/>
    <w:rsid w:val="00680B75"/>
    <w:rsid w:val="00681251"/>
    <w:rsid w:val="0068423D"/>
    <w:rsid w:val="00684718"/>
    <w:rsid w:val="00684A63"/>
    <w:rsid w:val="00684E7B"/>
    <w:rsid w:val="0068588A"/>
    <w:rsid w:val="0068644B"/>
    <w:rsid w:val="00687C7A"/>
    <w:rsid w:val="00690403"/>
    <w:rsid w:val="00691349"/>
    <w:rsid w:val="00691C62"/>
    <w:rsid w:val="006921A4"/>
    <w:rsid w:val="00694A95"/>
    <w:rsid w:val="00694FA5"/>
    <w:rsid w:val="0069662E"/>
    <w:rsid w:val="00696D1A"/>
    <w:rsid w:val="006A03B6"/>
    <w:rsid w:val="006A057D"/>
    <w:rsid w:val="006A101D"/>
    <w:rsid w:val="006A1810"/>
    <w:rsid w:val="006A3676"/>
    <w:rsid w:val="006A5B9C"/>
    <w:rsid w:val="006A6E3E"/>
    <w:rsid w:val="006A7DE5"/>
    <w:rsid w:val="006B1CE7"/>
    <w:rsid w:val="006B3083"/>
    <w:rsid w:val="006B3843"/>
    <w:rsid w:val="006B4A49"/>
    <w:rsid w:val="006B4A6A"/>
    <w:rsid w:val="006B7685"/>
    <w:rsid w:val="006B7D8E"/>
    <w:rsid w:val="006C0B34"/>
    <w:rsid w:val="006C1820"/>
    <w:rsid w:val="006C2530"/>
    <w:rsid w:val="006C2D72"/>
    <w:rsid w:val="006C4854"/>
    <w:rsid w:val="006C4E3B"/>
    <w:rsid w:val="006C55C9"/>
    <w:rsid w:val="006D0A29"/>
    <w:rsid w:val="006D2650"/>
    <w:rsid w:val="006D3FC5"/>
    <w:rsid w:val="006D4145"/>
    <w:rsid w:val="006D5815"/>
    <w:rsid w:val="006D5D34"/>
    <w:rsid w:val="006D6AF1"/>
    <w:rsid w:val="006D7177"/>
    <w:rsid w:val="006D76BE"/>
    <w:rsid w:val="006E0DD9"/>
    <w:rsid w:val="006E10C5"/>
    <w:rsid w:val="006E17D0"/>
    <w:rsid w:val="006E33C4"/>
    <w:rsid w:val="006E3A8A"/>
    <w:rsid w:val="006E3CE9"/>
    <w:rsid w:val="006E4056"/>
    <w:rsid w:val="006E57F1"/>
    <w:rsid w:val="006E5B06"/>
    <w:rsid w:val="006E6734"/>
    <w:rsid w:val="006E6CE2"/>
    <w:rsid w:val="006E7689"/>
    <w:rsid w:val="006E7966"/>
    <w:rsid w:val="006F21FE"/>
    <w:rsid w:val="006F25BE"/>
    <w:rsid w:val="006F2747"/>
    <w:rsid w:val="006F2DC0"/>
    <w:rsid w:val="006F4113"/>
    <w:rsid w:val="006F59DA"/>
    <w:rsid w:val="006F63A9"/>
    <w:rsid w:val="006F7188"/>
    <w:rsid w:val="006F7684"/>
    <w:rsid w:val="006F783D"/>
    <w:rsid w:val="006F799F"/>
    <w:rsid w:val="006F7A43"/>
    <w:rsid w:val="00701861"/>
    <w:rsid w:val="00701C51"/>
    <w:rsid w:val="00701FA2"/>
    <w:rsid w:val="007027CA"/>
    <w:rsid w:val="0070281B"/>
    <w:rsid w:val="00702AD2"/>
    <w:rsid w:val="00703A8A"/>
    <w:rsid w:val="007045AA"/>
    <w:rsid w:val="007053B2"/>
    <w:rsid w:val="007057F9"/>
    <w:rsid w:val="00705C8F"/>
    <w:rsid w:val="00710555"/>
    <w:rsid w:val="00711B1E"/>
    <w:rsid w:val="00711E43"/>
    <w:rsid w:val="00712211"/>
    <w:rsid w:val="00713347"/>
    <w:rsid w:val="00713DF3"/>
    <w:rsid w:val="00717234"/>
    <w:rsid w:val="007200BE"/>
    <w:rsid w:val="00720447"/>
    <w:rsid w:val="00721BAE"/>
    <w:rsid w:val="00722770"/>
    <w:rsid w:val="007227F2"/>
    <w:rsid w:val="007252BF"/>
    <w:rsid w:val="0072596F"/>
    <w:rsid w:val="00730CA9"/>
    <w:rsid w:val="007339DE"/>
    <w:rsid w:val="00735641"/>
    <w:rsid w:val="00735746"/>
    <w:rsid w:val="007370F8"/>
    <w:rsid w:val="00737552"/>
    <w:rsid w:val="007415A1"/>
    <w:rsid w:val="00741658"/>
    <w:rsid w:val="007432CE"/>
    <w:rsid w:val="00743678"/>
    <w:rsid w:val="00743E26"/>
    <w:rsid w:val="00744D12"/>
    <w:rsid w:val="007454B6"/>
    <w:rsid w:val="007462CE"/>
    <w:rsid w:val="007466B1"/>
    <w:rsid w:val="0075095B"/>
    <w:rsid w:val="00750F7E"/>
    <w:rsid w:val="007518B2"/>
    <w:rsid w:val="00751DC4"/>
    <w:rsid w:val="00753E51"/>
    <w:rsid w:val="00754416"/>
    <w:rsid w:val="00755DFA"/>
    <w:rsid w:val="00756E7B"/>
    <w:rsid w:val="00757CFA"/>
    <w:rsid w:val="00757D39"/>
    <w:rsid w:val="00757D67"/>
    <w:rsid w:val="007612C8"/>
    <w:rsid w:val="00762C48"/>
    <w:rsid w:val="0076312D"/>
    <w:rsid w:val="007646BE"/>
    <w:rsid w:val="00765BAE"/>
    <w:rsid w:val="00766220"/>
    <w:rsid w:val="00770922"/>
    <w:rsid w:val="00771293"/>
    <w:rsid w:val="00771CB4"/>
    <w:rsid w:val="0077214D"/>
    <w:rsid w:val="00772C6B"/>
    <w:rsid w:val="00772E20"/>
    <w:rsid w:val="007735D2"/>
    <w:rsid w:val="007749E4"/>
    <w:rsid w:val="00775C44"/>
    <w:rsid w:val="00776107"/>
    <w:rsid w:val="00776485"/>
    <w:rsid w:val="007779BF"/>
    <w:rsid w:val="00780104"/>
    <w:rsid w:val="00780240"/>
    <w:rsid w:val="00780810"/>
    <w:rsid w:val="00780F90"/>
    <w:rsid w:val="007810B3"/>
    <w:rsid w:val="00781627"/>
    <w:rsid w:val="00781A57"/>
    <w:rsid w:val="00781C58"/>
    <w:rsid w:val="0078307D"/>
    <w:rsid w:val="00783099"/>
    <w:rsid w:val="007835CB"/>
    <w:rsid w:val="00784081"/>
    <w:rsid w:val="007844E1"/>
    <w:rsid w:val="00785CF3"/>
    <w:rsid w:val="007862C6"/>
    <w:rsid w:val="0078668D"/>
    <w:rsid w:val="00791E89"/>
    <w:rsid w:val="00793696"/>
    <w:rsid w:val="00794C76"/>
    <w:rsid w:val="007964B3"/>
    <w:rsid w:val="007972BF"/>
    <w:rsid w:val="007A225B"/>
    <w:rsid w:val="007A2AC3"/>
    <w:rsid w:val="007A4654"/>
    <w:rsid w:val="007A5A7C"/>
    <w:rsid w:val="007A6FFE"/>
    <w:rsid w:val="007B115B"/>
    <w:rsid w:val="007B12AB"/>
    <w:rsid w:val="007B1640"/>
    <w:rsid w:val="007B29C7"/>
    <w:rsid w:val="007B393C"/>
    <w:rsid w:val="007B3CC3"/>
    <w:rsid w:val="007B4698"/>
    <w:rsid w:val="007B7103"/>
    <w:rsid w:val="007C1543"/>
    <w:rsid w:val="007C1677"/>
    <w:rsid w:val="007C1678"/>
    <w:rsid w:val="007C2727"/>
    <w:rsid w:val="007C3AE1"/>
    <w:rsid w:val="007C4D43"/>
    <w:rsid w:val="007C5299"/>
    <w:rsid w:val="007C5920"/>
    <w:rsid w:val="007C5B5B"/>
    <w:rsid w:val="007C6D3D"/>
    <w:rsid w:val="007D0116"/>
    <w:rsid w:val="007D07CF"/>
    <w:rsid w:val="007D2E6C"/>
    <w:rsid w:val="007D4783"/>
    <w:rsid w:val="007E0704"/>
    <w:rsid w:val="007E07AC"/>
    <w:rsid w:val="007E09B8"/>
    <w:rsid w:val="007E2CB2"/>
    <w:rsid w:val="007E34C6"/>
    <w:rsid w:val="007E3BE7"/>
    <w:rsid w:val="007E3BF6"/>
    <w:rsid w:val="007E3EB4"/>
    <w:rsid w:val="007E486D"/>
    <w:rsid w:val="007E5933"/>
    <w:rsid w:val="007E64D7"/>
    <w:rsid w:val="007E6569"/>
    <w:rsid w:val="007E6927"/>
    <w:rsid w:val="007E6B81"/>
    <w:rsid w:val="007E7A35"/>
    <w:rsid w:val="007F09EB"/>
    <w:rsid w:val="007F1B38"/>
    <w:rsid w:val="007F2093"/>
    <w:rsid w:val="007F3BA9"/>
    <w:rsid w:val="007F4B1A"/>
    <w:rsid w:val="007F5A8E"/>
    <w:rsid w:val="007F6915"/>
    <w:rsid w:val="007F6CED"/>
    <w:rsid w:val="007F7F93"/>
    <w:rsid w:val="008005B4"/>
    <w:rsid w:val="0080076D"/>
    <w:rsid w:val="008009A3"/>
    <w:rsid w:val="00800D87"/>
    <w:rsid w:val="008034DC"/>
    <w:rsid w:val="008036B2"/>
    <w:rsid w:val="008049BA"/>
    <w:rsid w:val="00805873"/>
    <w:rsid w:val="008101AC"/>
    <w:rsid w:val="00810A49"/>
    <w:rsid w:val="00810AB1"/>
    <w:rsid w:val="00810DDB"/>
    <w:rsid w:val="00812A45"/>
    <w:rsid w:val="00812F54"/>
    <w:rsid w:val="0081380F"/>
    <w:rsid w:val="008139DB"/>
    <w:rsid w:val="00813F51"/>
    <w:rsid w:val="00816067"/>
    <w:rsid w:val="0081683B"/>
    <w:rsid w:val="00816BFA"/>
    <w:rsid w:val="008202AD"/>
    <w:rsid w:val="008223A3"/>
    <w:rsid w:val="00823E5E"/>
    <w:rsid w:val="008246D9"/>
    <w:rsid w:val="00824FFB"/>
    <w:rsid w:val="0082609A"/>
    <w:rsid w:val="00826F7C"/>
    <w:rsid w:val="00827AEE"/>
    <w:rsid w:val="0083103C"/>
    <w:rsid w:val="0083314F"/>
    <w:rsid w:val="00833A4B"/>
    <w:rsid w:val="00833B52"/>
    <w:rsid w:val="00834E32"/>
    <w:rsid w:val="00837594"/>
    <w:rsid w:val="0083775A"/>
    <w:rsid w:val="00840FBA"/>
    <w:rsid w:val="008428C0"/>
    <w:rsid w:val="00842998"/>
    <w:rsid w:val="00842C86"/>
    <w:rsid w:val="00843E82"/>
    <w:rsid w:val="00844388"/>
    <w:rsid w:val="00845075"/>
    <w:rsid w:val="008455FA"/>
    <w:rsid w:val="00845FA7"/>
    <w:rsid w:val="008469A8"/>
    <w:rsid w:val="00850648"/>
    <w:rsid w:val="00851C71"/>
    <w:rsid w:val="00851FED"/>
    <w:rsid w:val="0085308A"/>
    <w:rsid w:val="00854077"/>
    <w:rsid w:val="008543EC"/>
    <w:rsid w:val="00854DBD"/>
    <w:rsid w:val="0085732D"/>
    <w:rsid w:val="0085753A"/>
    <w:rsid w:val="00857FA3"/>
    <w:rsid w:val="00860268"/>
    <w:rsid w:val="00860CD7"/>
    <w:rsid w:val="00862E13"/>
    <w:rsid w:val="00863AAA"/>
    <w:rsid w:val="00863B13"/>
    <w:rsid w:val="00865082"/>
    <w:rsid w:val="00865678"/>
    <w:rsid w:val="0086763E"/>
    <w:rsid w:val="008705DF"/>
    <w:rsid w:val="00871287"/>
    <w:rsid w:val="0087252E"/>
    <w:rsid w:val="00874A78"/>
    <w:rsid w:val="0087529E"/>
    <w:rsid w:val="00875B21"/>
    <w:rsid w:val="00877995"/>
    <w:rsid w:val="008804BE"/>
    <w:rsid w:val="00880877"/>
    <w:rsid w:val="008812D2"/>
    <w:rsid w:val="0088191B"/>
    <w:rsid w:val="008823AC"/>
    <w:rsid w:val="0088286F"/>
    <w:rsid w:val="00882C90"/>
    <w:rsid w:val="00883E22"/>
    <w:rsid w:val="00884470"/>
    <w:rsid w:val="008857DE"/>
    <w:rsid w:val="00885A6D"/>
    <w:rsid w:val="00886DBC"/>
    <w:rsid w:val="008875EB"/>
    <w:rsid w:val="008879D3"/>
    <w:rsid w:val="008905B9"/>
    <w:rsid w:val="008910FF"/>
    <w:rsid w:val="008917D3"/>
    <w:rsid w:val="00891B10"/>
    <w:rsid w:val="008928EF"/>
    <w:rsid w:val="00893396"/>
    <w:rsid w:val="00893B54"/>
    <w:rsid w:val="008970E7"/>
    <w:rsid w:val="00897122"/>
    <w:rsid w:val="008A573F"/>
    <w:rsid w:val="008A60F8"/>
    <w:rsid w:val="008A7453"/>
    <w:rsid w:val="008B02CB"/>
    <w:rsid w:val="008B0DD9"/>
    <w:rsid w:val="008B1019"/>
    <w:rsid w:val="008B27B6"/>
    <w:rsid w:val="008B3195"/>
    <w:rsid w:val="008B460A"/>
    <w:rsid w:val="008B5C2F"/>
    <w:rsid w:val="008B6003"/>
    <w:rsid w:val="008C04CB"/>
    <w:rsid w:val="008C2BCC"/>
    <w:rsid w:val="008C35AD"/>
    <w:rsid w:val="008C670C"/>
    <w:rsid w:val="008D09E3"/>
    <w:rsid w:val="008D1847"/>
    <w:rsid w:val="008D1A57"/>
    <w:rsid w:val="008D4348"/>
    <w:rsid w:val="008D5C0C"/>
    <w:rsid w:val="008D7FBE"/>
    <w:rsid w:val="008E01B9"/>
    <w:rsid w:val="008E0B1F"/>
    <w:rsid w:val="008E100B"/>
    <w:rsid w:val="008E169D"/>
    <w:rsid w:val="008E1AC0"/>
    <w:rsid w:val="008E3EEC"/>
    <w:rsid w:val="008E3EEF"/>
    <w:rsid w:val="008E4193"/>
    <w:rsid w:val="008E60A2"/>
    <w:rsid w:val="008E6A34"/>
    <w:rsid w:val="008E7AC1"/>
    <w:rsid w:val="008F0EA2"/>
    <w:rsid w:val="008F3F51"/>
    <w:rsid w:val="008F4B17"/>
    <w:rsid w:val="008F4E15"/>
    <w:rsid w:val="008F553D"/>
    <w:rsid w:val="008F5BFA"/>
    <w:rsid w:val="008F5FAE"/>
    <w:rsid w:val="008F6A77"/>
    <w:rsid w:val="008F6A80"/>
    <w:rsid w:val="008F71F4"/>
    <w:rsid w:val="00900246"/>
    <w:rsid w:val="009002DB"/>
    <w:rsid w:val="00903829"/>
    <w:rsid w:val="00905515"/>
    <w:rsid w:val="00911F15"/>
    <w:rsid w:val="00913103"/>
    <w:rsid w:val="00913460"/>
    <w:rsid w:val="00913A12"/>
    <w:rsid w:val="0091554D"/>
    <w:rsid w:val="00915673"/>
    <w:rsid w:val="0091620A"/>
    <w:rsid w:val="00916AB3"/>
    <w:rsid w:val="009201D5"/>
    <w:rsid w:val="00920988"/>
    <w:rsid w:val="009210CD"/>
    <w:rsid w:val="00922931"/>
    <w:rsid w:val="00925756"/>
    <w:rsid w:val="00925900"/>
    <w:rsid w:val="00925BC5"/>
    <w:rsid w:val="0092795B"/>
    <w:rsid w:val="009279A9"/>
    <w:rsid w:val="00927AC8"/>
    <w:rsid w:val="00927CA7"/>
    <w:rsid w:val="009308B2"/>
    <w:rsid w:val="00931D78"/>
    <w:rsid w:val="00932CB3"/>
    <w:rsid w:val="00935BF0"/>
    <w:rsid w:val="0093663C"/>
    <w:rsid w:val="00936EE6"/>
    <w:rsid w:val="00936EED"/>
    <w:rsid w:val="009371A6"/>
    <w:rsid w:val="00937C8C"/>
    <w:rsid w:val="00943CCD"/>
    <w:rsid w:val="00945A30"/>
    <w:rsid w:val="00945ADD"/>
    <w:rsid w:val="00946EB5"/>
    <w:rsid w:val="00947193"/>
    <w:rsid w:val="0094742E"/>
    <w:rsid w:val="0095010F"/>
    <w:rsid w:val="009508D7"/>
    <w:rsid w:val="009511A6"/>
    <w:rsid w:val="009524DC"/>
    <w:rsid w:val="00952622"/>
    <w:rsid w:val="0095377E"/>
    <w:rsid w:val="009538F0"/>
    <w:rsid w:val="009545B1"/>
    <w:rsid w:val="0095792F"/>
    <w:rsid w:val="009656EE"/>
    <w:rsid w:val="00966AC9"/>
    <w:rsid w:val="00970CCF"/>
    <w:rsid w:val="00970D95"/>
    <w:rsid w:val="00971F23"/>
    <w:rsid w:val="009721C0"/>
    <w:rsid w:val="009731EB"/>
    <w:rsid w:val="00974255"/>
    <w:rsid w:val="009768E3"/>
    <w:rsid w:val="00977BD8"/>
    <w:rsid w:val="009801A4"/>
    <w:rsid w:val="00980F78"/>
    <w:rsid w:val="0098102A"/>
    <w:rsid w:val="0098176E"/>
    <w:rsid w:val="00982E72"/>
    <w:rsid w:val="0098366F"/>
    <w:rsid w:val="00984158"/>
    <w:rsid w:val="009857C1"/>
    <w:rsid w:val="00986EFF"/>
    <w:rsid w:val="00987B55"/>
    <w:rsid w:val="00987D45"/>
    <w:rsid w:val="00987D89"/>
    <w:rsid w:val="00987E3E"/>
    <w:rsid w:val="00991ECF"/>
    <w:rsid w:val="00993181"/>
    <w:rsid w:val="00993C15"/>
    <w:rsid w:val="00993D80"/>
    <w:rsid w:val="00994B78"/>
    <w:rsid w:val="009952DE"/>
    <w:rsid w:val="00995A37"/>
    <w:rsid w:val="009A0318"/>
    <w:rsid w:val="009A0D2F"/>
    <w:rsid w:val="009A15D1"/>
    <w:rsid w:val="009A2536"/>
    <w:rsid w:val="009A47D6"/>
    <w:rsid w:val="009A4AF3"/>
    <w:rsid w:val="009A522E"/>
    <w:rsid w:val="009A5C0B"/>
    <w:rsid w:val="009A6884"/>
    <w:rsid w:val="009A776A"/>
    <w:rsid w:val="009A7803"/>
    <w:rsid w:val="009B050C"/>
    <w:rsid w:val="009B0C07"/>
    <w:rsid w:val="009B2DC7"/>
    <w:rsid w:val="009B4276"/>
    <w:rsid w:val="009B47CA"/>
    <w:rsid w:val="009B4A20"/>
    <w:rsid w:val="009B56D8"/>
    <w:rsid w:val="009B77AC"/>
    <w:rsid w:val="009C0083"/>
    <w:rsid w:val="009C0A6B"/>
    <w:rsid w:val="009C168E"/>
    <w:rsid w:val="009C1A03"/>
    <w:rsid w:val="009C467D"/>
    <w:rsid w:val="009C5DCD"/>
    <w:rsid w:val="009C5E5D"/>
    <w:rsid w:val="009D005D"/>
    <w:rsid w:val="009D00FB"/>
    <w:rsid w:val="009D0C41"/>
    <w:rsid w:val="009D3165"/>
    <w:rsid w:val="009D3561"/>
    <w:rsid w:val="009D6054"/>
    <w:rsid w:val="009D6A70"/>
    <w:rsid w:val="009D6B59"/>
    <w:rsid w:val="009D7481"/>
    <w:rsid w:val="009E4EA0"/>
    <w:rsid w:val="009E4FEF"/>
    <w:rsid w:val="009E638F"/>
    <w:rsid w:val="009E72C7"/>
    <w:rsid w:val="009F245E"/>
    <w:rsid w:val="009F279E"/>
    <w:rsid w:val="009F32E9"/>
    <w:rsid w:val="009F43B2"/>
    <w:rsid w:val="009F490C"/>
    <w:rsid w:val="009F6AA8"/>
    <w:rsid w:val="009F70AA"/>
    <w:rsid w:val="00A0193E"/>
    <w:rsid w:val="00A025D6"/>
    <w:rsid w:val="00A0298D"/>
    <w:rsid w:val="00A04189"/>
    <w:rsid w:val="00A04727"/>
    <w:rsid w:val="00A10A14"/>
    <w:rsid w:val="00A11B9F"/>
    <w:rsid w:val="00A12B37"/>
    <w:rsid w:val="00A13ACC"/>
    <w:rsid w:val="00A13C41"/>
    <w:rsid w:val="00A1497C"/>
    <w:rsid w:val="00A1632E"/>
    <w:rsid w:val="00A168E6"/>
    <w:rsid w:val="00A2026A"/>
    <w:rsid w:val="00A22F8A"/>
    <w:rsid w:val="00A23D35"/>
    <w:rsid w:val="00A25851"/>
    <w:rsid w:val="00A27D7B"/>
    <w:rsid w:val="00A302A7"/>
    <w:rsid w:val="00A30862"/>
    <w:rsid w:val="00A31298"/>
    <w:rsid w:val="00A31518"/>
    <w:rsid w:val="00A31908"/>
    <w:rsid w:val="00A328AC"/>
    <w:rsid w:val="00A33020"/>
    <w:rsid w:val="00A338CE"/>
    <w:rsid w:val="00A347B8"/>
    <w:rsid w:val="00A35C92"/>
    <w:rsid w:val="00A35F4B"/>
    <w:rsid w:val="00A365D6"/>
    <w:rsid w:val="00A36DE0"/>
    <w:rsid w:val="00A40B83"/>
    <w:rsid w:val="00A41A0F"/>
    <w:rsid w:val="00A41F6C"/>
    <w:rsid w:val="00A42289"/>
    <w:rsid w:val="00A431AF"/>
    <w:rsid w:val="00A44D11"/>
    <w:rsid w:val="00A45B80"/>
    <w:rsid w:val="00A46350"/>
    <w:rsid w:val="00A47A9A"/>
    <w:rsid w:val="00A5062A"/>
    <w:rsid w:val="00A515AA"/>
    <w:rsid w:val="00A51B72"/>
    <w:rsid w:val="00A53A17"/>
    <w:rsid w:val="00A53C82"/>
    <w:rsid w:val="00A5676E"/>
    <w:rsid w:val="00A56FB4"/>
    <w:rsid w:val="00A57063"/>
    <w:rsid w:val="00A5722B"/>
    <w:rsid w:val="00A578A9"/>
    <w:rsid w:val="00A601AF"/>
    <w:rsid w:val="00A60BEC"/>
    <w:rsid w:val="00A63A1C"/>
    <w:rsid w:val="00A65238"/>
    <w:rsid w:val="00A65FB6"/>
    <w:rsid w:val="00A674D9"/>
    <w:rsid w:val="00A67552"/>
    <w:rsid w:val="00A6790B"/>
    <w:rsid w:val="00A71131"/>
    <w:rsid w:val="00A71AB3"/>
    <w:rsid w:val="00A71FB2"/>
    <w:rsid w:val="00A72D48"/>
    <w:rsid w:val="00A72E24"/>
    <w:rsid w:val="00A731CA"/>
    <w:rsid w:val="00A7325F"/>
    <w:rsid w:val="00A73727"/>
    <w:rsid w:val="00A74466"/>
    <w:rsid w:val="00A767D5"/>
    <w:rsid w:val="00A76E02"/>
    <w:rsid w:val="00A77284"/>
    <w:rsid w:val="00A77726"/>
    <w:rsid w:val="00A8009B"/>
    <w:rsid w:val="00A800EF"/>
    <w:rsid w:val="00A81365"/>
    <w:rsid w:val="00A83F5B"/>
    <w:rsid w:val="00A85D29"/>
    <w:rsid w:val="00A8703D"/>
    <w:rsid w:val="00A87A0E"/>
    <w:rsid w:val="00A942C4"/>
    <w:rsid w:val="00A95048"/>
    <w:rsid w:val="00A95F51"/>
    <w:rsid w:val="00A9602A"/>
    <w:rsid w:val="00A96C66"/>
    <w:rsid w:val="00A96FE9"/>
    <w:rsid w:val="00AA2858"/>
    <w:rsid w:val="00AA2B6C"/>
    <w:rsid w:val="00AA37FD"/>
    <w:rsid w:val="00AA41E5"/>
    <w:rsid w:val="00AA4CA8"/>
    <w:rsid w:val="00AA6113"/>
    <w:rsid w:val="00AB0204"/>
    <w:rsid w:val="00AB0561"/>
    <w:rsid w:val="00AB1DCC"/>
    <w:rsid w:val="00AB48C7"/>
    <w:rsid w:val="00AB4E2C"/>
    <w:rsid w:val="00AB4F9B"/>
    <w:rsid w:val="00AB503D"/>
    <w:rsid w:val="00AB50B8"/>
    <w:rsid w:val="00AB50C1"/>
    <w:rsid w:val="00AB569C"/>
    <w:rsid w:val="00AB5B08"/>
    <w:rsid w:val="00AC0998"/>
    <w:rsid w:val="00AC32E6"/>
    <w:rsid w:val="00AC37E9"/>
    <w:rsid w:val="00AC50FA"/>
    <w:rsid w:val="00AC6AFB"/>
    <w:rsid w:val="00AC6C83"/>
    <w:rsid w:val="00AC7EF2"/>
    <w:rsid w:val="00AD1635"/>
    <w:rsid w:val="00AD2C9D"/>
    <w:rsid w:val="00AD54E6"/>
    <w:rsid w:val="00AD5F4E"/>
    <w:rsid w:val="00AD74BF"/>
    <w:rsid w:val="00AE161A"/>
    <w:rsid w:val="00AE1731"/>
    <w:rsid w:val="00AE2082"/>
    <w:rsid w:val="00AE2298"/>
    <w:rsid w:val="00AE2B95"/>
    <w:rsid w:val="00AE31A5"/>
    <w:rsid w:val="00AE34E3"/>
    <w:rsid w:val="00AE40C4"/>
    <w:rsid w:val="00AE4958"/>
    <w:rsid w:val="00AE51FD"/>
    <w:rsid w:val="00AE6142"/>
    <w:rsid w:val="00AE6F93"/>
    <w:rsid w:val="00AF09AD"/>
    <w:rsid w:val="00AF180B"/>
    <w:rsid w:val="00AF1C29"/>
    <w:rsid w:val="00AF3695"/>
    <w:rsid w:val="00AF440F"/>
    <w:rsid w:val="00AF4D11"/>
    <w:rsid w:val="00AF4EC9"/>
    <w:rsid w:val="00AF5501"/>
    <w:rsid w:val="00AF5689"/>
    <w:rsid w:val="00AF590A"/>
    <w:rsid w:val="00AF7176"/>
    <w:rsid w:val="00AF7BC7"/>
    <w:rsid w:val="00B002FE"/>
    <w:rsid w:val="00B01F5B"/>
    <w:rsid w:val="00B0227D"/>
    <w:rsid w:val="00B066CD"/>
    <w:rsid w:val="00B06F46"/>
    <w:rsid w:val="00B1027A"/>
    <w:rsid w:val="00B107B7"/>
    <w:rsid w:val="00B10F2C"/>
    <w:rsid w:val="00B11FF9"/>
    <w:rsid w:val="00B12DA1"/>
    <w:rsid w:val="00B12F32"/>
    <w:rsid w:val="00B13674"/>
    <w:rsid w:val="00B15271"/>
    <w:rsid w:val="00B16957"/>
    <w:rsid w:val="00B2105F"/>
    <w:rsid w:val="00B21253"/>
    <w:rsid w:val="00B218AA"/>
    <w:rsid w:val="00B22157"/>
    <w:rsid w:val="00B22717"/>
    <w:rsid w:val="00B23D8E"/>
    <w:rsid w:val="00B23FBE"/>
    <w:rsid w:val="00B2724A"/>
    <w:rsid w:val="00B27C38"/>
    <w:rsid w:val="00B31112"/>
    <w:rsid w:val="00B31C1F"/>
    <w:rsid w:val="00B329CA"/>
    <w:rsid w:val="00B32B3B"/>
    <w:rsid w:val="00B33EA5"/>
    <w:rsid w:val="00B34566"/>
    <w:rsid w:val="00B34DF2"/>
    <w:rsid w:val="00B357F0"/>
    <w:rsid w:val="00B37BB3"/>
    <w:rsid w:val="00B413A2"/>
    <w:rsid w:val="00B41A78"/>
    <w:rsid w:val="00B41B57"/>
    <w:rsid w:val="00B41D0F"/>
    <w:rsid w:val="00B43E6E"/>
    <w:rsid w:val="00B4602A"/>
    <w:rsid w:val="00B46CF8"/>
    <w:rsid w:val="00B50A6C"/>
    <w:rsid w:val="00B51805"/>
    <w:rsid w:val="00B522A9"/>
    <w:rsid w:val="00B53534"/>
    <w:rsid w:val="00B543B6"/>
    <w:rsid w:val="00B550BF"/>
    <w:rsid w:val="00B55F88"/>
    <w:rsid w:val="00B56722"/>
    <w:rsid w:val="00B60024"/>
    <w:rsid w:val="00B607C9"/>
    <w:rsid w:val="00B61082"/>
    <w:rsid w:val="00B61664"/>
    <w:rsid w:val="00B61F5E"/>
    <w:rsid w:val="00B62909"/>
    <w:rsid w:val="00B62B8B"/>
    <w:rsid w:val="00B62BF8"/>
    <w:rsid w:val="00B64748"/>
    <w:rsid w:val="00B6501B"/>
    <w:rsid w:val="00B6591E"/>
    <w:rsid w:val="00B66F87"/>
    <w:rsid w:val="00B71B70"/>
    <w:rsid w:val="00B71EAA"/>
    <w:rsid w:val="00B735D3"/>
    <w:rsid w:val="00B7424F"/>
    <w:rsid w:val="00B74980"/>
    <w:rsid w:val="00B75D0D"/>
    <w:rsid w:val="00B80C22"/>
    <w:rsid w:val="00B80EE5"/>
    <w:rsid w:val="00B81CCB"/>
    <w:rsid w:val="00B834CB"/>
    <w:rsid w:val="00B85381"/>
    <w:rsid w:val="00B86107"/>
    <w:rsid w:val="00B9146A"/>
    <w:rsid w:val="00B920DA"/>
    <w:rsid w:val="00B929C4"/>
    <w:rsid w:val="00B9324D"/>
    <w:rsid w:val="00B93C47"/>
    <w:rsid w:val="00B95393"/>
    <w:rsid w:val="00B95A3E"/>
    <w:rsid w:val="00B96714"/>
    <w:rsid w:val="00B96D63"/>
    <w:rsid w:val="00B97A39"/>
    <w:rsid w:val="00B97FDC"/>
    <w:rsid w:val="00BA1079"/>
    <w:rsid w:val="00BA1D79"/>
    <w:rsid w:val="00BA2AB4"/>
    <w:rsid w:val="00BA75AE"/>
    <w:rsid w:val="00BB0449"/>
    <w:rsid w:val="00BB14C3"/>
    <w:rsid w:val="00BB25BE"/>
    <w:rsid w:val="00BB2ADC"/>
    <w:rsid w:val="00BB33DC"/>
    <w:rsid w:val="00BB3962"/>
    <w:rsid w:val="00BB3C40"/>
    <w:rsid w:val="00BB4819"/>
    <w:rsid w:val="00BB5381"/>
    <w:rsid w:val="00BB5A42"/>
    <w:rsid w:val="00BB6162"/>
    <w:rsid w:val="00BB64CA"/>
    <w:rsid w:val="00BB7927"/>
    <w:rsid w:val="00BC106D"/>
    <w:rsid w:val="00BC22A5"/>
    <w:rsid w:val="00BC24FD"/>
    <w:rsid w:val="00BC27CB"/>
    <w:rsid w:val="00BC4AEA"/>
    <w:rsid w:val="00BC4B61"/>
    <w:rsid w:val="00BC4F96"/>
    <w:rsid w:val="00BC56A1"/>
    <w:rsid w:val="00BC7880"/>
    <w:rsid w:val="00BD15E1"/>
    <w:rsid w:val="00BD2276"/>
    <w:rsid w:val="00BD2E7B"/>
    <w:rsid w:val="00BD52BB"/>
    <w:rsid w:val="00BD701E"/>
    <w:rsid w:val="00BD79F1"/>
    <w:rsid w:val="00BE0714"/>
    <w:rsid w:val="00BE08BB"/>
    <w:rsid w:val="00BE0C2A"/>
    <w:rsid w:val="00BE1C46"/>
    <w:rsid w:val="00BE2004"/>
    <w:rsid w:val="00BE3196"/>
    <w:rsid w:val="00BE34BF"/>
    <w:rsid w:val="00BE395E"/>
    <w:rsid w:val="00BE768E"/>
    <w:rsid w:val="00BE7AA9"/>
    <w:rsid w:val="00BF117B"/>
    <w:rsid w:val="00BF1B42"/>
    <w:rsid w:val="00BF1DF3"/>
    <w:rsid w:val="00BF2736"/>
    <w:rsid w:val="00BF4234"/>
    <w:rsid w:val="00BF4F4E"/>
    <w:rsid w:val="00C01645"/>
    <w:rsid w:val="00C02939"/>
    <w:rsid w:val="00C02C5C"/>
    <w:rsid w:val="00C0356C"/>
    <w:rsid w:val="00C03A9B"/>
    <w:rsid w:val="00C04DFD"/>
    <w:rsid w:val="00C06EF4"/>
    <w:rsid w:val="00C070AD"/>
    <w:rsid w:val="00C07E4E"/>
    <w:rsid w:val="00C1118A"/>
    <w:rsid w:val="00C11BC2"/>
    <w:rsid w:val="00C139CC"/>
    <w:rsid w:val="00C13BE3"/>
    <w:rsid w:val="00C13F12"/>
    <w:rsid w:val="00C1415E"/>
    <w:rsid w:val="00C14219"/>
    <w:rsid w:val="00C15BDC"/>
    <w:rsid w:val="00C15D44"/>
    <w:rsid w:val="00C168F1"/>
    <w:rsid w:val="00C17609"/>
    <w:rsid w:val="00C22489"/>
    <w:rsid w:val="00C252F0"/>
    <w:rsid w:val="00C3226F"/>
    <w:rsid w:val="00C3294A"/>
    <w:rsid w:val="00C33084"/>
    <w:rsid w:val="00C3337C"/>
    <w:rsid w:val="00C33468"/>
    <w:rsid w:val="00C334BA"/>
    <w:rsid w:val="00C36706"/>
    <w:rsid w:val="00C36D9C"/>
    <w:rsid w:val="00C418A7"/>
    <w:rsid w:val="00C426E2"/>
    <w:rsid w:val="00C4297B"/>
    <w:rsid w:val="00C42E72"/>
    <w:rsid w:val="00C4555A"/>
    <w:rsid w:val="00C46179"/>
    <w:rsid w:val="00C47116"/>
    <w:rsid w:val="00C508F4"/>
    <w:rsid w:val="00C56476"/>
    <w:rsid w:val="00C62676"/>
    <w:rsid w:val="00C62BCF"/>
    <w:rsid w:val="00C65434"/>
    <w:rsid w:val="00C658B0"/>
    <w:rsid w:val="00C6755B"/>
    <w:rsid w:val="00C702E3"/>
    <w:rsid w:val="00C705BC"/>
    <w:rsid w:val="00C70B06"/>
    <w:rsid w:val="00C74CAF"/>
    <w:rsid w:val="00C7590B"/>
    <w:rsid w:val="00C7789A"/>
    <w:rsid w:val="00C77BBA"/>
    <w:rsid w:val="00C87233"/>
    <w:rsid w:val="00C9168B"/>
    <w:rsid w:val="00C91FC8"/>
    <w:rsid w:val="00C92832"/>
    <w:rsid w:val="00C928B5"/>
    <w:rsid w:val="00C92DBA"/>
    <w:rsid w:val="00C93DC6"/>
    <w:rsid w:val="00C93DC8"/>
    <w:rsid w:val="00C93E4B"/>
    <w:rsid w:val="00C940F6"/>
    <w:rsid w:val="00C945C0"/>
    <w:rsid w:val="00C97FF4"/>
    <w:rsid w:val="00CA2558"/>
    <w:rsid w:val="00CA4084"/>
    <w:rsid w:val="00CA4925"/>
    <w:rsid w:val="00CA4CA8"/>
    <w:rsid w:val="00CA586B"/>
    <w:rsid w:val="00CA589A"/>
    <w:rsid w:val="00CA5A79"/>
    <w:rsid w:val="00CB317E"/>
    <w:rsid w:val="00CB3A76"/>
    <w:rsid w:val="00CB3B41"/>
    <w:rsid w:val="00CB43B1"/>
    <w:rsid w:val="00CB50FD"/>
    <w:rsid w:val="00CB662B"/>
    <w:rsid w:val="00CB6ADD"/>
    <w:rsid w:val="00CC012E"/>
    <w:rsid w:val="00CC0289"/>
    <w:rsid w:val="00CC0C29"/>
    <w:rsid w:val="00CC10C3"/>
    <w:rsid w:val="00CC111C"/>
    <w:rsid w:val="00CC1904"/>
    <w:rsid w:val="00CC2156"/>
    <w:rsid w:val="00CC2DF4"/>
    <w:rsid w:val="00CC38F2"/>
    <w:rsid w:val="00CC3983"/>
    <w:rsid w:val="00CC44DF"/>
    <w:rsid w:val="00CC4748"/>
    <w:rsid w:val="00CC4CB8"/>
    <w:rsid w:val="00CC5AC7"/>
    <w:rsid w:val="00CC6C85"/>
    <w:rsid w:val="00CC7BD1"/>
    <w:rsid w:val="00CD00DC"/>
    <w:rsid w:val="00CD030C"/>
    <w:rsid w:val="00CD2E78"/>
    <w:rsid w:val="00CD5BC9"/>
    <w:rsid w:val="00CD6F8A"/>
    <w:rsid w:val="00CE0C92"/>
    <w:rsid w:val="00CE19E0"/>
    <w:rsid w:val="00CF0426"/>
    <w:rsid w:val="00CF19EA"/>
    <w:rsid w:val="00CF1B14"/>
    <w:rsid w:val="00CF3AAE"/>
    <w:rsid w:val="00CF4CB9"/>
    <w:rsid w:val="00CF5452"/>
    <w:rsid w:val="00CF6063"/>
    <w:rsid w:val="00CF6870"/>
    <w:rsid w:val="00D01A32"/>
    <w:rsid w:val="00D0307F"/>
    <w:rsid w:val="00D0382C"/>
    <w:rsid w:val="00D03D6B"/>
    <w:rsid w:val="00D03F50"/>
    <w:rsid w:val="00D046E6"/>
    <w:rsid w:val="00D0579D"/>
    <w:rsid w:val="00D0659F"/>
    <w:rsid w:val="00D10E66"/>
    <w:rsid w:val="00D145EB"/>
    <w:rsid w:val="00D1538C"/>
    <w:rsid w:val="00D17153"/>
    <w:rsid w:val="00D175F0"/>
    <w:rsid w:val="00D17B5B"/>
    <w:rsid w:val="00D205E6"/>
    <w:rsid w:val="00D24ADA"/>
    <w:rsid w:val="00D24E15"/>
    <w:rsid w:val="00D26EE3"/>
    <w:rsid w:val="00D313C1"/>
    <w:rsid w:val="00D33098"/>
    <w:rsid w:val="00D350E8"/>
    <w:rsid w:val="00D35BBF"/>
    <w:rsid w:val="00D36187"/>
    <w:rsid w:val="00D362BB"/>
    <w:rsid w:val="00D374CD"/>
    <w:rsid w:val="00D3764A"/>
    <w:rsid w:val="00D4093A"/>
    <w:rsid w:val="00D41ADD"/>
    <w:rsid w:val="00D41B16"/>
    <w:rsid w:val="00D42DA0"/>
    <w:rsid w:val="00D442CD"/>
    <w:rsid w:val="00D44B7E"/>
    <w:rsid w:val="00D47077"/>
    <w:rsid w:val="00D503D5"/>
    <w:rsid w:val="00D5065B"/>
    <w:rsid w:val="00D51382"/>
    <w:rsid w:val="00D51C3B"/>
    <w:rsid w:val="00D52D01"/>
    <w:rsid w:val="00D52FB2"/>
    <w:rsid w:val="00D53B50"/>
    <w:rsid w:val="00D53E91"/>
    <w:rsid w:val="00D54787"/>
    <w:rsid w:val="00D55245"/>
    <w:rsid w:val="00D55751"/>
    <w:rsid w:val="00D5581E"/>
    <w:rsid w:val="00D57768"/>
    <w:rsid w:val="00D602C4"/>
    <w:rsid w:val="00D60A4A"/>
    <w:rsid w:val="00D61800"/>
    <w:rsid w:val="00D62F34"/>
    <w:rsid w:val="00D63D03"/>
    <w:rsid w:val="00D640C7"/>
    <w:rsid w:val="00D64A49"/>
    <w:rsid w:val="00D66FEF"/>
    <w:rsid w:val="00D67021"/>
    <w:rsid w:val="00D67C77"/>
    <w:rsid w:val="00D705DD"/>
    <w:rsid w:val="00D70B6A"/>
    <w:rsid w:val="00D70C73"/>
    <w:rsid w:val="00D719C7"/>
    <w:rsid w:val="00D72FFF"/>
    <w:rsid w:val="00D731E7"/>
    <w:rsid w:val="00D747AB"/>
    <w:rsid w:val="00D751E3"/>
    <w:rsid w:val="00D75424"/>
    <w:rsid w:val="00D76AE1"/>
    <w:rsid w:val="00D76BCE"/>
    <w:rsid w:val="00D81DC0"/>
    <w:rsid w:val="00D853D7"/>
    <w:rsid w:val="00D85F4F"/>
    <w:rsid w:val="00D87AD6"/>
    <w:rsid w:val="00D90AEF"/>
    <w:rsid w:val="00D92335"/>
    <w:rsid w:val="00D9273A"/>
    <w:rsid w:val="00D92FF3"/>
    <w:rsid w:val="00D93DCD"/>
    <w:rsid w:val="00D9496E"/>
    <w:rsid w:val="00D94C4E"/>
    <w:rsid w:val="00D97122"/>
    <w:rsid w:val="00DA0F92"/>
    <w:rsid w:val="00DA19F5"/>
    <w:rsid w:val="00DA2AE8"/>
    <w:rsid w:val="00DA69B5"/>
    <w:rsid w:val="00DA76E7"/>
    <w:rsid w:val="00DA7F72"/>
    <w:rsid w:val="00DB001A"/>
    <w:rsid w:val="00DB1056"/>
    <w:rsid w:val="00DB16E9"/>
    <w:rsid w:val="00DB448E"/>
    <w:rsid w:val="00DB6DE1"/>
    <w:rsid w:val="00DC4509"/>
    <w:rsid w:val="00DC5306"/>
    <w:rsid w:val="00DC6B36"/>
    <w:rsid w:val="00DD08BC"/>
    <w:rsid w:val="00DD1978"/>
    <w:rsid w:val="00DD2027"/>
    <w:rsid w:val="00DD2FED"/>
    <w:rsid w:val="00DD5EF2"/>
    <w:rsid w:val="00DD7B81"/>
    <w:rsid w:val="00DD7C02"/>
    <w:rsid w:val="00DE1547"/>
    <w:rsid w:val="00DE25A7"/>
    <w:rsid w:val="00DE3ABE"/>
    <w:rsid w:val="00DE4876"/>
    <w:rsid w:val="00DE6130"/>
    <w:rsid w:val="00DE776E"/>
    <w:rsid w:val="00DE7824"/>
    <w:rsid w:val="00DF1099"/>
    <w:rsid w:val="00DF2525"/>
    <w:rsid w:val="00DF2D0B"/>
    <w:rsid w:val="00DF47DB"/>
    <w:rsid w:val="00DF4B70"/>
    <w:rsid w:val="00E004F0"/>
    <w:rsid w:val="00E0051B"/>
    <w:rsid w:val="00E0322F"/>
    <w:rsid w:val="00E03D47"/>
    <w:rsid w:val="00E04AC8"/>
    <w:rsid w:val="00E0742C"/>
    <w:rsid w:val="00E0748D"/>
    <w:rsid w:val="00E07B1E"/>
    <w:rsid w:val="00E114A4"/>
    <w:rsid w:val="00E11C7E"/>
    <w:rsid w:val="00E11D7C"/>
    <w:rsid w:val="00E12BE9"/>
    <w:rsid w:val="00E131CC"/>
    <w:rsid w:val="00E136C8"/>
    <w:rsid w:val="00E137D1"/>
    <w:rsid w:val="00E13926"/>
    <w:rsid w:val="00E14473"/>
    <w:rsid w:val="00E2016F"/>
    <w:rsid w:val="00E213F5"/>
    <w:rsid w:val="00E2197F"/>
    <w:rsid w:val="00E2229D"/>
    <w:rsid w:val="00E24632"/>
    <w:rsid w:val="00E24926"/>
    <w:rsid w:val="00E24D71"/>
    <w:rsid w:val="00E263BE"/>
    <w:rsid w:val="00E30F65"/>
    <w:rsid w:val="00E32C45"/>
    <w:rsid w:val="00E34D1E"/>
    <w:rsid w:val="00E372FD"/>
    <w:rsid w:val="00E401F7"/>
    <w:rsid w:val="00E404EE"/>
    <w:rsid w:val="00E409FF"/>
    <w:rsid w:val="00E40D23"/>
    <w:rsid w:val="00E41408"/>
    <w:rsid w:val="00E43BA6"/>
    <w:rsid w:val="00E4495C"/>
    <w:rsid w:val="00E453A9"/>
    <w:rsid w:val="00E45D7B"/>
    <w:rsid w:val="00E5089B"/>
    <w:rsid w:val="00E508AF"/>
    <w:rsid w:val="00E50E32"/>
    <w:rsid w:val="00E51828"/>
    <w:rsid w:val="00E5270C"/>
    <w:rsid w:val="00E5292B"/>
    <w:rsid w:val="00E5468A"/>
    <w:rsid w:val="00E55A3A"/>
    <w:rsid w:val="00E5658D"/>
    <w:rsid w:val="00E56C61"/>
    <w:rsid w:val="00E62B33"/>
    <w:rsid w:val="00E65705"/>
    <w:rsid w:val="00E66953"/>
    <w:rsid w:val="00E722F7"/>
    <w:rsid w:val="00E727C1"/>
    <w:rsid w:val="00E73272"/>
    <w:rsid w:val="00E73487"/>
    <w:rsid w:val="00E73B05"/>
    <w:rsid w:val="00E76922"/>
    <w:rsid w:val="00E77B2E"/>
    <w:rsid w:val="00E80659"/>
    <w:rsid w:val="00E8089F"/>
    <w:rsid w:val="00E81409"/>
    <w:rsid w:val="00E82FDD"/>
    <w:rsid w:val="00E830D1"/>
    <w:rsid w:val="00E83941"/>
    <w:rsid w:val="00E83EBB"/>
    <w:rsid w:val="00E840B3"/>
    <w:rsid w:val="00E854FB"/>
    <w:rsid w:val="00E860BC"/>
    <w:rsid w:val="00E8649B"/>
    <w:rsid w:val="00E912DF"/>
    <w:rsid w:val="00E949A6"/>
    <w:rsid w:val="00E974BB"/>
    <w:rsid w:val="00E97A27"/>
    <w:rsid w:val="00EA0B01"/>
    <w:rsid w:val="00EA1596"/>
    <w:rsid w:val="00EA1AA9"/>
    <w:rsid w:val="00EA2B03"/>
    <w:rsid w:val="00EA3128"/>
    <w:rsid w:val="00EA3487"/>
    <w:rsid w:val="00EA3FB0"/>
    <w:rsid w:val="00EA44EF"/>
    <w:rsid w:val="00EA6353"/>
    <w:rsid w:val="00EA721E"/>
    <w:rsid w:val="00EB17C8"/>
    <w:rsid w:val="00EB280B"/>
    <w:rsid w:val="00EB54C6"/>
    <w:rsid w:val="00EB6B0E"/>
    <w:rsid w:val="00EB7014"/>
    <w:rsid w:val="00EB70A1"/>
    <w:rsid w:val="00EB7225"/>
    <w:rsid w:val="00EC2679"/>
    <w:rsid w:val="00EC3C9F"/>
    <w:rsid w:val="00EC5199"/>
    <w:rsid w:val="00EC64B7"/>
    <w:rsid w:val="00EC7043"/>
    <w:rsid w:val="00EC77A0"/>
    <w:rsid w:val="00ED4BD9"/>
    <w:rsid w:val="00ED58E5"/>
    <w:rsid w:val="00ED65A5"/>
    <w:rsid w:val="00EE03FB"/>
    <w:rsid w:val="00EE3822"/>
    <w:rsid w:val="00EE5F73"/>
    <w:rsid w:val="00EF2B57"/>
    <w:rsid w:val="00EF3A11"/>
    <w:rsid w:val="00EF547B"/>
    <w:rsid w:val="00EF72EF"/>
    <w:rsid w:val="00EF73D0"/>
    <w:rsid w:val="00EF7D13"/>
    <w:rsid w:val="00F029EA"/>
    <w:rsid w:val="00F037F6"/>
    <w:rsid w:val="00F03CA1"/>
    <w:rsid w:val="00F041DC"/>
    <w:rsid w:val="00F05438"/>
    <w:rsid w:val="00F06450"/>
    <w:rsid w:val="00F06471"/>
    <w:rsid w:val="00F108ED"/>
    <w:rsid w:val="00F10B57"/>
    <w:rsid w:val="00F10DD0"/>
    <w:rsid w:val="00F11637"/>
    <w:rsid w:val="00F11ACF"/>
    <w:rsid w:val="00F129FF"/>
    <w:rsid w:val="00F13C50"/>
    <w:rsid w:val="00F13F90"/>
    <w:rsid w:val="00F14752"/>
    <w:rsid w:val="00F14D7D"/>
    <w:rsid w:val="00F15518"/>
    <w:rsid w:val="00F15C71"/>
    <w:rsid w:val="00F20294"/>
    <w:rsid w:val="00F20BD0"/>
    <w:rsid w:val="00F20E97"/>
    <w:rsid w:val="00F215FA"/>
    <w:rsid w:val="00F218EF"/>
    <w:rsid w:val="00F22AAC"/>
    <w:rsid w:val="00F22F60"/>
    <w:rsid w:val="00F24003"/>
    <w:rsid w:val="00F24D21"/>
    <w:rsid w:val="00F25EDD"/>
    <w:rsid w:val="00F2637A"/>
    <w:rsid w:val="00F2736F"/>
    <w:rsid w:val="00F30DE3"/>
    <w:rsid w:val="00F31710"/>
    <w:rsid w:val="00F31E7B"/>
    <w:rsid w:val="00F32319"/>
    <w:rsid w:val="00F3402F"/>
    <w:rsid w:val="00F35F78"/>
    <w:rsid w:val="00F36109"/>
    <w:rsid w:val="00F36A45"/>
    <w:rsid w:val="00F36BD1"/>
    <w:rsid w:val="00F36CFB"/>
    <w:rsid w:val="00F42423"/>
    <w:rsid w:val="00F42A32"/>
    <w:rsid w:val="00F434F7"/>
    <w:rsid w:val="00F444DF"/>
    <w:rsid w:val="00F44838"/>
    <w:rsid w:val="00F44AC3"/>
    <w:rsid w:val="00F45833"/>
    <w:rsid w:val="00F458A7"/>
    <w:rsid w:val="00F45F65"/>
    <w:rsid w:val="00F462AC"/>
    <w:rsid w:val="00F46934"/>
    <w:rsid w:val="00F46F16"/>
    <w:rsid w:val="00F47BB6"/>
    <w:rsid w:val="00F50411"/>
    <w:rsid w:val="00F50567"/>
    <w:rsid w:val="00F51C22"/>
    <w:rsid w:val="00F51F31"/>
    <w:rsid w:val="00F52A25"/>
    <w:rsid w:val="00F53AAD"/>
    <w:rsid w:val="00F53BC3"/>
    <w:rsid w:val="00F53DA6"/>
    <w:rsid w:val="00F55325"/>
    <w:rsid w:val="00F572BB"/>
    <w:rsid w:val="00F576DD"/>
    <w:rsid w:val="00F60F7E"/>
    <w:rsid w:val="00F6157F"/>
    <w:rsid w:val="00F642D9"/>
    <w:rsid w:val="00F65366"/>
    <w:rsid w:val="00F65E4B"/>
    <w:rsid w:val="00F667B5"/>
    <w:rsid w:val="00F67CEF"/>
    <w:rsid w:val="00F720F0"/>
    <w:rsid w:val="00F72378"/>
    <w:rsid w:val="00F7454F"/>
    <w:rsid w:val="00F747B2"/>
    <w:rsid w:val="00F74B42"/>
    <w:rsid w:val="00F74C5B"/>
    <w:rsid w:val="00F76C6C"/>
    <w:rsid w:val="00F76E48"/>
    <w:rsid w:val="00F81364"/>
    <w:rsid w:val="00F81607"/>
    <w:rsid w:val="00F820A7"/>
    <w:rsid w:val="00F8286D"/>
    <w:rsid w:val="00F8413A"/>
    <w:rsid w:val="00F8424B"/>
    <w:rsid w:val="00F84977"/>
    <w:rsid w:val="00F85A8F"/>
    <w:rsid w:val="00F8712E"/>
    <w:rsid w:val="00F87D4C"/>
    <w:rsid w:val="00F902AC"/>
    <w:rsid w:val="00F907FA"/>
    <w:rsid w:val="00F94A45"/>
    <w:rsid w:val="00F952F6"/>
    <w:rsid w:val="00F95BC0"/>
    <w:rsid w:val="00F96453"/>
    <w:rsid w:val="00F967D1"/>
    <w:rsid w:val="00F97819"/>
    <w:rsid w:val="00F97C36"/>
    <w:rsid w:val="00FA0992"/>
    <w:rsid w:val="00FA0BA3"/>
    <w:rsid w:val="00FA1DE6"/>
    <w:rsid w:val="00FA2CC5"/>
    <w:rsid w:val="00FA2E09"/>
    <w:rsid w:val="00FA43F5"/>
    <w:rsid w:val="00FA626B"/>
    <w:rsid w:val="00FA6BB0"/>
    <w:rsid w:val="00FA700A"/>
    <w:rsid w:val="00FA7673"/>
    <w:rsid w:val="00FA7D62"/>
    <w:rsid w:val="00FB17F3"/>
    <w:rsid w:val="00FB279D"/>
    <w:rsid w:val="00FB3E28"/>
    <w:rsid w:val="00FB43E0"/>
    <w:rsid w:val="00FB4E14"/>
    <w:rsid w:val="00FB531B"/>
    <w:rsid w:val="00FB6EAA"/>
    <w:rsid w:val="00FB78AD"/>
    <w:rsid w:val="00FB7A1A"/>
    <w:rsid w:val="00FC0942"/>
    <w:rsid w:val="00FC0BC9"/>
    <w:rsid w:val="00FC0CD0"/>
    <w:rsid w:val="00FC6DD9"/>
    <w:rsid w:val="00FC7352"/>
    <w:rsid w:val="00FC79D9"/>
    <w:rsid w:val="00FC7C06"/>
    <w:rsid w:val="00FD117D"/>
    <w:rsid w:val="00FD28DA"/>
    <w:rsid w:val="00FD2BFD"/>
    <w:rsid w:val="00FD2D11"/>
    <w:rsid w:val="00FD2FC6"/>
    <w:rsid w:val="00FD3239"/>
    <w:rsid w:val="00FD4216"/>
    <w:rsid w:val="00FD4F9A"/>
    <w:rsid w:val="00FD5C6B"/>
    <w:rsid w:val="00FD7645"/>
    <w:rsid w:val="00FE12D5"/>
    <w:rsid w:val="00FE1317"/>
    <w:rsid w:val="00FE1B2C"/>
    <w:rsid w:val="00FE1DC4"/>
    <w:rsid w:val="00FE2FEC"/>
    <w:rsid w:val="00FE3C9F"/>
    <w:rsid w:val="00FE3FA5"/>
    <w:rsid w:val="00FE43DF"/>
    <w:rsid w:val="00FE467E"/>
    <w:rsid w:val="00FE4B1C"/>
    <w:rsid w:val="00FE75F6"/>
    <w:rsid w:val="00FE7BFF"/>
    <w:rsid w:val="00FF0903"/>
    <w:rsid w:val="00FF2C2E"/>
    <w:rsid w:val="00FF3381"/>
    <w:rsid w:val="00FF3B31"/>
    <w:rsid w:val="00FF6559"/>
    <w:rsid w:val="00FF69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33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3BE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2AC3"/>
    <w:pPr>
      <w:ind w:left="720"/>
      <w:contextualSpacing/>
    </w:pPr>
  </w:style>
  <w:style w:type="paragraph" w:styleId="Header">
    <w:name w:val="header"/>
    <w:basedOn w:val="Normal"/>
    <w:link w:val="HeaderChar"/>
    <w:uiPriority w:val="99"/>
    <w:unhideWhenUsed/>
    <w:rsid w:val="00211BC2"/>
    <w:pPr>
      <w:tabs>
        <w:tab w:val="center" w:pos="4680"/>
        <w:tab w:val="right" w:pos="9360"/>
      </w:tabs>
    </w:pPr>
  </w:style>
  <w:style w:type="character" w:customStyle="1" w:styleId="HeaderChar">
    <w:name w:val="Header Char"/>
    <w:basedOn w:val="DefaultParagraphFont"/>
    <w:link w:val="Header"/>
    <w:uiPriority w:val="99"/>
    <w:rsid w:val="00211BC2"/>
  </w:style>
  <w:style w:type="paragraph" w:styleId="Footer">
    <w:name w:val="footer"/>
    <w:basedOn w:val="Normal"/>
    <w:link w:val="FooterChar"/>
    <w:uiPriority w:val="99"/>
    <w:unhideWhenUsed/>
    <w:rsid w:val="00211BC2"/>
    <w:pPr>
      <w:tabs>
        <w:tab w:val="center" w:pos="4680"/>
        <w:tab w:val="right" w:pos="9360"/>
      </w:tabs>
    </w:pPr>
  </w:style>
  <w:style w:type="character" w:customStyle="1" w:styleId="FooterChar">
    <w:name w:val="Footer Char"/>
    <w:basedOn w:val="DefaultParagraphFont"/>
    <w:link w:val="Footer"/>
    <w:uiPriority w:val="99"/>
    <w:rsid w:val="00211BC2"/>
  </w:style>
  <w:style w:type="character" w:styleId="PageNumber">
    <w:name w:val="page number"/>
    <w:basedOn w:val="DefaultParagraphFont"/>
    <w:uiPriority w:val="99"/>
    <w:semiHidden/>
    <w:unhideWhenUsed/>
    <w:rsid w:val="00211BC2"/>
  </w:style>
  <w:style w:type="paragraph" w:styleId="NormalWeb">
    <w:name w:val="Normal (Web)"/>
    <w:basedOn w:val="Normal"/>
    <w:unhideWhenUsed/>
    <w:qFormat/>
    <w:rsid w:val="00781C58"/>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781C58"/>
  </w:style>
  <w:style w:type="character" w:styleId="CommentReference">
    <w:name w:val="annotation reference"/>
    <w:basedOn w:val="DefaultParagraphFont"/>
    <w:uiPriority w:val="99"/>
    <w:semiHidden/>
    <w:unhideWhenUsed/>
    <w:rsid w:val="002F60FD"/>
    <w:rPr>
      <w:sz w:val="16"/>
      <w:szCs w:val="16"/>
    </w:rPr>
  </w:style>
  <w:style w:type="paragraph" w:styleId="CommentText">
    <w:name w:val="annotation text"/>
    <w:basedOn w:val="Normal"/>
    <w:link w:val="CommentTextChar"/>
    <w:uiPriority w:val="99"/>
    <w:semiHidden/>
    <w:unhideWhenUsed/>
    <w:rsid w:val="002F60FD"/>
    <w:rPr>
      <w:sz w:val="20"/>
      <w:szCs w:val="20"/>
    </w:rPr>
  </w:style>
  <w:style w:type="character" w:customStyle="1" w:styleId="CommentTextChar">
    <w:name w:val="Comment Text Char"/>
    <w:basedOn w:val="DefaultParagraphFont"/>
    <w:link w:val="CommentText"/>
    <w:uiPriority w:val="99"/>
    <w:semiHidden/>
    <w:rsid w:val="002F60FD"/>
    <w:rPr>
      <w:sz w:val="20"/>
      <w:szCs w:val="20"/>
    </w:rPr>
  </w:style>
  <w:style w:type="paragraph" w:styleId="CommentSubject">
    <w:name w:val="annotation subject"/>
    <w:basedOn w:val="CommentText"/>
    <w:next w:val="CommentText"/>
    <w:link w:val="CommentSubjectChar"/>
    <w:uiPriority w:val="99"/>
    <w:semiHidden/>
    <w:unhideWhenUsed/>
    <w:rsid w:val="002F60FD"/>
    <w:rPr>
      <w:b/>
      <w:bCs/>
    </w:rPr>
  </w:style>
  <w:style w:type="character" w:customStyle="1" w:styleId="CommentSubjectChar">
    <w:name w:val="Comment Subject Char"/>
    <w:basedOn w:val="CommentTextChar"/>
    <w:link w:val="CommentSubject"/>
    <w:uiPriority w:val="99"/>
    <w:semiHidden/>
    <w:rsid w:val="002F60FD"/>
    <w:rPr>
      <w:b/>
      <w:bCs/>
      <w:sz w:val="20"/>
      <w:szCs w:val="20"/>
    </w:rPr>
  </w:style>
  <w:style w:type="paragraph" w:styleId="BalloonText">
    <w:name w:val="Balloon Text"/>
    <w:basedOn w:val="Normal"/>
    <w:link w:val="BalloonTextChar"/>
    <w:uiPriority w:val="99"/>
    <w:semiHidden/>
    <w:unhideWhenUsed/>
    <w:rsid w:val="002F60F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60FD"/>
    <w:rPr>
      <w:rFonts w:ascii="Segoe UI" w:hAnsi="Segoe UI" w:cs="Segoe UI"/>
      <w:sz w:val="18"/>
      <w:szCs w:val="18"/>
    </w:rPr>
  </w:style>
  <w:style w:type="paragraph" w:styleId="Revision">
    <w:name w:val="Revision"/>
    <w:hidden/>
    <w:uiPriority w:val="99"/>
    <w:semiHidden/>
    <w:rsid w:val="0059594D"/>
  </w:style>
  <w:style w:type="table" w:styleId="TableGrid">
    <w:name w:val="Table Grid"/>
    <w:basedOn w:val="TableNormal"/>
    <w:uiPriority w:val="59"/>
    <w:rsid w:val="00BD2E7B"/>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Text Char Char Char Char Char,Footnote Text Char Char Char Char Char Char Ch Char,Footnote Text Char Char Char Char Char Char Ch Char Char Char,ARM footnote Text,Footnote Text Char1,Footnote Text Char2, Cha,foot"/>
    <w:basedOn w:val="Normal"/>
    <w:link w:val="FootnoteTextChar"/>
    <w:unhideWhenUsed/>
    <w:rsid w:val="00AE34E3"/>
    <w:rPr>
      <w:rFonts w:ascii="Times New Roman" w:eastAsia="Times New Roman" w:hAnsi="Times New Roman" w:cs="Times New Roman"/>
      <w:sz w:val="20"/>
      <w:szCs w:val="20"/>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ARM footnote Text Char,Footnote Text Char1 Char, Cha Char"/>
    <w:basedOn w:val="DefaultParagraphFont"/>
    <w:link w:val="FootnoteText"/>
    <w:rsid w:val="00AE34E3"/>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AE34E3"/>
    <w:rPr>
      <w:vertAlign w:val="superscript"/>
    </w:rPr>
  </w:style>
  <w:style w:type="paragraph" w:styleId="BodyTextIndent">
    <w:name w:val="Body Text Indent"/>
    <w:basedOn w:val="Normal"/>
    <w:link w:val="BodyTextIndentChar"/>
    <w:rsid w:val="00A22F8A"/>
    <w:pPr>
      <w:spacing w:after="120"/>
      <w:ind w:left="360"/>
    </w:pPr>
    <w:rPr>
      <w:rFonts w:ascii=".VnTime" w:eastAsia="Times New Roman" w:hAnsi=".VnTime" w:cs="Times New Roman"/>
      <w:sz w:val="28"/>
      <w:szCs w:val="28"/>
    </w:rPr>
  </w:style>
  <w:style w:type="character" w:customStyle="1" w:styleId="BodyTextIndentChar">
    <w:name w:val="Body Text Indent Char"/>
    <w:basedOn w:val="DefaultParagraphFont"/>
    <w:link w:val="BodyTextIndent"/>
    <w:rsid w:val="00A22F8A"/>
    <w:rPr>
      <w:rFonts w:ascii=".VnTime" w:eastAsia="Times New Roman" w:hAnsi=".VnTime" w:cs="Times New Roman"/>
      <w:sz w:val="28"/>
      <w:szCs w:val="28"/>
    </w:rPr>
  </w:style>
  <w:style w:type="character" w:customStyle="1" w:styleId="fontstyle01">
    <w:name w:val="fontstyle01"/>
    <w:basedOn w:val="DefaultParagraphFont"/>
    <w:rsid w:val="00A22F8A"/>
    <w:rPr>
      <w:rFonts w:ascii="Times New Roman" w:hAnsi="Times New Roman" w:cs="Times New Roman" w:hint="default"/>
      <w:b w:val="0"/>
      <w:bCs w:val="0"/>
      <w:i w:val="0"/>
      <w:iCs w:val="0"/>
      <w:color w:val="00000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3BE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2AC3"/>
    <w:pPr>
      <w:ind w:left="720"/>
      <w:contextualSpacing/>
    </w:pPr>
  </w:style>
  <w:style w:type="paragraph" w:styleId="Header">
    <w:name w:val="header"/>
    <w:basedOn w:val="Normal"/>
    <w:link w:val="HeaderChar"/>
    <w:uiPriority w:val="99"/>
    <w:unhideWhenUsed/>
    <w:rsid w:val="00211BC2"/>
    <w:pPr>
      <w:tabs>
        <w:tab w:val="center" w:pos="4680"/>
        <w:tab w:val="right" w:pos="9360"/>
      </w:tabs>
    </w:pPr>
  </w:style>
  <w:style w:type="character" w:customStyle="1" w:styleId="HeaderChar">
    <w:name w:val="Header Char"/>
    <w:basedOn w:val="DefaultParagraphFont"/>
    <w:link w:val="Header"/>
    <w:uiPriority w:val="99"/>
    <w:rsid w:val="00211BC2"/>
  </w:style>
  <w:style w:type="paragraph" w:styleId="Footer">
    <w:name w:val="footer"/>
    <w:basedOn w:val="Normal"/>
    <w:link w:val="FooterChar"/>
    <w:uiPriority w:val="99"/>
    <w:unhideWhenUsed/>
    <w:rsid w:val="00211BC2"/>
    <w:pPr>
      <w:tabs>
        <w:tab w:val="center" w:pos="4680"/>
        <w:tab w:val="right" w:pos="9360"/>
      </w:tabs>
    </w:pPr>
  </w:style>
  <w:style w:type="character" w:customStyle="1" w:styleId="FooterChar">
    <w:name w:val="Footer Char"/>
    <w:basedOn w:val="DefaultParagraphFont"/>
    <w:link w:val="Footer"/>
    <w:uiPriority w:val="99"/>
    <w:rsid w:val="00211BC2"/>
  </w:style>
  <w:style w:type="character" w:styleId="PageNumber">
    <w:name w:val="page number"/>
    <w:basedOn w:val="DefaultParagraphFont"/>
    <w:uiPriority w:val="99"/>
    <w:semiHidden/>
    <w:unhideWhenUsed/>
    <w:rsid w:val="00211BC2"/>
  </w:style>
  <w:style w:type="paragraph" w:styleId="NormalWeb">
    <w:name w:val="Normal (Web)"/>
    <w:basedOn w:val="Normal"/>
    <w:unhideWhenUsed/>
    <w:qFormat/>
    <w:rsid w:val="00781C58"/>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781C58"/>
  </w:style>
  <w:style w:type="character" w:styleId="CommentReference">
    <w:name w:val="annotation reference"/>
    <w:basedOn w:val="DefaultParagraphFont"/>
    <w:uiPriority w:val="99"/>
    <w:semiHidden/>
    <w:unhideWhenUsed/>
    <w:rsid w:val="002F60FD"/>
    <w:rPr>
      <w:sz w:val="16"/>
      <w:szCs w:val="16"/>
    </w:rPr>
  </w:style>
  <w:style w:type="paragraph" w:styleId="CommentText">
    <w:name w:val="annotation text"/>
    <w:basedOn w:val="Normal"/>
    <w:link w:val="CommentTextChar"/>
    <w:uiPriority w:val="99"/>
    <w:semiHidden/>
    <w:unhideWhenUsed/>
    <w:rsid w:val="002F60FD"/>
    <w:rPr>
      <w:sz w:val="20"/>
      <w:szCs w:val="20"/>
    </w:rPr>
  </w:style>
  <w:style w:type="character" w:customStyle="1" w:styleId="CommentTextChar">
    <w:name w:val="Comment Text Char"/>
    <w:basedOn w:val="DefaultParagraphFont"/>
    <w:link w:val="CommentText"/>
    <w:uiPriority w:val="99"/>
    <w:semiHidden/>
    <w:rsid w:val="002F60FD"/>
    <w:rPr>
      <w:sz w:val="20"/>
      <w:szCs w:val="20"/>
    </w:rPr>
  </w:style>
  <w:style w:type="paragraph" w:styleId="CommentSubject">
    <w:name w:val="annotation subject"/>
    <w:basedOn w:val="CommentText"/>
    <w:next w:val="CommentText"/>
    <w:link w:val="CommentSubjectChar"/>
    <w:uiPriority w:val="99"/>
    <w:semiHidden/>
    <w:unhideWhenUsed/>
    <w:rsid w:val="002F60FD"/>
    <w:rPr>
      <w:b/>
      <w:bCs/>
    </w:rPr>
  </w:style>
  <w:style w:type="character" w:customStyle="1" w:styleId="CommentSubjectChar">
    <w:name w:val="Comment Subject Char"/>
    <w:basedOn w:val="CommentTextChar"/>
    <w:link w:val="CommentSubject"/>
    <w:uiPriority w:val="99"/>
    <w:semiHidden/>
    <w:rsid w:val="002F60FD"/>
    <w:rPr>
      <w:b/>
      <w:bCs/>
      <w:sz w:val="20"/>
      <w:szCs w:val="20"/>
    </w:rPr>
  </w:style>
  <w:style w:type="paragraph" w:styleId="BalloonText">
    <w:name w:val="Balloon Text"/>
    <w:basedOn w:val="Normal"/>
    <w:link w:val="BalloonTextChar"/>
    <w:uiPriority w:val="99"/>
    <w:semiHidden/>
    <w:unhideWhenUsed/>
    <w:rsid w:val="002F60F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60FD"/>
    <w:rPr>
      <w:rFonts w:ascii="Segoe UI" w:hAnsi="Segoe UI" w:cs="Segoe UI"/>
      <w:sz w:val="18"/>
      <w:szCs w:val="18"/>
    </w:rPr>
  </w:style>
  <w:style w:type="paragraph" w:styleId="Revision">
    <w:name w:val="Revision"/>
    <w:hidden/>
    <w:uiPriority w:val="99"/>
    <w:semiHidden/>
    <w:rsid w:val="0059594D"/>
  </w:style>
  <w:style w:type="table" w:styleId="TableGrid">
    <w:name w:val="Table Grid"/>
    <w:basedOn w:val="TableNormal"/>
    <w:uiPriority w:val="59"/>
    <w:rsid w:val="00BD2E7B"/>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Text Char Char Char Char Char,Footnote Text Char Char Char Char Char Char Ch Char,Footnote Text Char Char Char Char Char Char Ch Char Char Char,ARM footnote Text,Footnote Text Char1,Footnote Text Char2, Cha,foot"/>
    <w:basedOn w:val="Normal"/>
    <w:link w:val="FootnoteTextChar"/>
    <w:unhideWhenUsed/>
    <w:rsid w:val="00AE34E3"/>
    <w:rPr>
      <w:rFonts w:ascii="Times New Roman" w:eastAsia="Times New Roman" w:hAnsi="Times New Roman" w:cs="Times New Roman"/>
      <w:sz w:val="20"/>
      <w:szCs w:val="20"/>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ARM footnote Text Char,Footnote Text Char1 Char, Cha Char"/>
    <w:basedOn w:val="DefaultParagraphFont"/>
    <w:link w:val="FootnoteText"/>
    <w:rsid w:val="00AE34E3"/>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AE34E3"/>
    <w:rPr>
      <w:vertAlign w:val="superscript"/>
    </w:rPr>
  </w:style>
  <w:style w:type="paragraph" w:styleId="BodyTextIndent">
    <w:name w:val="Body Text Indent"/>
    <w:basedOn w:val="Normal"/>
    <w:link w:val="BodyTextIndentChar"/>
    <w:rsid w:val="00A22F8A"/>
    <w:pPr>
      <w:spacing w:after="120"/>
      <w:ind w:left="360"/>
    </w:pPr>
    <w:rPr>
      <w:rFonts w:ascii=".VnTime" w:eastAsia="Times New Roman" w:hAnsi=".VnTime" w:cs="Times New Roman"/>
      <w:sz w:val="28"/>
      <w:szCs w:val="28"/>
    </w:rPr>
  </w:style>
  <w:style w:type="character" w:customStyle="1" w:styleId="BodyTextIndentChar">
    <w:name w:val="Body Text Indent Char"/>
    <w:basedOn w:val="DefaultParagraphFont"/>
    <w:link w:val="BodyTextIndent"/>
    <w:rsid w:val="00A22F8A"/>
    <w:rPr>
      <w:rFonts w:ascii=".VnTime" w:eastAsia="Times New Roman" w:hAnsi=".VnTime" w:cs="Times New Roman"/>
      <w:sz w:val="28"/>
      <w:szCs w:val="28"/>
    </w:rPr>
  </w:style>
  <w:style w:type="character" w:customStyle="1" w:styleId="fontstyle01">
    <w:name w:val="fontstyle01"/>
    <w:basedOn w:val="DefaultParagraphFont"/>
    <w:rsid w:val="00A22F8A"/>
    <w:rPr>
      <w:rFonts w:ascii="Times New Roman" w:hAnsi="Times New Roman" w:cs="Times New Roman"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226323">
      <w:bodyDiv w:val="1"/>
      <w:marLeft w:val="0"/>
      <w:marRight w:val="0"/>
      <w:marTop w:val="0"/>
      <w:marBottom w:val="0"/>
      <w:divBdr>
        <w:top w:val="none" w:sz="0" w:space="0" w:color="auto"/>
        <w:left w:val="none" w:sz="0" w:space="0" w:color="auto"/>
        <w:bottom w:val="none" w:sz="0" w:space="0" w:color="auto"/>
        <w:right w:val="none" w:sz="0" w:space="0" w:color="auto"/>
      </w:divBdr>
    </w:div>
    <w:div w:id="942424552">
      <w:bodyDiv w:val="1"/>
      <w:marLeft w:val="0"/>
      <w:marRight w:val="0"/>
      <w:marTop w:val="0"/>
      <w:marBottom w:val="0"/>
      <w:divBdr>
        <w:top w:val="none" w:sz="0" w:space="0" w:color="auto"/>
        <w:left w:val="none" w:sz="0" w:space="0" w:color="auto"/>
        <w:bottom w:val="none" w:sz="0" w:space="0" w:color="auto"/>
        <w:right w:val="none" w:sz="0" w:space="0" w:color="auto"/>
      </w:divBdr>
    </w:div>
    <w:div w:id="1643003011">
      <w:bodyDiv w:val="1"/>
      <w:marLeft w:val="0"/>
      <w:marRight w:val="0"/>
      <w:marTop w:val="0"/>
      <w:marBottom w:val="0"/>
      <w:divBdr>
        <w:top w:val="none" w:sz="0" w:space="0" w:color="auto"/>
        <w:left w:val="none" w:sz="0" w:space="0" w:color="auto"/>
        <w:bottom w:val="none" w:sz="0" w:space="0" w:color="auto"/>
        <w:right w:val="none" w:sz="0" w:space="0" w:color="auto"/>
      </w:divBdr>
    </w:div>
    <w:div w:id="2019696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5D3361-055E-4CFC-914A-161335666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2787</TotalTime>
  <Pages>34</Pages>
  <Words>13889</Words>
  <Characters>79171</Characters>
  <Application>Microsoft Office Word</Application>
  <DocSecurity>0</DocSecurity>
  <Lines>659</Lines>
  <Paragraphs>185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phamhai4@gmail.com</dc:creator>
  <cp:keywords/>
  <dc:description/>
  <cp:lastModifiedBy>phu lan</cp:lastModifiedBy>
  <cp:revision>1560</cp:revision>
  <cp:lastPrinted>2025-04-08T09:04:00Z</cp:lastPrinted>
  <dcterms:created xsi:type="dcterms:W3CDTF">2024-05-07T09:06:00Z</dcterms:created>
  <dcterms:modified xsi:type="dcterms:W3CDTF">2025-04-11T07:21:00Z</dcterms:modified>
</cp:coreProperties>
</file>